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499B4700" w:rsidR="00733A11" w:rsidRPr="00904567" w:rsidRDefault="00733A11" w:rsidP="00DC5013">
      <w:pPr>
        <w:jc w:val="center"/>
        <w:rPr>
          <w:rFonts w:asciiTheme="minorHAnsi" w:hAnsiTheme="minorHAnsi" w:cstheme="minorHAnsi"/>
          <w:b/>
          <w:bCs/>
        </w:rPr>
      </w:pPr>
      <w:r w:rsidRPr="00904567">
        <w:rPr>
          <w:rFonts w:ascii="Calibri" w:hAnsi="Calibri" w:cs="Calibri"/>
          <w:b/>
          <w:bCs/>
        </w:rPr>
        <w:t xml:space="preserve">PREGÃO ELETRÔNICO </w:t>
      </w:r>
      <w:r w:rsidRPr="00904567">
        <w:rPr>
          <w:rFonts w:asciiTheme="minorHAnsi" w:hAnsiTheme="minorHAnsi" w:cstheme="minorHAnsi"/>
          <w:b/>
          <w:bCs/>
        </w:rPr>
        <w:t xml:space="preserve">EDITAL Nº </w:t>
      </w:r>
      <w:r w:rsidR="005A64A1" w:rsidRPr="00904567">
        <w:rPr>
          <w:rFonts w:asciiTheme="minorHAnsi" w:hAnsiTheme="minorHAnsi" w:cstheme="minorHAnsi"/>
          <w:b/>
          <w:bCs/>
        </w:rPr>
        <w:t>0670</w:t>
      </w:r>
      <w:r w:rsidR="00DB64CE" w:rsidRPr="00904567">
        <w:rPr>
          <w:rFonts w:asciiTheme="minorHAnsi" w:hAnsiTheme="minorHAnsi" w:cstheme="minorHAnsi"/>
          <w:b/>
        </w:rPr>
        <w:t>/</w:t>
      </w:r>
      <w:r w:rsidR="00170C9D" w:rsidRPr="00904567">
        <w:rPr>
          <w:rFonts w:asciiTheme="minorHAnsi" w:hAnsiTheme="minorHAnsi" w:cstheme="minorHAnsi"/>
          <w:b/>
        </w:rPr>
        <w:t>2024</w:t>
      </w:r>
    </w:p>
    <w:p w14:paraId="0F1DE896" w14:textId="77777777" w:rsidR="00972B5B" w:rsidRPr="00904567" w:rsidRDefault="00972B5B">
      <w:pPr>
        <w:jc w:val="center"/>
        <w:rPr>
          <w:rFonts w:ascii="Calibri" w:hAnsi="Calibri" w:cs="Calibri"/>
          <w:b/>
          <w:bCs/>
        </w:rPr>
      </w:pPr>
    </w:p>
    <w:p w14:paraId="7DDCAE09" w14:textId="4CFD0BEC" w:rsidR="00FE4B45" w:rsidRPr="00904567" w:rsidRDefault="00733A11" w:rsidP="00FE4B45">
      <w:pPr>
        <w:tabs>
          <w:tab w:val="left" w:pos="2552"/>
        </w:tabs>
        <w:jc w:val="both"/>
        <w:rPr>
          <w:rFonts w:ascii="Calibri" w:hAnsi="Calibri" w:cs="Calibri"/>
        </w:rPr>
      </w:pPr>
      <w:r w:rsidRPr="00904567">
        <w:rPr>
          <w:rFonts w:ascii="Calibri" w:hAnsi="Calibri" w:cs="Calibri"/>
        </w:rPr>
        <w:t xml:space="preserve">A </w:t>
      </w:r>
      <w:r w:rsidR="00936C00" w:rsidRPr="00904567">
        <w:rPr>
          <w:rFonts w:ascii="Calibri" w:hAnsi="Calibri" w:cs="Calibri"/>
          <w:b/>
        </w:rPr>
        <w:t>FUNDAÇÃO UNIVERSIDADE DO ESTADO</w:t>
      </w:r>
      <w:r w:rsidR="003C57D8" w:rsidRPr="00904567">
        <w:rPr>
          <w:rFonts w:ascii="Calibri" w:hAnsi="Calibri" w:cs="Calibri"/>
          <w:b/>
        </w:rPr>
        <w:t xml:space="preserve"> </w:t>
      </w:r>
      <w:r w:rsidR="00936C00" w:rsidRPr="00904567">
        <w:rPr>
          <w:rFonts w:ascii="Calibri" w:hAnsi="Calibri" w:cs="Calibri"/>
          <w:b/>
        </w:rPr>
        <w:t>DE SANTA CATARINA</w:t>
      </w:r>
      <w:r w:rsidR="00936C00" w:rsidRPr="00904567">
        <w:rPr>
          <w:rFonts w:ascii="Calibri" w:hAnsi="Calibri" w:cs="Calibri"/>
        </w:rPr>
        <w:t xml:space="preserve">, </w:t>
      </w:r>
      <w:r w:rsidR="00AB23E9" w:rsidRPr="00904567">
        <w:rPr>
          <w:rFonts w:ascii="Calibri" w:hAnsi="Calibri" w:cs="Calibri"/>
        </w:rPr>
        <w:t xml:space="preserve">com sede na Av. Madre </w:t>
      </w:r>
      <w:proofErr w:type="spellStart"/>
      <w:r w:rsidR="00AB23E9" w:rsidRPr="00904567">
        <w:rPr>
          <w:rFonts w:ascii="Calibri" w:hAnsi="Calibri" w:cs="Calibri"/>
        </w:rPr>
        <w:t>Benvenuta</w:t>
      </w:r>
      <w:proofErr w:type="spellEnd"/>
      <w:r w:rsidR="00AB23E9" w:rsidRPr="00904567">
        <w:rPr>
          <w:rFonts w:ascii="Calibri" w:hAnsi="Calibri" w:cs="Calibri"/>
        </w:rPr>
        <w:t xml:space="preserve">, nº 2007, </w:t>
      </w:r>
      <w:proofErr w:type="spellStart"/>
      <w:r w:rsidR="00AB23E9" w:rsidRPr="00904567">
        <w:rPr>
          <w:rFonts w:ascii="Calibri" w:hAnsi="Calibri" w:cs="Calibri"/>
        </w:rPr>
        <w:t>Itacorubi</w:t>
      </w:r>
      <w:proofErr w:type="spellEnd"/>
      <w:r w:rsidR="00AB23E9" w:rsidRPr="00904567">
        <w:rPr>
          <w:rFonts w:ascii="Calibri" w:hAnsi="Calibri" w:cs="Calibri"/>
        </w:rPr>
        <w:t>, Florianópolis/SC, inscrita</w:t>
      </w:r>
      <w:r w:rsidR="00AB23E9" w:rsidRPr="00904567">
        <w:t xml:space="preserve"> </w:t>
      </w:r>
      <w:r w:rsidR="00AB23E9" w:rsidRPr="00904567">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A64A1" w:rsidRPr="00904567">
            <w:rPr>
              <w:rFonts w:asciiTheme="minorHAnsi" w:hAnsiTheme="minorHAnsi" w:cstheme="minorHAnsi"/>
            </w:rPr>
            <w:t>da Coordenadoria de Licitações e Compras da Reitoria</w:t>
          </w:r>
        </w:sdtContent>
      </w:sdt>
      <w:r w:rsidR="00AB23E9" w:rsidRPr="00904567">
        <w:rPr>
          <w:rFonts w:ascii="Calibri" w:hAnsi="Calibri" w:cs="Calibri"/>
        </w:rPr>
        <w:t xml:space="preserve">, </w:t>
      </w:r>
      <w:r w:rsidRPr="00904567">
        <w:rPr>
          <w:rFonts w:ascii="Calibri" w:hAnsi="Calibri" w:cs="Calibri"/>
        </w:rPr>
        <w:t xml:space="preserve">torna público que fará realizar licitação na modalidade </w:t>
      </w:r>
      <w:r w:rsidR="00AB23E9" w:rsidRPr="00904567">
        <w:rPr>
          <w:rFonts w:ascii="Calibri" w:hAnsi="Calibri" w:cs="Calibri"/>
        </w:rPr>
        <w:t>P</w:t>
      </w:r>
      <w:r w:rsidRPr="00904567">
        <w:rPr>
          <w:rFonts w:ascii="Calibri" w:hAnsi="Calibri" w:cs="Calibri"/>
        </w:rPr>
        <w:t xml:space="preserve">regão </w:t>
      </w:r>
      <w:r w:rsidR="00AB23E9" w:rsidRPr="00904567">
        <w:rPr>
          <w:rFonts w:ascii="Calibri" w:hAnsi="Calibri" w:cs="Calibri"/>
        </w:rPr>
        <w:t>E</w:t>
      </w:r>
      <w:r w:rsidRPr="00904567">
        <w:rPr>
          <w:rFonts w:ascii="Calibri" w:hAnsi="Calibri" w:cs="Calibri"/>
        </w:rPr>
        <w:t>letrônico</w:t>
      </w:r>
      <w:r w:rsidR="00CB6577" w:rsidRPr="00904567">
        <w:rPr>
          <w:rFonts w:ascii="Calibri" w:hAnsi="Calibri" w:cs="Calibri"/>
        </w:rPr>
        <w:t xml:space="preserve"> com o modo de disputa</w:t>
      </w:r>
      <w:r w:rsidR="00CB6577" w:rsidRPr="0090456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A64A1" w:rsidRPr="00904567">
            <w:rPr>
              <w:rFonts w:asciiTheme="minorHAnsi" w:hAnsiTheme="minorHAnsi" w:cstheme="minorHAnsi"/>
            </w:rPr>
            <w:t>Aberto</w:t>
          </w:r>
        </w:sdtContent>
      </w:sdt>
      <w:r w:rsidR="00CB6577" w:rsidRPr="00904567">
        <w:rPr>
          <w:rFonts w:ascii="Calibri" w:hAnsi="Calibri" w:cs="Calibri"/>
        </w:rPr>
        <w:t xml:space="preserve"> e </w:t>
      </w:r>
      <w:r w:rsidR="007D78C9" w:rsidRPr="00904567">
        <w:rPr>
          <w:rFonts w:ascii="Calibri" w:hAnsi="Calibri" w:cs="Calibri"/>
        </w:rPr>
        <w:t xml:space="preserve">com critério de julgamento de </w:t>
      </w:r>
      <w:r w:rsidR="007D78C9" w:rsidRPr="0090456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A64A1" w:rsidRPr="00904567">
            <w:rPr>
              <w:rFonts w:asciiTheme="minorHAnsi" w:hAnsiTheme="minorHAnsi" w:cstheme="minorHAnsi"/>
            </w:rPr>
            <w:t>por lote</w:t>
          </w:r>
        </w:sdtContent>
      </w:sdt>
      <w:r w:rsidR="007D78C9" w:rsidRPr="00904567">
        <w:rPr>
          <w:rFonts w:asciiTheme="minorHAnsi" w:hAnsiTheme="minorHAnsi" w:cstheme="minorHAnsi"/>
        </w:rPr>
        <w:t xml:space="preserve">, </w:t>
      </w:r>
      <w:r w:rsidR="00661F91" w:rsidRPr="00904567">
        <w:rPr>
          <w:rFonts w:asciiTheme="minorHAnsi" w:hAnsiTheme="minorHAnsi" w:cstheme="minorHAnsi"/>
        </w:rPr>
        <w:t>para</w:t>
      </w:r>
      <w:r w:rsidR="00661F91" w:rsidRPr="00904567">
        <w:rPr>
          <w:rFonts w:ascii="Calibri" w:hAnsi="Calibri" w:cs="Calibri"/>
        </w:rPr>
        <w:t xml:space="preserve"> selecionar proposta objetivando o </w:t>
      </w:r>
      <w:r w:rsidR="00661F91" w:rsidRPr="00904567">
        <w:rPr>
          <w:rFonts w:ascii="Calibri" w:hAnsi="Calibri" w:cs="Calibri"/>
          <w:b/>
          <w:bCs/>
        </w:rPr>
        <w:t>REGISTRO DE PREÇOS</w:t>
      </w:r>
      <w:r w:rsidRPr="00904567">
        <w:rPr>
          <w:rFonts w:ascii="Calibri" w:hAnsi="Calibri" w:cs="Calibri"/>
        </w:rPr>
        <w:t xml:space="preserve">, </w:t>
      </w:r>
      <w:r w:rsidR="00022519" w:rsidRPr="00904567">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04567"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52D028E6" w:rsidR="006F0DFF" w:rsidRPr="00904567" w:rsidRDefault="006F0DFF" w:rsidP="006F0DFF">
      <w:pPr>
        <w:jc w:val="both"/>
        <w:rPr>
          <w:rFonts w:ascii="Calibri" w:hAnsi="Calibri" w:cs="Calibri"/>
          <w:b/>
          <w:bCs/>
        </w:rPr>
      </w:pPr>
      <w:r w:rsidRPr="00904567">
        <w:rPr>
          <w:rFonts w:ascii="Calibri" w:hAnsi="Calibri" w:cs="Calibri"/>
          <w:b/>
          <w:bCs/>
        </w:rPr>
        <w:t>OBJETO</w:t>
      </w:r>
      <w:r w:rsidRPr="00904567">
        <w:rPr>
          <w:rFonts w:asciiTheme="minorHAnsi" w:hAnsiTheme="minorHAnsi" w:cstheme="minorHAnsi"/>
          <w:b/>
          <w:bCs/>
        </w:rPr>
        <w:t>:</w:t>
      </w:r>
      <w:r w:rsidR="005A64A1" w:rsidRPr="00904567">
        <w:rPr>
          <w:rFonts w:asciiTheme="minorHAnsi" w:hAnsiTheme="minorHAnsi" w:cstheme="minorHAnsi"/>
          <w:b/>
          <w:bCs/>
        </w:rPr>
        <w:t xml:space="preserve"> </w:t>
      </w:r>
      <w:r w:rsidR="005A64A1" w:rsidRPr="00904567">
        <w:rPr>
          <w:rFonts w:asciiTheme="minorHAnsi" w:hAnsiTheme="minorHAnsi" w:cstheme="minorHAnsi"/>
          <w:shd w:val="clear" w:color="auto" w:fill="FFFFFF"/>
        </w:rPr>
        <w:t>Contratação de empresa para Locação de veículos com motorista para a UDESC, conforme condições, quantidades e exigências estabelecidas neste instrumento, através de Ata de Registro de Preços para a UDESC</w:t>
      </w:r>
      <w:r w:rsidRPr="00904567">
        <w:rPr>
          <w:rFonts w:asciiTheme="minorHAnsi" w:hAnsiTheme="minorHAnsi" w:cstheme="minorHAnsi"/>
        </w:rPr>
        <w:t>,</w:t>
      </w:r>
      <w:r w:rsidRPr="00904567">
        <w:rPr>
          <w:rFonts w:ascii="Calibri" w:hAnsi="Calibri" w:cs="Calibri"/>
        </w:rPr>
        <w:t xml:space="preserve"> conforme especificações constantes do </w:t>
      </w:r>
      <w:r w:rsidRPr="00904567">
        <w:rPr>
          <w:rFonts w:ascii="Calibri" w:hAnsi="Calibri" w:cs="Calibri"/>
          <w:b/>
          <w:bCs/>
        </w:rPr>
        <w:t>Anexo I e II</w:t>
      </w:r>
      <w:r w:rsidR="00C74D72" w:rsidRPr="00904567">
        <w:rPr>
          <w:rFonts w:ascii="Calibri" w:hAnsi="Calibri" w:cs="Calibri"/>
          <w:b/>
          <w:bCs/>
        </w:rPr>
        <w:t xml:space="preserve"> (Relançamento)</w:t>
      </w:r>
      <w:r w:rsidRPr="00904567">
        <w:rPr>
          <w:rFonts w:ascii="Calibri" w:hAnsi="Calibri" w:cs="Calibri"/>
          <w:b/>
          <w:bCs/>
        </w:rPr>
        <w:t>.</w:t>
      </w:r>
    </w:p>
    <w:p w14:paraId="1F42779F" w14:textId="77777777" w:rsidR="001C2FC0" w:rsidRPr="00904567" w:rsidRDefault="001C2FC0">
      <w:pPr>
        <w:jc w:val="both"/>
        <w:rPr>
          <w:rFonts w:ascii="Calibri" w:hAnsi="Calibri" w:cs="Calibri"/>
        </w:rPr>
      </w:pPr>
    </w:p>
    <w:p w14:paraId="0DC54C14" w14:textId="77777777" w:rsidR="00733A11" w:rsidRPr="00904567" w:rsidRDefault="00733A11">
      <w:pPr>
        <w:jc w:val="both"/>
        <w:rPr>
          <w:rFonts w:ascii="Calibri" w:hAnsi="Calibri" w:cs="Calibri"/>
          <w:b/>
          <w:bCs/>
        </w:rPr>
      </w:pPr>
      <w:r w:rsidRPr="00904567">
        <w:rPr>
          <w:rFonts w:ascii="Calibri" w:hAnsi="Calibri" w:cs="Calibri"/>
          <w:b/>
          <w:bCs/>
        </w:rPr>
        <w:t>FORMALIZAÇÃO DE CONSULTAS:</w:t>
      </w:r>
    </w:p>
    <w:p w14:paraId="65044E71" w14:textId="77777777" w:rsidR="00733A11" w:rsidRPr="00904567" w:rsidRDefault="00733A11">
      <w:pPr>
        <w:pStyle w:val="Contedodoquadro"/>
        <w:rPr>
          <w:rFonts w:asciiTheme="minorHAnsi" w:hAnsiTheme="minorHAnsi" w:cstheme="minorHAnsi"/>
          <w:b/>
          <w:bCs/>
        </w:rPr>
      </w:pPr>
      <w:r w:rsidRPr="00904567">
        <w:rPr>
          <w:rFonts w:ascii="Calibri" w:hAnsi="Calibri" w:cs="Calibri"/>
          <w:b/>
        </w:rPr>
        <w:t>site:</w:t>
      </w:r>
      <w:r w:rsidRPr="00904567">
        <w:rPr>
          <w:rFonts w:ascii="Calibri" w:hAnsi="Calibri" w:cs="Calibri"/>
          <w:bCs/>
        </w:rPr>
        <w:t xml:space="preserve"> </w:t>
      </w:r>
      <w:hyperlink r:id="rId8" w:history="1">
        <w:r w:rsidRPr="00904567">
          <w:rPr>
            <w:rStyle w:val="Hyperlink"/>
            <w:rFonts w:asciiTheme="minorHAnsi" w:hAnsiTheme="minorHAnsi" w:cstheme="minorHAnsi"/>
          </w:rPr>
          <w:t>http://e-lic.sc.gov.br/</w:t>
        </w:r>
      </w:hyperlink>
    </w:p>
    <w:p w14:paraId="71422136" w14:textId="3307BC4B" w:rsidR="00733A11" w:rsidRPr="00904567" w:rsidRDefault="00733A11">
      <w:pPr>
        <w:pStyle w:val="Contedodoquadro"/>
        <w:rPr>
          <w:rFonts w:asciiTheme="minorHAnsi" w:hAnsiTheme="minorHAnsi" w:cstheme="minorHAnsi"/>
          <w:szCs w:val="24"/>
        </w:rPr>
      </w:pPr>
      <w:r w:rsidRPr="00904567">
        <w:rPr>
          <w:rFonts w:asciiTheme="minorHAnsi" w:hAnsiTheme="minorHAnsi" w:cstheme="minorHAnsi"/>
          <w:b/>
          <w:bCs/>
        </w:rPr>
        <w:t>e-mail:</w:t>
      </w:r>
      <w:r w:rsidRPr="0090456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F3028" w:rsidRPr="00904567">
            <w:rPr>
              <w:rFonts w:asciiTheme="minorHAnsi" w:hAnsiTheme="minorHAnsi" w:cstheme="minorHAnsi"/>
            </w:rPr>
            <w:t>licita@udesc.br</w:t>
          </w:r>
        </w:sdtContent>
      </w:sdt>
    </w:p>
    <w:p w14:paraId="1100FE7E" w14:textId="77777777" w:rsidR="00AB23E9" w:rsidRPr="00904567" w:rsidRDefault="00AB23E9">
      <w:pPr>
        <w:pStyle w:val="Contedodoquadro"/>
        <w:tabs>
          <w:tab w:val="left" w:pos="2552"/>
        </w:tabs>
        <w:rPr>
          <w:rFonts w:ascii="Calibri" w:hAnsi="Calibri" w:cs="Calibri"/>
          <w:sz w:val="12"/>
          <w:szCs w:val="12"/>
        </w:rPr>
      </w:pPr>
    </w:p>
    <w:p w14:paraId="6E2FF493" w14:textId="77777777" w:rsidR="00733A11" w:rsidRPr="00904567" w:rsidRDefault="00733A11">
      <w:pPr>
        <w:tabs>
          <w:tab w:val="left" w:pos="2552"/>
        </w:tabs>
        <w:jc w:val="both"/>
        <w:rPr>
          <w:rFonts w:ascii="Calibri" w:hAnsi="Calibri" w:cs="Calibri"/>
          <w:b/>
        </w:rPr>
      </w:pPr>
      <w:r w:rsidRPr="00904567">
        <w:rPr>
          <w:rFonts w:ascii="Calibri" w:hAnsi="Calibri" w:cs="Calibri"/>
          <w:b/>
        </w:rPr>
        <w:t>1 – DISPOSIÇÕES PRELIMINARES</w:t>
      </w:r>
      <w:bookmarkStart w:id="0" w:name="_GoBack"/>
      <w:bookmarkEnd w:id="0"/>
    </w:p>
    <w:p w14:paraId="40C68C36" w14:textId="5D17BB5D" w:rsidR="00AB23E9" w:rsidRPr="00904567" w:rsidRDefault="00AB23E9" w:rsidP="00AB23E9">
      <w:pPr>
        <w:tabs>
          <w:tab w:val="left" w:pos="2552"/>
        </w:tabs>
        <w:jc w:val="both"/>
        <w:rPr>
          <w:rFonts w:asciiTheme="minorHAnsi" w:hAnsiTheme="minorHAnsi" w:cstheme="minorHAnsi"/>
          <w:b/>
        </w:rPr>
      </w:pPr>
      <w:r w:rsidRPr="00904567">
        <w:rPr>
          <w:rFonts w:ascii="Calibri" w:hAnsi="Calibri" w:cs="Calibri"/>
          <w:b/>
        </w:rPr>
        <w:t xml:space="preserve">1.1 – Envio de proposta: a partir das 14h do </w:t>
      </w:r>
      <w:r w:rsidRPr="00904567">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6-28T00:00:00Z">
            <w:dateFormat w:val="dd/MM/yyyy"/>
            <w:lid w:val="pt-BR"/>
            <w:storeMappedDataAs w:val="dateTime"/>
            <w:calendar w:val="gregorian"/>
          </w:date>
        </w:sdtPr>
        <w:sdtEndPr/>
        <w:sdtContent>
          <w:r w:rsidR="005B5CA3">
            <w:rPr>
              <w:rFonts w:asciiTheme="minorHAnsi" w:hAnsiTheme="minorHAnsi" w:cstheme="minorHAnsi"/>
              <w:b/>
            </w:rPr>
            <w:t>28/06/2024</w:t>
          </w:r>
        </w:sdtContent>
      </w:sdt>
      <w:r w:rsidR="00DB64CE" w:rsidRPr="00904567">
        <w:rPr>
          <w:rFonts w:asciiTheme="minorHAnsi" w:hAnsiTheme="minorHAnsi" w:cstheme="minorHAnsi"/>
          <w:b/>
        </w:rPr>
        <w:t>.</w:t>
      </w:r>
    </w:p>
    <w:p w14:paraId="1BFDC12C" w14:textId="63C8AC6D" w:rsidR="00AB23E9" w:rsidRPr="00904567" w:rsidRDefault="00AB23E9" w:rsidP="00AB23E9">
      <w:pPr>
        <w:tabs>
          <w:tab w:val="left" w:pos="2552"/>
        </w:tabs>
        <w:jc w:val="both"/>
        <w:rPr>
          <w:rFonts w:asciiTheme="minorHAnsi" w:hAnsiTheme="minorHAnsi" w:cstheme="minorHAnsi"/>
          <w:b/>
        </w:rPr>
      </w:pPr>
      <w:r w:rsidRPr="00904567">
        <w:rPr>
          <w:rFonts w:ascii="Calibri" w:hAnsi="Calibri" w:cs="Calibri"/>
          <w:b/>
        </w:rPr>
        <w:t>1.2 – Abertura da sessão: a partir das 1</w:t>
      </w:r>
      <w:r w:rsidR="001C071A" w:rsidRPr="00904567">
        <w:rPr>
          <w:rFonts w:ascii="Calibri" w:hAnsi="Calibri" w:cs="Calibri"/>
          <w:b/>
        </w:rPr>
        <w:t>4h</w:t>
      </w:r>
      <w:r w:rsidRPr="00904567">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7-10T00:00:00Z">
            <w:dateFormat w:val="dd/MM/yyyy"/>
            <w:lid w:val="pt-BR"/>
            <w:storeMappedDataAs w:val="dateTime"/>
            <w:calendar w:val="gregorian"/>
          </w:date>
        </w:sdtPr>
        <w:sdtEndPr/>
        <w:sdtContent>
          <w:r w:rsidR="005B5CA3">
            <w:rPr>
              <w:rFonts w:asciiTheme="minorHAnsi" w:hAnsiTheme="minorHAnsi" w:cstheme="minorHAnsi"/>
              <w:b/>
            </w:rPr>
            <w:t>10/07/2024</w:t>
          </w:r>
        </w:sdtContent>
      </w:sdt>
      <w:r w:rsidR="00DB64CE" w:rsidRPr="00904567">
        <w:rPr>
          <w:rFonts w:asciiTheme="minorHAnsi" w:hAnsiTheme="minorHAnsi" w:cstheme="minorHAnsi"/>
          <w:b/>
        </w:rPr>
        <w:t>.</w:t>
      </w:r>
    </w:p>
    <w:p w14:paraId="70E86862" w14:textId="0C968E02" w:rsidR="00AB23E9" w:rsidRPr="00904567" w:rsidRDefault="00AB23E9" w:rsidP="00AB23E9">
      <w:pPr>
        <w:tabs>
          <w:tab w:val="left" w:pos="2552"/>
        </w:tabs>
        <w:jc w:val="both"/>
        <w:rPr>
          <w:rFonts w:asciiTheme="minorHAnsi" w:hAnsiTheme="minorHAnsi" w:cstheme="minorHAnsi"/>
          <w:b/>
        </w:rPr>
      </w:pPr>
      <w:r w:rsidRPr="00904567">
        <w:rPr>
          <w:rFonts w:ascii="Calibri" w:hAnsi="Calibri" w:cs="Calibri"/>
          <w:b/>
        </w:rPr>
        <w:t>1.3 – Início da disputa: a partir das 14h</w:t>
      </w:r>
      <w:r w:rsidR="001C071A" w:rsidRPr="00904567">
        <w:rPr>
          <w:rFonts w:ascii="Calibri" w:hAnsi="Calibri" w:cs="Calibri"/>
          <w:b/>
        </w:rPr>
        <w:t>15min</w:t>
      </w:r>
      <w:r w:rsidRPr="00904567">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7-10T00:00:00Z">
            <w:dateFormat w:val="dd/MM/yyyy"/>
            <w:lid w:val="pt-BR"/>
            <w:storeMappedDataAs w:val="dateTime"/>
            <w:calendar w:val="gregorian"/>
          </w:date>
        </w:sdtPr>
        <w:sdtEndPr/>
        <w:sdtContent>
          <w:r w:rsidR="005B5CA3">
            <w:rPr>
              <w:rFonts w:asciiTheme="minorHAnsi" w:hAnsiTheme="minorHAnsi" w:cstheme="minorHAnsi"/>
              <w:b/>
            </w:rPr>
            <w:t>10/07/2024</w:t>
          </w:r>
        </w:sdtContent>
      </w:sdt>
      <w:r w:rsidR="00DB64CE" w:rsidRPr="00904567">
        <w:rPr>
          <w:rFonts w:asciiTheme="minorHAnsi" w:hAnsiTheme="minorHAnsi" w:cstheme="minorHAnsi"/>
          <w:b/>
        </w:rPr>
        <w:t>.</w:t>
      </w:r>
    </w:p>
    <w:p w14:paraId="1EF968AC" w14:textId="77777777" w:rsidR="00733A11" w:rsidRPr="00904567" w:rsidRDefault="00733A11" w:rsidP="004868DD">
      <w:pPr>
        <w:jc w:val="both"/>
        <w:rPr>
          <w:rFonts w:ascii="Calibri" w:hAnsi="Calibri" w:cs="Calibri"/>
        </w:rPr>
      </w:pPr>
      <w:r w:rsidRPr="00904567">
        <w:rPr>
          <w:rFonts w:ascii="Calibri" w:hAnsi="Calibri" w:cs="Calibri"/>
          <w:b/>
          <w:bCs/>
        </w:rPr>
        <w:t>1.</w:t>
      </w:r>
      <w:r w:rsidR="00FD656D" w:rsidRPr="00904567">
        <w:rPr>
          <w:rFonts w:ascii="Calibri" w:hAnsi="Calibri" w:cs="Calibri"/>
          <w:b/>
          <w:bCs/>
        </w:rPr>
        <w:t>4</w:t>
      </w:r>
      <w:r w:rsidRPr="00904567">
        <w:rPr>
          <w:rFonts w:ascii="Calibri" w:hAnsi="Calibri" w:cs="Calibri"/>
          <w:b/>
          <w:bCs/>
        </w:rPr>
        <w:t xml:space="preserve"> – </w:t>
      </w:r>
      <w:r w:rsidR="00FD656D" w:rsidRPr="00904567">
        <w:rPr>
          <w:rFonts w:ascii="Calibri" w:hAnsi="Calibri" w:cs="Calibri"/>
        </w:rPr>
        <w:t>O pregão eletrônico será realizado via Sistema Integrado de Licitações do Estado de Santa Catarina (LIC), módulo eletrônico (e-LIC</w:t>
      </w:r>
      <w:r w:rsidR="004868DD" w:rsidRPr="00904567">
        <w:rPr>
          <w:rFonts w:ascii="Calibri" w:hAnsi="Calibri" w:cs="Calibri"/>
        </w:rPr>
        <w:t xml:space="preserve">, </w:t>
      </w:r>
      <w:hyperlink r:id="rId9" w:history="1">
        <w:r w:rsidR="004868DD" w:rsidRPr="00904567">
          <w:rPr>
            <w:rStyle w:val="Hyperlink"/>
            <w:rFonts w:ascii="Calibri" w:hAnsi="Calibri" w:cs="Calibri"/>
          </w:rPr>
          <w:t>http://e-lic.sc.gov.br</w:t>
        </w:r>
      </w:hyperlink>
      <w:r w:rsidR="00FD656D" w:rsidRPr="00904567">
        <w:rPr>
          <w:rFonts w:ascii="Calibri" w:hAnsi="Calibri" w:cs="Calibri"/>
        </w:rPr>
        <w:t>)</w:t>
      </w:r>
      <w:r w:rsidRPr="00904567">
        <w:rPr>
          <w:rFonts w:ascii="Calibri" w:hAnsi="Calibri" w:cs="Calibri"/>
        </w:rPr>
        <w:t>.</w:t>
      </w:r>
    </w:p>
    <w:p w14:paraId="613145B4" w14:textId="49E2BB8B" w:rsidR="00FD656D" w:rsidRPr="00904567" w:rsidRDefault="00733A11" w:rsidP="00FD656D">
      <w:pPr>
        <w:jc w:val="both"/>
        <w:rPr>
          <w:rFonts w:ascii="Calibri" w:hAnsi="Calibri" w:cs="Calibri"/>
        </w:rPr>
      </w:pPr>
      <w:r w:rsidRPr="00904567">
        <w:rPr>
          <w:rFonts w:ascii="Calibri" w:hAnsi="Calibri" w:cs="Calibri"/>
          <w:b/>
          <w:bCs/>
        </w:rPr>
        <w:t>1.</w:t>
      </w:r>
      <w:r w:rsidR="00F24892" w:rsidRPr="00904567">
        <w:rPr>
          <w:rFonts w:ascii="Calibri" w:hAnsi="Calibri" w:cs="Calibri"/>
          <w:b/>
          <w:bCs/>
        </w:rPr>
        <w:t>5</w:t>
      </w:r>
      <w:r w:rsidRPr="00904567">
        <w:rPr>
          <w:rFonts w:ascii="Calibri" w:hAnsi="Calibri" w:cs="Calibri"/>
          <w:b/>
          <w:bCs/>
        </w:rPr>
        <w:t xml:space="preserve"> –</w:t>
      </w:r>
      <w:r w:rsidRPr="00904567">
        <w:rPr>
          <w:rFonts w:ascii="Calibri" w:hAnsi="Calibri" w:cs="Calibri"/>
        </w:rPr>
        <w:t xml:space="preserve"> </w:t>
      </w:r>
      <w:r w:rsidR="00FD656D" w:rsidRPr="00904567">
        <w:rPr>
          <w:rFonts w:ascii="Calibri" w:hAnsi="Calibri" w:cs="Calibri"/>
        </w:rPr>
        <w:t xml:space="preserve">Os trabalhos serão conduzidos por servidores da </w:t>
      </w:r>
      <w:proofErr w:type="spellStart"/>
      <w:r w:rsidR="004868DD" w:rsidRPr="00904567">
        <w:rPr>
          <w:rFonts w:ascii="Calibri" w:hAnsi="Calibri" w:cs="Calibri"/>
        </w:rPr>
        <w:t>Udesc</w:t>
      </w:r>
      <w:proofErr w:type="spellEnd"/>
      <w:r w:rsidR="00FD656D" w:rsidRPr="00904567">
        <w:rPr>
          <w:rFonts w:ascii="Calibri" w:hAnsi="Calibri" w:cs="Calibri"/>
        </w:rPr>
        <w:t>, denominados pregoeiro e equipe de apoio</w:t>
      </w:r>
      <w:r w:rsidR="007E015A" w:rsidRPr="00904567">
        <w:rPr>
          <w:rFonts w:ascii="Calibri" w:hAnsi="Calibri" w:cs="Calibri"/>
        </w:rPr>
        <w:t xml:space="preserve">, </w:t>
      </w:r>
      <w:r w:rsidR="00300B0C" w:rsidRPr="00904567">
        <w:rPr>
          <w:rFonts w:ascii="Calibri" w:hAnsi="Calibri" w:cs="Calibri"/>
        </w:rPr>
        <w:t xml:space="preserve">conforme atribuições normatizadas pela Resolução nº 061/2022 - </w:t>
      </w:r>
      <w:proofErr w:type="spellStart"/>
      <w:r w:rsidR="00300B0C" w:rsidRPr="00904567">
        <w:rPr>
          <w:rFonts w:ascii="Calibri" w:hAnsi="Calibri" w:cs="Calibri"/>
        </w:rPr>
        <w:t>Consuni</w:t>
      </w:r>
      <w:proofErr w:type="spellEnd"/>
      <w:r w:rsidR="00300B0C" w:rsidRPr="00904567">
        <w:rPr>
          <w:rFonts w:ascii="Calibri" w:hAnsi="Calibri" w:cs="Calibri"/>
        </w:rPr>
        <w:t>.</w:t>
      </w:r>
    </w:p>
    <w:p w14:paraId="3A4C0593" w14:textId="77777777" w:rsidR="00733A11" w:rsidRPr="00904567" w:rsidRDefault="00733A11">
      <w:pPr>
        <w:tabs>
          <w:tab w:val="left" w:pos="2552"/>
        </w:tabs>
        <w:jc w:val="both"/>
        <w:rPr>
          <w:rFonts w:ascii="Calibri" w:hAnsi="Calibri" w:cs="Calibri"/>
        </w:rPr>
      </w:pPr>
      <w:r w:rsidRPr="00904567">
        <w:rPr>
          <w:rFonts w:ascii="Calibri" w:hAnsi="Calibri" w:cs="Calibri"/>
          <w:b/>
          <w:bCs/>
        </w:rPr>
        <w:t>1.</w:t>
      </w:r>
      <w:r w:rsidR="00F24892" w:rsidRPr="00904567">
        <w:rPr>
          <w:rFonts w:ascii="Calibri" w:hAnsi="Calibri" w:cs="Calibri"/>
          <w:b/>
          <w:bCs/>
        </w:rPr>
        <w:t>6</w:t>
      </w:r>
      <w:r w:rsidRPr="00904567">
        <w:rPr>
          <w:rFonts w:ascii="Calibri" w:hAnsi="Calibri" w:cs="Calibri"/>
          <w:b/>
          <w:bCs/>
        </w:rPr>
        <w:t xml:space="preserve"> –</w:t>
      </w:r>
      <w:r w:rsidRPr="00904567">
        <w:rPr>
          <w:rFonts w:ascii="Calibri" w:hAnsi="Calibri" w:cs="Calibri"/>
        </w:rPr>
        <w:t xml:space="preserve"> Todas as referências de tempo no Edital, no Aviso e durante a sessão pública observarão obrigatoriamente o horário de Brasília – DF.</w:t>
      </w:r>
    </w:p>
    <w:p w14:paraId="117EA38F" w14:textId="77777777" w:rsidR="00733A11" w:rsidRPr="00904567" w:rsidRDefault="00F24892">
      <w:pPr>
        <w:pStyle w:val="EspSubTitulo1Char"/>
        <w:tabs>
          <w:tab w:val="left" w:pos="2552"/>
        </w:tabs>
        <w:suppressAutoHyphens/>
        <w:spacing w:before="0" w:after="0"/>
        <w:rPr>
          <w:rFonts w:ascii="Calibri" w:hAnsi="Calibri" w:cs="Calibri"/>
          <w:sz w:val="24"/>
          <w:szCs w:val="24"/>
        </w:rPr>
      </w:pPr>
      <w:r w:rsidRPr="00904567">
        <w:rPr>
          <w:rFonts w:ascii="Calibri" w:hAnsi="Calibri" w:cs="Calibri"/>
          <w:b/>
          <w:bCs/>
          <w:sz w:val="24"/>
          <w:szCs w:val="24"/>
        </w:rPr>
        <w:t>1.7 –</w:t>
      </w:r>
      <w:r w:rsidRPr="00904567">
        <w:rPr>
          <w:rFonts w:ascii="Calibri" w:hAnsi="Calibri" w:cs="Calibri"/>
          <w:sz w:val="24"/>
          <w:szCs w:val="24"/>
        </w:rPr>
        <w:t xml:space="preserve"> </w:t>
      </w:r>
      <w:r w:rsidR="00733A11" w:rsidRPr="00904567">
        <w:rPr>
          <w:rFonts w:ascii="Calibri" w:hAnsi="Calibri" w:cs="Calibri"/>
          <w:sz w:val="24"/>
          <w:szCs w:val="24"/>
        </w:rPr>
        <w:t>Os documentos relacionados a seguir fazem parte integrante desta licitação:</w:t>
      </w:r>
    </w:p>
    <w:p w14:paraId="42555F8B" w14:textId="77777777" w:rsidR="00733A11" w:rsidRPr="00904567" w:rsidRDefault="00733A11">
      <w:pPr>
        <w:tabs>
          <w:tab w:val="left" w:pos="2552"/>
        </w:tabs>
        <w:jc w:val="both"/>
        <w:rPr>
          <w:rFonts w:ascii="Calibri" w:hAnsi="Calibri" w:cs="Calibri"/>
        </w:rPr>
      </w:pPr>
      <w:bookmarkStart w:id="1" w:name="_Hlk139029536"/>
      <w:r w:rsidRPr="00904567">
        <w:rPr>
          <w:rFonts w:ascii="Calibri" w:hAnsi="Calibri" w:cs="Calibri"/>
          <w:b/>
          <w:bCs/>
        </w:rPr>
        <w:t>Anexo I –</w:t>
      </w:r>
      <w:r w:rsidRPr="00904567">
        <w:rPr>
          <w:rFonts w:ascii="Calibri" w:hAnsi="Calibri" w:cs="Calibri"/>
        </w:rPr>
        <w:t xml:space="preserve"> </w:t>
      </w:r>
      <w:r w:rsidR="00DB1BD4" w:rsidRPr="00904567">
        <w:rPr>
          <w:rFonts w:ascii="Calibri" w:hAnsi="Calibri" w:cs="Calibri"/>
        </w:rPr>
        <w:t>Termo de Referência</w:t>
      </w:r>
      <w:r w:rsidRPr="00904567">
        <w:rPr>
          <w:rFonts w:ascii="Calibri" w:hAnsi="Calibri" w:cs="Calibri"/>
        </w:rPr>
        <w:t>;</w:t>
      </w:r>
    </w:p>
    <w:p w14:paraId="603F32FB" w14:textId="2AA77A03" w:rsidR="00DB1BD4" w:rsidRPr="00904567" w:rsidRDefault="00DB1BD4">
      <w:pPr>
        <w:tabs>
          <w:tab w:val="left" w:pos="2552"/>
        </w:tabs>
        <w:jc w:val="both"/>
        <w:rPr>
          <w:rFonts w:ascii="Calibri" w:hAnsi="Calibri" w:cs="Calibri"/>
        </w:rPr>
      </w:pPr>
      <w:r w:rsidRPr="00904567">
        <w:rPr>
          <w:rFonts w:ascii="Calibri" w:hAnsi="Calibri" w:cs="Calibri"/>
          <w:b/>
        </w:rPr>
        <w:t xml:space="preserve">Anexo II – </w:t>
      </w:r>
      <w:r w:rsidRPr="00904567">
        <w:rPr>
          <w:rFonts w:ascii="Calibri" w:hAnsi="Calibri" w:cs="Calibri"/>
        </w:rPr>
        <w:t>Quadro de Quantitativo(s) e Especificação(</w:t>
      </w:r>
      <w:proofErr w:type="spellStart"/>
      <w:r w:rsidRPr="00904567">
        <w:rPr>
          <w:rFonts w:ascii="Calibri" w:hAnsi="Calibri" w:cs="Calibri"/>
        </w:rPr>
        <w:t>ões</w:t>
      </w:r>
      <w:proofErr w:type="spellEnd"/>
      <w:proofErr w:type="gramStart"/>
      <w:r w:rsidRPr="00904567">
        <w:rPr>
          <w:rFonts w:ascii="Calibri" w:hAnsi="Calibri" w:cs="Calibri"/>
        </w:rPr>
        <w:t>) Mínima</w:t>
      </w:r>
      <w:proofErr w:type="gramEnd"/>
      <w:r w:rsidRPr="00904567">
        <w:rPr>
          <w:rFonts w:ascii="Calibri" w:hAnsi="Calibri" w:cs="Calibri"/>
        </w:rPr>
        <w:t>(s) do(s) Item(s);</w:t>
      </w:r>
    </w:p>
    <w:p w14:paraId="76008EAB" w14:textId="2364EF30" w:rsidR="00567C5D" w:rsidRPr="00904567" w:rsidRDefault="00567C5D">
      <w:pPr>
        <w:tabs>
          <w:tab w:val="left" w:pos="2552"/>
        </w:tabs>
        <w:jc w:val="both"/>
        <w:rPr>
          <w:rFonts w:ascii="Calibri" w:hAnsi="Calibri" w:cs="Calibri"/>
        </w:rPr>
      </w:pPr>
      <w:r w:rsidRPr="00904567">
        <w:rPr>
          <w:rFonts w:ascii="Calibri" w:hAnsi="Calibri" w:cs="Calibri"/>
          <w:b/>
          <w:bCs/>
        </w:rPr>
        <w:t>Anexo III –</w:t>
      </w:r>
      <w:r w:rsidRPr="00904567">
        <w:rPr>
          <w:rFonts w:ascii="Calibri" w:hAnsi="Calibri" w:cs="Calibri"/>
        </w:rPr>
        <w:t xml:space="preserve"> Estudo Técnico Preliminar (ETP);</w:t>
      </w:r>
    </w:p>
    <w:p w14:paraId="75CD4375" w14:textId="110AA34E" w:rsidR="00661F91" w:rsidRPr="00904567" w:rsidRDefault="00661F91" w:rsidP="00661F91">
      <w:pPr>
        <w:jc w:val="both"/>
        <w:rPr>
          <w:rFonts w:ascii="Calibri" w:hAnsi="Calibri" w:cs="Calibri"/>
        </w:rPr>
      </w:pPr>
      <w:r w:rsidRPr="00904567">
        <w:rPr>
          <w:rFonts w:ascii="Calibri" w:hAnsi="Calibri" w:cs="Calibri"/>
          <w:b/>
          <w:bCs/>
        </w:rPr>
        <w:t>Anexo I</w:t>
      </w:r>
      <w:r w:rsidR="00746E60" w:rsidRPr="00904567">
        <w:rPr>
          <w:rFonts w:ascii="Calibri" w:hAnsi="Calibri" w:cs="Calibri"/>
          <w:b/>
          <w:bCs/>
        </w:rPr>
        <w:t>V</w:t>
      </w:r>
      <w:r w:rsidRPr="00904567">
        <w:rPr>
          <w:rFonts w:ascii="Calibri" w:hAnsi="Calibri" w:cs="Calibri"/>
          <w:b/>
          <w:bCs/>
        </w:rPr>
        <w:t xml:space="preserve"> –</w:t>
      </w:r>
      <w:r w:rsidRPr="00904567">
        <w:rPr>
          <w:rFonts w:ascii="Calibri" w:hAnsi="Calibri" w:cs="Calibri"/>
        </w:rPr>
        <w:t xml:space="preserve"> Minuta da Ata de Registro de Preços;</w:t>
      </w:r>
    </w:p>
    <w:p w14:paraId="7393BF11" w14:textId="6027AB38" w:rsidR="00E116EA" w:rsidRPr="00904567" w:rsidRDefault="00E116EA">
      <w:pPr>
        <w:jc w:val="both"/>
        <w:rPr>
          <w:rFonts w:ascii="Calibri" w:hAnsi="Calibri" w:cs="Calibri"/>
        </w:rPr>
      </w:pPr>
      <w:r w:rsidRPr="00904567">
        <w:rPr>
          <w:rFonts w:ascii="Calibri" w:hAnsi="Calibri" w:cs="Calibri"/>
          <w:b/>
          <w:bCs/>
        </w:rPr>
        <w:t xml:space="preserve">Anexo </w:t>
      </w:r>
      <w:r w:rsidR="00567C5D" w:rsidRPr="00904567">
        <w:rPr>
          <w:rFonts w:ascii="Calibri" w:hAnsi="Calibri" w:cs="Calibri"/>
          <w:b/>
          <w:bCs/>
        </w:rPr>
        <w:t>V</w:t>
      </w:r>
      <w:r w:rsidRPr="00904567">
        <w:rPr>
          <w:rFonts w:ascii="Calibri" w:hAnsi="Calibri" w:cs="Calibri"/>
          <w:b/>
          <w:bCs/>
        </w:rPr>
        <w:t xml:space="preserve"> – </w:t>
      </w:r>
      <w:r w:rsidRPr="00904567">
        <w:rPr>
          <w:rFonts w:ascii="Calibri" w:hAnsi="Calibri" w:cs="Calibri"/>
          <w:bCs/>
        </w:rPr>
        <w:t>Minuta de Contrato;</w:t>
      </w:r>
    </w:p>
    <w:p w14:paraId="0615E0FF" w14:textId="6CE072E9" w:rsidR="00082D65" w:rsidRPr="00904567" w:rsidRDefault="00082D65">
      <w:pPr>
        <w:jc w:val="both"/>
        <w:rPr>
          <w:rFonts w:ascii="Calibri" w:hAnsi="Calibri" w:cs="Calibri"/>
        </w:rPr>
      </w:pPr>
      <w:r w:rsidRPr="00904567">
        <w:rPr>
          <w:rFonts w:ascii="Calibri" w:hAnsi="Calibri" w:cs="Calibri"/>
          <w:b/>
        </w:rPr>
        <w:t xml:space="preserve">Anexo </w:t>
      </w:r>
      <w:r w:rsidR="001836ED" w:rsidRPr="00904567">
        <w:rPr>
          <w:rFonts w:ascii="Calibri" w:hAnsi="Calibri" w:cs="Calibri"/>
          <w:b/>
        </w:rPr>
        <w:t>V</w:t>
      </w:r>
      <w:r w:rsidR="00746E60" w:rsidRPr="00904567">
        <w:rPr>
          <w:rFonts w:ascii="Calibri" w:hAnsi="Calibri" w:cs="Calibri"/>
          <w:b/>
        </w:rPr>
        <w:t>I</w:t>
      </w:r>
      <w:r w:rsidRPr="00904567">
        <w:rPr>
          <w:rFonts w:ascii="Calibri" w:hAnsi="Calibri" w:cs="Calibri"/>
          <w:b/>
        </w:rPr>
        <w:t xml:space="preserve"> –</w:t>
      </w:r>
      <w:r w:rsidRPr="00904567">
        <w:rPr>
          <w:rFonts w:ascii="Calibri" w:hAnsi="Calibri" w:cs="Calibri"/>
        </w:rPr>
        <w:t xml:space="preserve"> Modelo de Autorização de Fornecimento</w:t>
      </w:r>
      <w:r w:rsidR="00BB2DC6" w:rsidRPr="00904567">
        <w:rPr>
          <w:rFonts w:ascii="Calibri" w:hAnsi="Calibri" w:cs="Calibri"/>
        </w:rPr>
        <w:t>/Ordem de Serviço</w:t>
      </w:r>
      <w:r w:rsidRPr="00904567">
        <w:rPr>
          <w:rFonts w:ascii="Calibri" w:hAnsi="Calibri" w:cs="Calibri"/>
        </w:rPr>
        <w:t>;</w:t>
      </w:r>
    </w:p>
    <w:p w14:paraId="106546D2" w14:textId="79A5403D" w:rsidR="005000E4" w:rsidRPr="00904567" w:rsidRDefault="005000E4" w:rsidP="007D78C9">
      <w:pPr>
        <w:widowControl w:val="0"/>
        <w:jc w:val="both"/>
        <w:rPr>
          <w:rFonts w:ascii="Calibri" w:hAnsi="Calibri" w:cs="Calibri"/>
        </w:rPr>
      </w:pPr>
      <w:r w:rsidRPr="00904567">
        <w:rPr>
          <w:rFonts w:ascii="Calibri" w:hAnsi="Calibri" w:cs="Calibri"/>
          <w:b/>
        </w:rPr>
        <w:t xml:space="preserve">Anexo </w:t>
      </w:r>
      <w:r w:rsidR="001836ED" w:rsidRPr="00904567">
        <w:rPr>
          <w:rFonts w:ascii="Calibri" w:hAnsi="Calibri" w:cs="Calibri"/>
          <w:b/>
        </w:rPr>
        <w:t>V</w:t>
      </w:r>
      <w:r w:rsidR="00567C5D" w:rsidRPr="00904567">
        <w:rPr>
          <w:rFonts w:ascii="Calibri" w:hAnsi="Calibri" w:cs="Calibri"/>
          <w:b/>
        </w:rPr>
        <w:t>I</w:t>
      </w:r>
      <w:r w:rsidR="00746E60" w:rsidRPr="00904567">
        <w:rPr>
          <w:rFonts w:ascii="Calibri" w:hAnsi="Calibri" w:cs="Calibri"/>
          <w:b/>
        </w:rPr>
        <w:t>I</w:t>
      </w:r>
      <w:r w:rsidRPr="00904567">
        <w:rPr>
          <w:rFonts w:ascii="Calibri" w:hAnsi="Calibri" w:cs="Calibri"/>
          <w:b/>
        </w:rPr>
        <w:t xml:space="preserve"> –</w:t>
      </w:r>
      <w:r w:rsidRPr="00904567">
        <w:rPr>
          <w:rFonts w:ascii="Calibri" w:hAnsi="Calibri" w:cs="Calibri"/>
        </w:rPr>
        <w:t xml:space="preserve"> Informações da empresa vencedora para contratação</w:t>
      </w:r>
    </w:p>
    <w:bookmarkEnd w:id="1"/>
    <w:p w14:paraId="185A91E6" w14:textId="77777777" w:rsidR="00B44A55" w:rsidRPr="00904567" w:rsidRDefault="00B44A55" w:rsidP="007D78C9">
      <w:pPr>
        <w:widowControl w:val="0"/>
        <w:tabs>
          <w:tab w:val="left" w:pos="2552"/>
        </w:tabs>
        <w:jc w:val="both"/>
        <w:rPr>
          <w:rFonts w:ascii="Calibri" w:hAnsi="Calibri" w:cs="Calibri"/>
          <w:b/>
          <w:sz w:val="12"/>
          <w:szCs w:val="12"/>
        </w:rPr>
      </w:pPr>
    </w:p>
    <w:p w14:paraId="659BF374" w14:textId="77777777" w:rsidR="00733A11" w:rsidRPr="00904567" w:rsidRDefault="00733A11" w:rsidP="005C7109">
      <w:pPr>
        <w:rPr>
          <w:rFonts w:ascii="Calibri" w:hAnsi="Calibri" w:cs="Calibri"/>
          <w:b/>
        </w:rPr>
      </w:pPr>
      <w:r w:rsidRPr="00904567">
        <w:rPr>
          <w:rFonts w:ascii="Calibri" w:hAnsi="Calibri" w:cs="Calibri"/>
          <w:b/>
        </w:rPr>
        <w:t>2 – DA LICITAÇÃO</w:t>
      </w:r>
    </w:p>
    <w:p w14:paraId="6B9ABC1E" w14:textId="77777777" w:rsidR="00661F91" w:rsidRPr="00904567" w:rsidRDefault="00661F91" w:rsidP="00661F91">
      <w:pPr>
        <w:widowControl w:val="0"/>
        <w:tabs>
          <w:tab w:val="left" w:pos="2552"/>
        </w:tabs>
        <w:jc w:val="both"/>
        <w:rPr>
          <w:rFonts w:ascii="Calibri" w:hAnsi="Calibri" w:cs="Calibri"/>
        </w:rPr>
      </w:pPr>
      <w:r w:rsidRPr="00904567">
        <w:rPr>
          <w:rFonts w:ascii="Calibri" w:hAnsi="Calibri" w:cs="Calibri"/>
          <w:b/>
          <w:bCs/>
        </w:rPr>
        <w:t>2.1 –</w:t>
      </w:r>
      <w:r w:rsidRPr="00904567">
        <w:rPr>
          <w:rFonts w:ascii="Calibri" w:hAnsi="Calibri" w:cs="Calibri"/>
        </w:rPr>
        <w:t xml:space="preserve"> A presente licitação destina-se a selecionar proposta(s) objetivando o </w:t>
      </w:r>
      <w:r w:rsidRPr="00904567">
        <w:rPr>
          <w:rFonts w:ascii="Calibri" w:hAnsi="Calibri" w:cs="Calibri"/>
          <w:b/>
          <w:bCs/>
        </w:rPr>
        <w:t>REGISTRO DE PREÇOS</w:t>
      </w:r>
      <w:r w:rsidRPr="00904567">
        <w:rPr>
          <w:rFonts w:ascii="Calibri" w:hAnsi="Calibri" w:cs="Calibri"/>
        </w:rPr>
        <w:t xml:space="preserve"> para futura e eventual </w:t>
      </w:r>
      <w:r w:rsidRPr="00904567">
        <w:rPr>
          <w:rFonts w:ascii="Calibri" w:hAnsi="Calibri" w:cs="Calibri"/>
          <w:bCs/>
        </w:rPr>
        <w:t>aquisição/contratação,</w:t>
      </w:r>
      <w:r w:rsidRPr="00904567">
        <w:rPr>
          <w:rFonts w:ascii="Calibri" w:hAnsi="Calibri" w:cs="Calibri"/>
        </w:rPr>
        <w:t xml:space="preserve"> conforme Anexo I e Anexo II deste edital.</w:t>
      </w:r>
    </w:p>
    <w:p w14:paraId="2A2FC8C8" w14:textId="77777777" w:rsidR="00661F91" w:rsidRPr="00904567" w:rsidRDefault="00661F91" w:rsidP="00661F91">
      <w:pPr>
        <w:widowControl w:val="0"/>
        <w:ind w:firstLine="142"/>
        <w:jc w:val="both"/>
        <w:rPr>
          <w:rFonts w:ascii="Calibri" w:hAnsi="Calibri" w:cs="Calibri"/>
          <w:lang w:val="pt-PT"/>
        </w:rPr>
      </w:pPr>
      <w:r w:rsidRPr="00904567">
        <w:rPr>
          <w:rFonts w:ascii="Calibri" w:hAnsi="Calibri" w:cs="Calibri"/>
          <w:b/>
          <w:bCs/>
        </w:rPr>
        <w:t>2.1.1 –</w:t>
      </w:r>
      <w:r w:rsidRPr="00904567">
        <w:rPr>
          <w:rFonts w:ascii="Calibri" w:hAnsi="Calibri" w:cs="Calibri"/>
        </w:rPr>
        <w:t xml:space="preserve"> </w:t>
      </w:r>
      <w:r w:rsidRPr="00904567">
        <w:rPr>
          <w:rFonts w:ascii="Calibri" w:hAnsi="Calibri" w:cs="Calibri"/>
          <w:lang w:val="pt-PT"/>
        </w:rPr>
        <w:t xml:space="preserve">As quantidades licitadas e informadas no Anexo II são </w:t>
      </w:r>
      <w:r w:rsidRPr="00904567">
        <w:rPr>
          <w:rFonts w:ascii="Calibri" w:hAnsi="Calibri" w:cs="Calibri"/>
          <w:b/>
          <w:bCs/>
          <w:lang w:val="pt-PT"/>
        </w:rPr>
        <w:t>estimativas</w:t>
      </w:r>
      <w:r w:rsidRPr="00904567">
        <w:rPr>
          <w:rFonts w:ascii="Calibri" w:hAnsi="Calibri" w:cs="Calibri"/>
          <w:lang w:val="pt-PT"/>
        </w:rPr>
        <w:t>, podendo a contratante requisitar conforme a efetiva necessidade, respeitando-se os limites estabelecidos pela legislação.</w:t>
      </w:r>
    </w:p>
    <w:p w14:paraId="2A527724" w14:textId="77777777" w:rsidR="006E3CF5" w:rsidRPr="00904567" w:rsidRDefault="006E3CF5" w:rsidP="006E3CF5">
      <w:pPr>
        <w:pStyle w:val="EspSubTitulo1Char"/>
        <w:suppressAutoHyphens/>
        <w:spacing w:before="0" w:after="0"/>
        <w:rPr>
          <w:rFonts w:ascii="Calibri" w:hAnsi="Calibri" w:cs="Calibri"/>
          <w:sz w:val="24"/>
          <w:szCs w:val="24"/>
        </w:rPr>
      </w:pPr>
      <w:r w:rsidRPr="00904567">
        <w:rPr>
          <w:rFonts w:ascii="Calibri" w:hAnsi="Calibri" w:cs="Calibri"/>
          <w:b/>
          <w:sz w:val="24"/>
          <w:szCs w:val="24"/>
        </w:rPr>
        <w:t>2.2 –</w:t>
      </w:r>
      <w:r w:rsidRPr="00904567">
        <w:rPr>
          <w:rFonts w:ascii="Calibri" w:hAnsi="Calibri" w:cs="Calibri"/>
          <w:sz w:val="24"/>
          <w:szCs w:val="24"/>
        </w:rPr>
        <w:t xml:space="preserve"> Do Convênio ICMS nº 26/03 </w:t>
      </w:r>
    </w:p>
    <w:p w14:paraId="38B15DF8" w14:textId="77777777" w:rsidR="006E3CF5" w:rsidRPr="00904567" w:rsidRDefault="006E3CF5" w:rsidP="000A4CFB">
      <w:pPr>
        <w:pStyle w:val="Corpodetexto"/>
        <w:ind w:firstLine="142"/>
        <w:rPr>
          <w:rFonts w:ascii="Calibri" w:hAnsi="Calibri" w:cs="Calibri"/>
          <w:szCs w:val="24"/>
        </w:rPr>
      </w:pPr>
      <w:r w:rsidRPr="00904567">
        <w:rPr>
          <w:rFonts w:ascii="Calibri" w:hAnsi="Calibri" w:cs="Calibri"/>
          <w:b/>
          <w:szCs w:val="24"/>
        </w:rPr>
        <w:t>2.2.1 –</w:t>
      </w:r>
      <w:r w:rsidRPr="00904567">
        <w:rPr>
          <w:rFonts w:ascii="Calibri" w:hAnsi="Calibri" w:cs="Calibri"/>
          <w:szCs w:val="24"/>
        </w:rPr>
        <w:t xml:space="preserve"> </w:t>
      </w:r>
      <w:r w:rsidRPr="00904567">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sidRPr="00904567">
        <w:rPr>
          <w:rFonts w:ascii="Calibri" w:hAnsi="Calibri" w:cs="Calibri"/>
          <w:bCs/>
          <w:szCs w:val="24"/>
        </w:rPr>
        <w:t>áu</w:t>
      </w:r>
      <w:r w:rsidRPr="00904567">
        <w:rPr>
          <w:rFonts w:ascii="Calibri" w:hAnsi="Calibri" w:cs="Calibri"/>
          <w:bCs/>
          <w:szCs w:val="24"/>
        </w:rPr>
        <w:t>sula Primeira do Convênio CONFAZ nº</w:t>
      </w:r>
      <w:r w:rsidR="00100316" w:rsidRPr="00904567">
        <w:rPr>
          <w:rFonts w:ascii="Calibri" w:hAnsi="Calibri" w:cs="Calibri"/>
          <w:bCs/>
          <w:szCs w:val="24"/>
        </w:rPr>
        <w:t xml:space="preserve"> </w:t>
      </w:r>
      <w:r w:rsidRPr="00904567">
        <w:rPr>
          <w:rFonts w:ascii="Calibri" w:hAnsi="Calibri" w:cs="Calibri"/>
          <w:bCs/>
          <w:szCs w:val="24"/>
        </w:rPr>
        <w:t xml:space="preserve">26/2003, ficando </w:t>
      </w:r>
      <w:r w:rsidRPr="00904567">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904567" w:rsidRDefault="006E3CF5" w:rsidP="000A4CFB">
      <w:pPr>
        <w:pStyle w:val="Corpodetexto"/>
        <w:ind w:firstLine="142"/>
        <w:rPr>
          <w:rFonts w:ascii="Calibri" w:hAnsi="Calibri" w:cs="Calibri"/>
          <w:szCs w:val="24"/>
        </w:rPr>
      </w:pPr>
      <w:r w:rsidRPr="00904567">
        <w:rPr>
          <w:rFonts w:ascii="Calibri" w:hAnsi="Calibri" w:cs="Calibri"/>
          <w:b/>
          <w:szCs w:val="24"/>
        </w:rPr>
        <w:t>2.2.2 -</w:t>
      </w:r>
      <w:r w:rsidRPr="00904567">
        <w:rPr>
          <w:rFonts w:ascii="Calibri" w:hAnsi="Calibri" w:cs="Calibri"/>
          <w:szCs w:val="24"/>
        </w:rPr>
        <w:t xml:space="preserve"> Nos termos do Convênio ICMS 26/03, por se tratar de operação interna relativa à aquisição de bens, </w:t>
      </w:r>
      <w:r w:rsidRPr="00904567">
        <w:rPr>
          <w:rFonts w:ascii="Calibri" w:hAnsi="Calibri" w:cs="Calibri"/>
          <w:szCs w:val="24"/>
          <w:u w:val="single"/>
        </w:rPr>
        <w:t>as licitantes beneficiadas com a respectiva isenção fiscal devem apresentar as suas propostas de preços já com o valor líquido</w:t>
      </w:r>
      <w:r w:rsidRPr="00904567">
        <w:rPr>
          <w:rFonts w:ascii="Calibri" w:hAnsi="Calibri" w:cs="Calibri"/>
          <w:szCs w:val="24"/>
        </w:rPr>
        <w:t>, ou seja, sem a carga tributária do ICMS.</w:t>
      </w:r>
    </w:p>
    <w:p w14:paraId="40EC7C2B" w14:textId="77777777" w:rsidR="006E3CF5" w:rsidRPr="00904567" w:rsidRDefault="006E3CF5" w:rsidP="000A4CFB">
      <w:pPr>
        <w:pStyle w:val="BodyText22"/>
        <w:suppressAutoHyphens/>
        <w:ind w:firstLine="142"/>
        <w:rPr>
          <w:rStyle w:val="Forte"/>
          <w:rFonts w:ascii="Calibri" w:hAnsi="Calibri" w:cs="Calibri"/>
          <w:b w:val="0"/>
          <w:bCs w:val="0"/>
          <w:szCs w:val="24"/>
        </w:rPr>
      </w:pPr>
      <w:r w:rsidRPr="00904567">
        <w:rPr>
          <w:rStyle w:val="Forte"/>
          <w:rFonts w:ascii="Calibri" w:hAnsi="Calibri" w:cs="Calibri"/>
          <w:bCs w:val="0"/>
          <w:szCs w:val="24"/>
        </w:rPr>
        <w:t>2.2.3 -</w:t>
      </w:r>
      <w:r w:rsidRPr="00904567">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904567" w:rsidRDefault="006E3CF5" w:rsidP="000A4CFB">
      <w:pPr>
        <w:pStyle w:val="Corpodetexto31"/>
        <w:ind w:firstLine="142"/>
        <w:rPr>
          <w:rFonts w:ascii="Calibri" w:hAnsi="Calibri" w:cs="Calibri"/>
          <w:color w:val="auto"/>
          <w:szCs w:val="24"/>
        </w:rPr>
      </w:pPr>
      <w:r w:rsidRPr="00904567">
        <w:rPr>
          <w:rStyle w:val="Forte"/>
          <w:rFonts w:ascii="Calibri" w:hAnsi="Calibri" w:cs="Calibri"/>
          <w:bCs w:val="0"/>
          <w:color w:val="auto"/>
          <w:szCs w:val="24"/>
        </w:rPr>
        <w:t>2.2.4 -</w:t>
      </w:r>
      <w:r w:rsidRPr="00904567">
        <w:rPr>
          <w:rFonts w:ascii="Calibri" w:hAnsi="Calibri" w:cs="Calibri"/>
          <w:color w:val="auto"/>
          <w:szCs w:val="24"/>
        </w:rPr>
        <w:t xml:space="preserve"> A isenção supracitada não se aplica a licitante vencedora, quando:</w:t>
      </w:r>
    </w:p>
    <w:p w14:paraId="63CC97EB" w14:textId="2829FBF0" w:rsidR="006E3CF5" w:rsidRPr="00904567" w:rsidRDefault="006E3CF5" w:rsidP="006E3CF5">
      <w:pPr>
        <w:pStyle w:val="Corpodetexto31"/>
        <w:rPr>
          <w:rFonts w:ascii="Calibri" w:hAnsi="Calibri" w:cs="Calibri"/>
          <w:color w:val="auto"/>
          <w:szCs w:val="24"/>
        </w:rPr>
      </w:pPr>
      <w:r w:rsidRPr="00904567">
        <w:rPr>
          <w:rFonts w:ascii="Calibri" w:hAnsi="Calibri" w:cs="Calibri"/>
          <w:color w:val="auto"/>
          <w:szCs w:val="24"/>
        </w:rPr>
        <w:t xml:space="preserve">a) dispensa de licitação nos termos do art. </w:t>
      </w:r>
      <w:r w:rsidR="00B034D3" w:rsidRPr="00904567">
        <w:rPr>
          <w:rFonts w:ascii="Calibri" w:hAnsi="Calibri" w:cs="Calibri"/>
          <w:color w:val="auto"/>
          <w:szCs w:val="24"/>
        </w:rPr>
        <w:t>75</w:t>
      </w:r>
      <w:r w:rsidRPr="00904567">
        <w:rPr>
          <w:rFonts w:ascii="Calibri" w:hAnsi="Calibri" w:cs="Calibri"/>
          <w:color w:val="auto"/>
          <w:szCs w:val="24"/>
        </w:rPr>
        <w:t xml:space="preserve">, inciso II, da Lei Federal nº </w:t>
      </w:r>
      <w:r w:rsidR="00B034D3" w:rsidRPr="00904567">
        <w:rPr>
          <w:rFonts w:ascii="Calibri" w:hAnsi="Calibri" w:cs="Calibri"/>
          <w:color w:val="auto"/>
          <w:szCs w:val="24"/>
        </w:rPr>
        <w:t>14.133/2021</w:t>
      </w:r>
      <w:r w:rsidRPr="00904567">
        <w:rPr>
          <w:rFonts w:ascii="Calibri" w:hAnsi="Calibri" w:cs="Calibri"/>
          <w:color w:val="auto"/>
          <w:szCs w:val="24"/>
        </w:rPr>
        <w:t>;</w:t>
      </w:r>
    </w:p>
    <w:p w14:paraId="3AECEB76" w14:textId="77777777" w:rsidR="006E3CF5" w:rsidRPr="00904567" w:rsidRDefault="006E3CF5" w:rsidP="006E3CF5">
      <w:pPr>
        <w:pStyle w:val="Corpodetexto31"/>
        <w:rPr>
          <w:rFonts w:ascii="Calibri" w:hAnsi="Calibri" w:cs="Calibri"/>
          <w:color w:val="auto"/>
          <w:szCs w:val="24"/>
        </w:rPr>
      </w:pPr>
      <w:r w:rsidRPr="00904567">
        <w:rPr>
          <w:rFonts w:ascii="Calibri" w:hAnsi="Calibri" w:cs="Calibri"/>
          <w:color w:val="auto"/>
          <w:szCs w:val="24"/>
        </w:rPr>
        <w:t>b) saída promovida por contribuinte enquadrado no simples nacional;</w:t>
      </w:r>
    </w:p>
    <w:p w14:paraId="2E11E695" w14:textId="77777777" w:rsidR="006E3CF5" w:rsidRPr="00904567" w:rsidRDefault="006E3CF5" w:rsidP="006E3CF5">
      <w:pPr>
        <w:pStyle w:val="Corpodetexto31"/>
        <w:rPr>
          <w:rFonts w:ascii="Calibri" w:hAnsi="Calibri" w:cs="Calibri"/>
          <w:color w:val="auto"/>
          <w:szCs w:val="24"/>
        </w:rPr>
      </w:pPr>
      <w:r w:rsidRPr="00904567">
        <w:rPr>
          <w:rFonts w:ascii="Calibri" w:hAnsi="Calibri" w:cs="Calibri"/>
          <w:color w:val="auto"/>
          <w:szCs w:val="24"/>
        </w:rPr>
        <w:t>c) saída de bens ou mercadorias sujeitas ao regime de substituição tributária;</w:t>
      </w:r>
    </w:p>
    <w:p w14:paraId="7FC7BE5D" w14:textId="77777777" w:rsidR="00733A11" w:rsidRPr="00904567" w:rsidRDefault="006E3CF5" w:rsidP="006E3CF5">
      <w:pPr>
        <w:tabs>
          <w:tab w:val="left" w:pos="2552"/>
        </w:tabs>
        <w:jc w:val="both"/>
        <w:rPr>
          <w:rFonts w:ascii="Calibri" w:hAnsi="Calibri" w:cs="Calibri"/>
          <w:szCs w:val="18"/>
        </w:rPr>
      </w:pPr>
      <w:r w:rsidRPr="00904567">
        <w:rPr>
          <w:rStyle w:val="Forte"/>
          <w:rFonts w:ascii="Calibri" w:hAnsi="Calibri" w:cs="Calibri"/>
          <w:bCs w:val="0"/>
        </w:rPr>
        <w:t xml:space="preserve">2.2.5 </w:t>
      </w:r>
      <w:r w:rsidRPr="00904567">
        <w:rPr>
          <w:rFonts w:ascii="Calibri" w:hAnsi="Calibri" w:cs="Calibri"/>
        </w:rPr>
        <w:t xml:space="preserve">– </w:t>
      </w:r>
      <w:r w:rsidRPr="00904567">
        <w:rPr>
          <w:rFonts w:ascii="Calibri" w:hAnsi="Calibri" w:cs="Calibri"/>
          <w:bCs/>
        </w:rPr>
        <w:t xml:space="preserve">Eventuais dúvidas quanto ao benefício citado podem ser dirimidas junto </w:t>
      </w:r>
      <w:r w:rsidR="00BD4D7C" w:rsidRPr="00904567">
        <w:rPr>
          <w:rFonts w:ascii="Calibri" w:hAnsi="Calibri" w:cs="Calibri"/>
          <w:bCs/>
        </w:rPr>
        <w:t xml:space="preserve">à </w:t>
      </w:r>
      <w:r w:rsidRPr="00904567">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904567">
          <w:rPr>
            <w:rStyle w:val="Hyperlink"/>
            <w:rFonts w:ascii="Calibri" w:hAnsi="Calibri" w:cs="Calibri"/>
          </w:rPr>
          <w:t>www.sef.sc.gov.br</w:t>
        </w:r>
      </w:hyperlink>
      <w:r w:rsidR="00E025BA" w:rsidRPr="00904567">
        <w:rPr>
          <w:rFonts w:ascii="Calibri" w:hAnsi="Calibri" w:cs="Calibri"/>
        </w:rPr>
        <w:t>;</w:t>
      </w:r>
    </w:p>
    <w:p w14:paraId="2CDEE6A1" w14:textId="77777777" w:rsidR="00733A11" w:rsidRPr="00904567" w:rsidRDefault="00733A11">
      <w:pPr>
        <w:tabs>
          <w:tab w:val="left" w:pos="2552"/>
        </w:tabs>
        <w:jc w:val="both"/>
        <w:rPr>
          <w:rFonts w:ascii="Calibri" w:hAnsi="Calibri" w:cs="Calibri"/>
        </w:rPr>
      </w:pPr>
      <w:r w:rsidRPr="00904567">
        <w:rPr>
          <w:rFonts w:ascii="Calibri" w:hAnsi="Calibri" w:cs="Calibri"/>
          <w:b/>
          <w:bCs/>
        </w:rPr>
        <w:t xml:space="preserve">2.3 – </w:t>
      </w:r>
      <w:r w:rsidRPr="00904567">
        <w:rPr>
          <w:rFonts w:ascii="Calibri" w:hAnsi="Calibri" w:cs="Calibri"/>
        </w:rPr>
        <w:t>Da Execução da Licitação</w:t>
      </w:r>
    </w:p>
    <w:p w14:paraId="7E42773D" w14:textId="77777777" w:rsidR="007C57D4" w:rsidRPr="00904567" w:rsidRDefault="007C57D4" w:rsidP="000A4CFB">
      <w:pPr>
        <w:tabs>
          <w:tab w:val="left" w:pos="2552"/>
        </w:tabs>
        <w:ind w:firstLine="142"/>
        <w:jc w:val="both"/>
        <w:rPr>
          <w:rFonts w:ascii="Calibri" w:hAnsi="Calibri" w:cs="Calibri"/>
        </w:rPr>
      </w:pPr>
      <w:r w:rsidRPr="00904567">
        <w:rPr>
          <w:rFonts w:ascii="Calibri" w:hAnsi="Calibri" w:cs="Calibri"/>
          <w:b/>
          <w:bCs/>
        </w:rPr>
        <w:t>2.3.1 –</w:t>
      </w:r>
      <w:r w:rsidRPr="00904567">
        <w:rPr>
          <w:rFonts w:ascii="Calibri" w:hAnsi="Calibri" w:cs="Calibri"/>
        </w:rPr>
        <w:t xml:space="preserve"> </w:t>
      </w:r>
      <w:r w:rsidR="00733A11" w:rsidRPr="00904567">
        <w:rPr>
          <w:rFonts w:ascii="Calibri" w:hAnsi="Calibri" w:cs="Calibri"/>
        </w:rPr>
        <w:t xml:space="preserve">O processamento da licitação </w:t>
      </w:r>
      <w:r w:rsidRPr="00904567">
        <w:rPr>
          <w:rFonts w:ascii="Calibri" w:hAnsi="Calibri" w:cs="Calibri"/>
        </w:rPr>
        <w:t>será pela</w:t>
      </w:r>
      <w:r w:rsidR="00733A11" w:rsidRPr="00904567">
        <w:rPr>
          <w:rFonts w:ascii="Calibri" w:hAnsi="Calibri" w:cs="Calibri"/>
        </w:rPr>
        <w:t xml:space="preserve"> </w:t>
      </w:r>
      <w:proofErr w:type="spellStart"/>
      <w:r w:rsidR="004868DD" w:rsidRPr="00904567">
        <w:rPr>
          <w:rFonts w:ascii="Calibri" w:hAnsi="Calibri" w:cs="Calibri"/>
        </w:rPr>
        <w:t>Udesc</w:t>
      </w:r>
      <w:proofErr w:type="spellEnd"/>
      <w:r w:rsidRPr="00904567">
        <w:rPr>
          <w:rFonts w:ascii="Calibri" w:hAnsi="Calibri" w:cs="Calibri"/>
        </w:rPr>
        <w:t xml:space="preserve"> </w:t>
      </w:r>
      <w:r w:rsidR="00733A11" w:rsidRPr="00904567">
        <w:rPr>
          <w:rFonts w:ascii="Calibri" w:hAnsi="Calibri" w:cs="Calibri"/>
        </w:rPr>
        <w:t xml:space="preserve">na qualidade de </w:t>
      </w:r>
      <w:r w:rsidR="00500E5A" w:rsidRPr="00904567">
        <w:rPr>
          <w:rFonts w:ascii="Calibri" w:hAnsi="Calibri" w:cs="Calibri"/>
        </w:rPr>
        <w:t>Órgão Gerenciador</w:t>
      </w:r>
      <w:r w:rsidR="00733A11" w:rsidRPr="00904567">
        <w:rPr>
          <w:rFonts w:ascii="Calibri" w:hAnsi="Calibri" w:cs="Calibri"/>
        </w:rPr>
        <w:t xml:space="preserve">, destinando-se o objeto licitado a atender as necessidades </w:t>
      </w:r>
      <w:r w:rsidR="004415A7" w:rsidRPr="00904567">
        <w:rPr>
          <w:rFonts w:ascii="Calibri" w:hAnsi="Calibri" w:cs="Calibri"/>
          <w:bCs/>
        </w:rPr>
        <w:t xml:space="preserve">da </w:t>
      </w:r>
      <w:r w:rsidR="004868DD" w:rsidRPr="00904567">
        <w:rPr>
          <w:rFonts w:ascii="Calibri" w:hAnsi="Calibri" w:cs="Calibri"/>
          <w:bCs/>
        </w:rPr>
        <w:t>Universidade</w:t>
      </w:r>
      <w:r w:rsidR="00733A11" w:rsidRPr="00904567">
        <w:rPr>
          <w:rFonts w:ascii="Calibri" w:hAnsi="Calibri" w:cs="Calibri"/>
        </w:rPr>
        <w:t>.</w:t>
      </w:r>
    </w:p>
    <w:p w14:paraId="04E3751A" w14:textId="77777777" w:rsidR="00562F8F" w:rsidRPr="00904567" w:rsidRDefault="00562F8F" w:rsidP="00562F8F">
      <w:pPr>
        <w:jc w:val="both"/>
        <w:rPr>
          <w:rFonts w:ascii="Calibri" w:hAnsi="Calibri" w:cs="Calibri"/>
          <w:bCs/>
          <w:color w:val="000000"/>
        </w:rPr>
      </w:pPr>
      <w:bookmarkStart w:id="2" w:name="_Hlk92890624"/>
      <w:r w:rsidRPr="00904567">
        <w:rPr>
          <w:rFonts w:ascii="Calibri" w:hAnsi="Calibri" w:cs="Calibri"/>
          <w:b/>
          <w:bCs/>
        </w:rPr>
        <w:t>2.4</w:t>
      </w:r>
      <w:r w:rsidRPr="00904567">
        <w:rPr>
          <w:rFonts w:ascii="Calibri" w:hAnsi="Calibri" w:cs="Calibri"/>
          <w:bCs/>
          <w:color w:val="000000"/>
        </w:rPr>
        <w:t xml:space="preserve"> Da Lei Geral   de   Proteção   de   Dados   -   LGPD, as partes devem acordar o seguinte:</w:t>
      </w:r>
    </w:p>
    <w:p w14:paraId="25101102" w14:textId="77777777" w:rsidR="00562F8F" w:rsidRPr="00904567" w:rsidRDefault="00562F8F" w:rsidP="00562F8F">
      <w:pPr>
        <w:jc w:val="both"/>
        <w:rPr>
          <w:rFonts w:ascii="Calibri" w:hAnsi="Calibri" w:cs="Calibri"/>
          <w:bCs/>
          <w:color w:val="000000"/>
        </w:rPr>
      </w:pPr>
      <w:r w:rsidRPr="00904567">
        <w:rPr>
          <w:rFonts w:ascii="Calibri" w:hAnsi="Calibri" w:cs="Calibri"/>
          <w:b/>
          <w:color w:val="000000"/>
        </w:rPr>
        <w:t>I  –</w:t>
      </w:r>
      <w:r w:rsidRPr="00904567">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904567" w:rsidRDefault="00562F8F" w:rsidP="00562F8F">
      <w:pPr>
        <w:jc w:val="both"/>
        <w:rPr>
          <w:rFonts w:ascii="Calibri" w:hAnsi="Calibri" w:cs="Calibri"/>
          <w:bCs/>
          <w:color w:val="000000"/>
        </w:rPr>
      </w:pPr>
      <w:r w:rsidRPr="00904567">
        <w:rPr>
          <w:rFonts w:ascii="Calibri" w:hAnsi="Calibri" w:cs="Calibri"/>
          <w:b/>
          <w:color w:val="000000"/>
        </w:rPr>
        <w:t>II    –</w:t>
      </w:r>
      <w:r w:rsidRPr="00904567">
        <w:rPr>
          <w:rFonts w:ascii="Calibri" w:hAnsi="Calibri" w:cs="Calibri"/>
          <w:bCs/>
          <w:color w:val="000000"/>
        </w:rPr>
        <w:t xml:space="preserve">    A    UDESC    e    a    licitante    vencedora    se comprometem no sentido de que somente poderão </w:t>
      </w:r>
      <w:proofErr w:type="gramStart"/>
      <w:r w:rsidRPr="00904567">
        <w:rPr>
          <w:rFonts w:ascii="Calibri" w:hAnsi="Calibri" w:cs="Calibri"/>
          <w:bCs/>
          <w:color w:val="000000"/>
        </w:rPr>
        <w:t>tratar  dados</w:t>
      </w:r>
      <w:proofErr w:type="gramEnd"/>
      <w:r w:rsidRPr="00904567">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904567" w:rsidRDefault="00562F8F" w:rsidP="00562F8F">
      <w:pPr>
        <w:jc w:val="both"/>
        <w:rPr>
          <w:rFonts w:ascii="Calibri" w:hAnsi="Calibri" w:cs="Calibri"/>
          <w:bCs/>
          <w:color w:val="000000"/>
        </w:rPr>
      </w:pPr>
      <w:r w:rsidRPr="00904567">
        <w:rPr>
          <w:rFonts w:ascii="Calibri" w:hAnsi="Calibri" w:cs="Calibri"/>
          <w:b/>
          <w:color w:val="000000"/>
        </w:rPr>
        <w:t xml:space="preserve">III – </w:t>
      </w:r>
      <w:r w:rsidRPr="00904567">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904567" w:rsidRDefault="00562F8F" w:rsidP="00562F8F">
      <w:pPr>
        <w:jc w:val="both"/>
        <w:rPr>
          <w:rFonts w:ascii="Calibri" w:hAnsi="Calibri" w:cs="Calibri"/>
          <w:bCs/>
          <w:color w:val="000000"/>
        </w:rPr>
      </w:pPr>
      <w:r w:rsidRPr="00904567">
        <w:rPr>
          <w:rFonts w:ascii="Calibri" w:hAnsi="Calibri" w:cs="Calibri"/>
          <w:b/>
          <w:color w:val="000000"/>
        </w:rPr>
        <w:t>IV -</w:t>
      </w:r>
      <w:r w:rsidRPr="00904567">
        <w:rPr>
          <w:rFonts w:ascii="Calibri" w:hAnsi="Calibri" w:cs="Calibri"/>
          <w:bCs/>
          <w:color w:val="000000"/>
        </w:rPr>
        <w:t xml:space="preserve"> A UDESC e a licitante vencedora ficam obrigadas </w:t>
      </w:r>
      <w:proofErr w:type="gramStart"/>
      <w:r w:rsidRPr="00904567">
        <w:rPr>
          <w:rFonts w:ascii="Calibri" w:hAnsi="Calibri" w:cs="Calibri"/>
          <w:bCs/>
          <w:color w:val="000000"/>
        </w:rPr>
        <w:t>a  denunciar</w:t>
      </w:r>
      <w:proofErr w:type="gramEnd"/>
      <w:r w:rsidRPr="00904567">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904567" w:rsidRDefault="00562F8F" w:rsidP="00562F8F">
      <w:pPr>
        <w:tabs>
          <w:tab w:val="left" w:pos="2552"/>
        </w:tabs>
        <w:jc w:val="both"/>
        <w:rPr>
          <w:rFonts w:ascii="Calibri" w:hAnsi="Calibri" w:cs="Calibri"/>
        </w:rPr>
      </w:pPr>
      <w:r w:rsidRPr="00904567">
        <w:rPr>
          <w:rFonts w:ascii="Calibri" w:hAnsi="Calibri" w:cs="Calibri"/>
          <w:b/>
          <w:bCs/>
        </w:rPr>
        <w:t>2.5 –</w:t>
      </w:r>
      <w:r w:rsidRPr="00904567">
        <w:rPr>
          <w:rFonts w:ascii="Calibri" w:hAnsi="Calibri" w:cs="Calibri"/>
        </w:rPr>
        <w:t xml:space="preserve"> Do acordo anticorrupção:</w:t>
      </w:r>
    </w:p>
    <w:p w14:paraId="3FB91566" w14:textId="77777777" w:rsidR="00562F8F" w:rsidRPr="00904567" w:rsidRDefault="00562F8F" w:rsidP="00562F8F">
      <w:pPr>
        <w:tabs>
          <w:tab w:val="left" w:pos="2552"/>
        </w:tabs>
        <w:ind w:firstLine="142"/>
        <w:jc w:val="both"/>
        <w:rPr>
          <w:rFonts w:ascii="Calibri" w:hAnsi="Calibri" w:cs="Calibri"/>
        </w:rPr>
      </w:pPr>
      <w:r w:rsidRPr="00904567">
        <w:rPr>
          <w:rFonts w:ascii="Calibri" w:hAnsi="Calibri" w:cs="Calibri"/>
          <w:b/>
          <w:bCs/>
        </w:rPr>
        <w:t>2.5.1 –</w:t>
      </w:r>
      <w:r w:rsidRPr="00904567">
        <w:rPr>
          <w:rFonts w:ascii="Calibri" w:hAnsi="Calibri" w:cs="Calibri"/>
        </w:rPr>
        <w:t xml:space="preserve"> De acordo com a </w:t>
      </w:r>
      <w:bookmarkStart w:id="3" w:name="_Hlk38559946"/>
      <w:r w:rsidRPr="00904567">
        <w:rPr>
          <w:rFonts w:ascii="Calibri" w:hAnsi="Calibri" w:cs="Calibri"/>
        </w:rPr>
        <w:t>Instrução Normativa CGE/SEA Nº 1 DE 26/03/2020</w:t>
      </w:r>
      <w:bookmarkEnd w:id="3"/>
      <w:r w:rsidRPr="00904567">
        <w:rPr>
          <w:rFonts w:ascii="Calibri" w:hAnsi="Calibri" w:cs="Calibri"/>
        </w:rPr>
        <w:t>, as Partes contratante e contratada:</w:t>
      </w:r>
    </w:p>
    <w:p w14:paraId="3A76BAA4" w14:textId="77777777" w:rsidR="00562F8F" w:rsidRPr="00904567" w:rsidRDefault="00562F8F" w:rsidP="00562F8F">
      <w:pPr>
        <w:tabs>
          <w:tab w:val="left" w:pos="2552"/>
        </w:tabs>
        <w:jc w:val="both"/>
        <w:rPr>
          <w:rFonts w:ascii="Calibri" w:hAnsi="Calibri" w:cs="Calibri"/>
        </w:rPr>
      </w:pPr>
      <w:r w:rsidRPr="00904567">
        <w:rPr>
          <w:rFonts w:ascii="Calibri" w:hAnsi="Calibri" w:cs="Calibri"/>
          <w:b/>
          <w:bCs/>
        </w:rPr>
        <w:t>I -</w:t>
      </w:r>
      <w:r w:rsidRPr="00904567">
        <w:rPr>
          <w:rFonts w:ascii="Calibri" w:hAnsi="Calibri" w:cs="Calibri"/>
        </w:rPr>
        <w:t xml:space="preserve"> Declaram que têm conhecimento das normas previstas na legislação sobre anticorrupção, entre as quais nas Leis </w:t>
      </w:r>
      <w:proofErr w:type="spellStart"/>
      <w:r w:rsidRPr="00904567">
        <w:rPr>
          <w:rFonts w:ascii="Calibri" w:hAnsi="Calibri" w:cs="Calibri"/>
        </w:rPr>
        <w:t>nºs</w:t>
      </w:r>
      <w:proofErr w:type="spellEnd"/>
      <w:r w:rsidRPr="00904567">
        <w:rPr>
          <w:rFonts w:ascii="Calibri" w:hAnsi="Calibri" w:cs="Calibri"/>
        </w:rPr>
        <w:t xml:space="preserve"> 8.429/1992 e 12.846/2013, seus regulamentos e eventuais outras aplicáveis;</w:t>
      </w:r>
    </w:p>
    <w:p w14:paraId="77E2F9CB" w14:textId="77777777" w:rsidR="00562F8F" w:rsidRPr="00904567" w:rsidRDefault="00562F8F" w:rsidP="00562F8F">
      <w:pPr>
        <w:tabs>
          <w:tab w:val="left" w:pos="2552"/>
        </w:tabs>
        <w:jc w:val="both"/>
        <w:rPr>
          <w:rFonts w:ascii="Calibri" w:hAnsi="Calibri" w:cs="Calibri"/>
        </w:rPr>
      </w:pPr>
      <w:r w:rsidRPr="00904567">
        <w:rPr>
          <w:rFonts w:ascii="Calibri" w:hAnsi="Calibri" w:cs="Calibri"/>
          <w:b/>
          <w:bCs/>
        </w:rPr>
        <w:t>II -</w:t>
      </w:r>
      <w:r w:rsidRPr="00904567">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904567" w:rsidRDefault="00562F8F" w:rsidP="00562F8F">
      <w:pPr>
        <w:tabs>
          <w:tab w:val="left" w:pos="2552"/>
        </w:tabs>
        <w:jc w:val="both"/>
        <w:rPr>
          <w:rFonts w:ascii="Calibri" w:hAnsi="Calibri" w:cs="Calibri"/>
        </w:rPr>
      </w:pPr>
      <w:r w:rsidRPr="00904567">
        <w:rPr>
          <w:rFonts w:ascii="Calibri" w:hAnsi="Calibri" w:cs="Calibri"/>
          <w:b/>
          <w:bCs/>
        </w:rPr>
        <w:t>III -</w:t>
      </w:r>
      <w:r w:rsidRPr="00904567">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04567" w:rsidRDefault="00562F8F" w:rsidP="00562F8F">
      <w:pPr>
        <w:tabs>
          <w:tab w:val="left" w:pos="2552"/>
        </w:tabs>
        <w:jc w:val="both"/>
        <w:rPr>
          <w:rFonts w:ascii="Calibri" w:hAnsi="Calibri" w:cs="Calibri"/>
        </w:rPr>
      </w:pPr>
      <w:r w:rsidRPr="00904567">
        <w:rPr>
          <w:rFonts w:ascii="Calibri" w:hAnsi="Calibri" w:cs="Calibri"/>
          <w:b/>
          <w:bCs/>
        </w:rPr>
        <w:lastRenderedPageBreak/>
        <w:t>IV -</w:t>
      </w:r>
      <w:r w:rsidRPr="00904567">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904567" w:rsidRDefault="00733A11">
      <w:pPr>
        <w:tabs>
          <w:tab w:val="left" w:pos="2552"/>
        </w:tabs>
        <w:jc w:val="both"/>
        <w:rPr>
          <w:rFonts w:ascii="Calibri" w:hAnsi="Calibri" w:cs="Calibri"/>
          <w:b/>
          <w:sz w:val="12"/>
          <w:szCs w:val="12"/>
        </w:rPr>
      </w:pPr>
    </w:p>
    <w:p w14:paraId="50FCAFF4" w14:textId="77777777" w:rsidR="00733A11" w:rsidRPr="00904567" w:rsidRDefault="00733A11">
      <w:pPr>
        <w:tabs>
          <w:tab w:val="left" w:pos="2552"/>
        </w:tabs>
        <w:jc w:val="both"/>
        <w:rPr>
          <w:rFonts w:ascii="Calibri" w:hAnsi="Calibri" w:cs="Calibri"/>
          <w:b/>
        </w:rPr>
      </w:pPr>
      <w:r w:rsidRPr="00904567">
        <w:rPr>
          <w:rFonts w:ascii="Calibri" w:hAnsi="Calibri" w:cs="Calibri"/>
          <w:b/>
        </w:rPr>
        <w:t>3 – DAS CONDIÇÕES DE PARTICIPAÇÃO</w:t>
      </w:r>
    </w:p>
    <w:p w14:paraId="08F6FF95" w14:textId="77777777" w:rsidR="00E92A6E" w:rsidRPr="00904567" w:rsidRDefault="00733A11" w:rsidP="00D24E5C">
      <w:pPr>
        <w:tabs>
          <w:tab w:val="left" w:pos="2552"/>
        </w:tabs>
        <w:jc w:val="both"/>
        <w:rPr>
          <w:rFonts w:ascii="Calibri" w:hAnsi="Calibri" w:cs="Calibri"/>
        </w:rPr>
      </w:pPr>
      <w:r w:rsidRPr="00904567">
        <w:rPr>
          <w:rFonts w:ascii="Calibri" w:hAnsi="Calibri" w:cs="Calibri"/>
          <w:b/>
          <w:bCs/>
        </w:rPr>
        <w:t>3.1 –</w:t>
      </w:r>
      <w:r w:rsidRPr="00904567">
        <w:rPr>
          <w:rFonts w:ascii="Calibri" w:hAnsi="Calibri" w:cs="Calibri"/>
        </w:rPr>
        <w:t xml:space="preserve"> Poderão participar desta licitação as empresas interessadas que atenderem às exigências estabelecidas neste Edital</w:t>
      </w:r>
      <w:r w:rsidR="00E92A6E" w:rsidRPr="00904567">
        <w:rPr>
          <w:rFonts w:ascii="Calibri" w:hAnsi="Calibri" w:cs="Calibri"/>
        </w:rPr>
        <w:t>.</w:t>
      </w:r>
    </w:p>
    <w:p w14:paraId="06B7A5BD" w14:textId="77777777" w:rsidR="00733A11" w:rsidRPr="00904567" w:rsidRDefault="00751C01">
      <w:pPr>
        <w:tabs>
          <w:tab w:val="left" w:pos="2552"/>
        </w:tabs>
        <w:jc w:val="both"/>
        <w:rPr>
          <w:rFonts w:ascii="Calibri" w:hAnsi="Calibri" w:cs="Calibri"/>
        </w:rPr>
      </w:pPr>
      <w:r w:rsidRPr="00904567">
        <w:rPr>
          <w:rFonts w:ascii="Calibri" w:hAnsi="Calibri" w:cs="Calibri"/>
          <w:b/>
          <w:bCs/>
        </w:rPr>
        <w:t>3</w:t>
      </w:r>
      <w:r w:rsidR="00733A11" w:rsidRPr="00904567">
        <w:rPr>
          <w:rFonts w:ascii="Calibri" w:hAnsi="Calibri" w:cs="Calibri"/>
          <w:b/>
          <w:bCs/>
        </w:rPr>
        <w:t xml:space="preserve">.2 </w:t>
      </w:r>
      <w:r w:rsidR="00733A11" w:rsidRPr="00904567">
        <w:rPr>
          <w:rFonts w:ascii="Calibri" w:hAnsi="Calibri" w:cs="Calibri"/>
        </w:rPr>
        <w:t>– Não será admitida a participação de:</w:t>
      </w:r>
    </w:p>
    <w:p w14:paraId="4E5DF663" w14:textId="77777777" w:rsidR="00037126" w:rsidRPr="00904567" w:rsidRDefault="00037126" w:rsidP="000A4CFB">
      <w:pPr>
        <w:tabs>
          <w:tab w:val="left" w:pos="2552"/>
        </w:tabs>
        <w:ind w:firstLine="142"/>
        <w:jc w:val="both"/>
        <w:rPr>
          <w:rFonts w:ascii="Calibri" w:hAnsi="Calibri" w:cs="Calibri"/>
        </w:rPr>
      </w:pPr>
      <w:r w:rsidRPr="00904567">
        <w:rPr>
          <w:rFonts w:ascii="Calibri" w:hAnsi="Calibri" w:cs="Calibri"/>
          <w:b/>
          <w:bCs/>
        </w:rPr>
        <w:t>3.2.1 –</w:t>
      </w:r>
      <w:r w:rsidRPr="00904567">
        <w:rPr>
          <w:rFonts w:ascii="Calibri" w:hAnsi="Calibri" w:cs="Calibri"/>
        </w:rPr>
        <w:t xml:space="preserve"> Empresas punidas com o impedimento do direito de licitar ou contratar com a Administração do Estado de Santa Catarina – SEA, durante o prazo estabelecido para a penalidade;</w:t>
      </w:r>
    </w:p>
    <w:p w14:paraId="05C20CAF" w14:textId="77777777" w:rsidR="00037126" w:rsidRPr="00904567" w:rsidRDefault="00037126" w:rsidP="000A4CFB">
      <w:pPr>
        <w:tabs>
          <w:tab w:val="left" w:pos="2552"/>
        </w:tabs>
        <w:ind w:firstLine="142"/>
        <w:jc w:val="both"/>
        <w:rPr>
          <w:rFonts w:ascii="Calibri" w:hAnsi="Calibri" w:cs="Calibri"/>
        </w:rPr>
      </w:pPr>
      <w:r w:rsidRPr="00904567">
        <w:rPr>
          <w:rFonts w:ascii="Calibri" w:hAnsi="Calibri" w:cs="Calibri"/>
          <w:b/>
          <w:bCs/>
        </w:rPr>
        <w:t>3.2.2 –</w:t>
      </w:r>
      <w:r w:rsidRPr="00904567">
        <w:rPr>
          <w:rFonts w:ascii="Calibri" w:hAnsi="Calibri" w:cs="Calibri"/>
        </w:rPr>
        <w:t xml:space="preserve"> Empresas declaradas inidôneas para licitar ou contratar com a Administração Pública;</w:t>
      </w:r>
    </w:p>
    <w:p w14:paraId="006D4B74" w14:textId="51FB94D6" w:rsidR="00037126" w:rsidRPr="00904567" w:rsidRDefault="00037126" w:rsidP="000A4CFB">
      <w:pPr>
        <w:tabs>
          <w:tab w:val="left" w:pos="2552"/>
        </w:tabs>
        <w:ind w:firstLine="142"/>
        <w:jc w:val="both"/>
        <w:rPr>
          <w:rFonts w:ascii="Calibri" w:hAnsi="Calibri" w:cs="Calibri"/>
        </w:rPr>
      </w:pPr>
      <w:r w:rsidRPr="00904567">
        <w:rPr>
          <w:rFonts w:ascii="Calibri" w:hAnsi="Calibri" w:cs="Calibri"/>
          <w:b/>
          <w:bCs/>
        </w:rPr>
        <w:t>3.2.3 –</w:t>
      </w:r>
      <w:r w:rsidRPr="00904567">
        <w:rPr>
          <w:rFonts w:ascii="Calibri" w:hAnsi="Calibri" w:cs="Calibri"/>
        </w:rPr>
        <w:t xml:space="preserve"> Empresas cujos diretores, gerentes, sócios e empregados sejam servidores d</w:t>
      </w:r>
      <w:r w:rsidR="004868DD" w:rsidRPr="00904567">
        <w:rPr>
          <w:rFonts w:ascii="Calibri" w:hAnsi="Calibri" w:cs="Calibri"/>
        </w:rPr>
        <w:t xml:space="preserve">a </w:t>
      </w:r>
      <w:proofErr w:type="spellStart"/>
      <w:r w:rsidR="004868DD" w:rsidRPr="00904567">
        <w:rPr>
          <w:rFonts w:ascii="Calibri" w:hAnsi="Calibri" w:cs="Calibri"/>
        </w:rPr>
        <w:t>Udesc</w:t>
      </w:r>
      <w:proofErr w:type="spellEnd"/>
      <w:r w:rsidRPr="00904567">
        <w:rPr>
          <w:rFonts w:ascii="Calibri" w:hAnsi="Calibri" w:cs="Calibri"/>
        </w:rPr>
        <w:t>.</w:t>
      </w:r>
    </w:p>
    <w:p w14:paraId="3B89B92C" w14:textId="1858811A"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3.2.4 –</w:t>
      </w:r>
      <w:r w:rsidRPr="00904567">
        <w:rPr>
          <w:rFonts w:ascii="Calibri" w:hAnsi="Calibri" w:cs="Calibri"/>
        </w:rPr>
        <w:t xml:space="preserve"> Autor do anteprojeto, do projeto básico ou do projeto executivo, pessoa física ou jurídica, quando a licitação versar sobre serviços ou fornecimento de bens a ele relacionados;</w:t>
      </w:r>
    </w:p>
    <w:p w14:paraId="165D7879" w14:textId="4B7FB18D" w:rsidR="00CC443A" w:rsidRPr="00904567" w:rsidRDefault="00CC443A" w:rsidP="00CC443A">
      <w:pPr>
        <w:tabs>
          <w:tab w:val="left" w:pos="2552"/>
        </w:tabs>
        <w:ind w:firstLine="284"/>
        <w:jc w:val="both"/>
        <w:rPr>
          <w:rFonts w:ascii="Calibri" w:hAnsi="Calibri" w:cs="Calibri"/>
        </w:rPr>
      </w:pPr>
      <w:r w:rsidRPr="00904567">
        <w:rPr>
          <w:rFonts w:ascii="Calibri" w:hAnsi="Calibri" w:cs="Calibri"/>
          <w:b/>
          <w:bCs/>
        </w:rPr>
        <w:t>3.2.4.1 –</w:t>
      </w:r>
      <w:r w:rsidRPr="00904567">
        <w:rPr>
          <w:rFonts w:ascii="Calibri" w:hAnsi="Calibri" w:cs="Calibri"/>
        </w:rPr>
        <w:t xml:space="preserve"> Equiparam-se aos autores do projeto as empresas integrantes do mesmo grupo econômico.</w:t>
      </w:r>
    </w:p>
    <w:p w14:paraId="1C00D9DD" w14:textId="7F680665"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3.2.5 –</w:t>
      </w:r>
      <w:r w:rsidRPr="00904567">
        <w:rPr>
          <w:rFonts w:ascii="Calibri" w:hAnsi="Calibri" w:cs="Calibri"/>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B6C7BBF" w14:textId="70323713"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3.2.6 –</w:t>
      </w:r>
      <w:r w:rsidRPr="00904567">
        <w:rPr>
          <w:rFonts w:ascii="Calibri" w:hAnsi="Calibri" w:cs="Calibri"/>
        </w:rPr>
        <w:t xml:space="preserve"> Pessoa física ou jurídica que se encontre, ao tempo da licitação, impossibilitada de participar da licitação em decorrência de sanção que lhe foi imposta;</w:t>
      </w:r>
    </w:p>
    <w:p w14:paraId="59C502DF" w14:textId="1152ACAC"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3.2.7 –</w:t>
      </w:r>
      <w:r w:rsidRPr="00904567">
        <w:rPr>
          <w:rFonts w:ascii="Calibri" w:hAnsi="Calibri" w:cs="Calibri"/>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5062553" w14:textId="7FD1F15D"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3.2.8 –</w:t>
      </w:r>
      <w:r w:rsidRPr="00904567">
        <w:rPr>
          <w:rFonts w:ascii="Calibri" w:hAnsi="Calibri" w:cs="Calibri"/>
        </w:rPr>
        <w:t xml:space="preserve"> Empresas controladoras, controladas ou coligadas, nos termos da Lei nº 6.404, de 15 de dezembro de 1976, concorrendo entre si;</w:t>
      </w:r>
    </w:p>
    <w:p w14:paraId="2B8055CF" w14:textId="6A933351"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3.2.9 –</w:t>
      </w:r>
      <w:r w:rsidRPr="00904567">
        <w:rPr>
          <w:rFonts w:ascii="Calibri" w:hAnsi="Calibri" w:cs="Calibri"/>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5689FF7" w14:textId="63E8A705"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3.2.10 –</w:t>
      </w:r>
      <w:r w:rsidRPr="00904567">
        <w:rPr>
          <w:rFonts w:ascii="Calibri" w:hAnsi="Calibri" w:cs="Calibri"/>
        </w:rPr>
        <w:t xml:space="preserve"> Agente público do órgão ou entidade licitante;</w:t>
      </w:r>
    </w:p>
    <w:p w14:paraId="49CDC8A8" w14:textId="30A190C4"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3.2.11 –</w:t>
      </w:r>
      <w:r w:rsidRPr="00904567">
        <w:rPr>
          <w:rFonts w:ascii="Calibri" w:hAnsi="Calibri" w:cs="Calibri"/>
        </w:rPr>
        <w:t xml:space="preserve"> Organizações da Sociedade Civil de Interesse Público - OSCIP, atuando nessa condição;</w:t>
      </w:r>
    </w:p>
    <w:p w14:paraId="15E18B80" w14:textId="5A04ACE8" w:rsidR="00CB6577" w:rsidRPr="00904567" w:rsidRDefault="00CB6577" w:rsidP="00CB6577">
      <w:pPr>
        <w:tabs>
          <w:tab w:val="left" w:pos="2552"/>
        </w:tabs>
        <w:ind w:firstLine="142"/>
        <w:jc w:val="both"/>
        <w:rPr>
          <w:rFonts w:ascii="Calibri" w:hAnsi="Calibri" w:cs="Calibri"/>
        </w:rPr>
      </w:pPr>
      <w:r w:rsidRPr="00904567">
        <w:rPr>
          <w:rFonts w:ascii="Calibri" w:hAnsi="Calibri" w:cs="Calibri"/>
          <w:b/>
          <w:bCs/>
        </w:rPr>
        <w:t>3.2.12 –</w:t>
      </w:r>
      <w:r w:rsidRPr="00904567">
        <w:rPr>
          <w:rFonts w:ascii="Calibri" w:hAnsi="Calibri" w:cs="Calibri"/>
        </w:rPr>
        <w:t xml:space="preserve"> Pessoas jurídicas reunidas em consórcio;</w:t>
      </w:r>
    </w:p>
    <w:p w14:paraId="1358304F" w14:textId="77777777" w:rsidR="00CC443A" w:rsidRPr="00904567" w:rsidRDefault="00037126" w:rsidP="00CC443A">
      <w:pPr>
        <w:tabs>
          <w:tab w:val="left" w:pos="2552"/>
        </w:tabs>
        <w:jc w:val="both"/>
        <w:rPr>
          <w:rFonts w:ascii="Calibri" w:hAnsi="Calibri" w:cs="Calibri"/>
        </w:rPr>
      </w:pPr>
      <w:r w:rsidRPr="00904567">
        <w:rPr>
          <w:rFonts w:ascii="Calibri" w:hAnsi="Calibri" w:cs="Calibri"/>
          <w:b/>
          <w:bCs/>
        </w:rPr>
        <w:t>3.3 –</w:t>
      </w:r>
      <w:r w:rsidRPr="00904567">
        <w:rPr>
          <w:rFonts w:ascii="Calibri" w:hAnsi="Calibri" w:cs="Calibri"/>
        </w:rPr>
        <w:t xml:space="preserve"> </w:t>
      </w:r>
      <w:r w:rsidR="00CC443A" w:rsidRPr="00904567">
        <w:rPr>
          <w:rFonts w:ascii="Calibri" w:hAnsi="Calibri" w:cs="Calibri"/>
        </w:rPr>
        <w:t>A participação na licitação implica, sem que tenha sido tempestivamente impugnado o Edital,</w:t>
      </w:r>
    </w:p>
    <w:p w14:paraId="7BF44541" w14:textId="5ED6808F" w:rsidR="00037126" w:rsidRPr="00904567" w:rsidRDefault="00CC443A" w:rsidP="00CC443A">
      <w:pPr>
        <w:tabs>
          <w:tab w:val="left" w:pos="2552"/>
        </w:tabs>
        <w:jc w:val="both"/>
        <w:rPr>
          <w:rFonts w:ascii="Calibri" w:hAnsi="Calibri" w:cs="Calibri"/>
        </w:rPr>
      </w:pPr>
      <w:r w:rsidRPr="00904567">
        <w:rPr>
          <w:rFonts w:ascii="Calibri" w:hAnsi="Calibri" w:cs="Calibri"/>
        </w:rPr>
        <w:t xml:space="preserve">automaticamente, na aceitação integral e irretratável dos termos e </w:t>
      </w:r>
      <w:proofErr w:type="spellStart"/>
      <w:r w:rsidRPr="00904567">
        <w:rPr>
          <w:rFonts w:ascii="Calibri" w:hAnsi="Calibri" w:cs="Calibri"/>
        </w:rPr>
        <w:t>conteúdos</w:t>
      </w:r>
      <w:proofErr w:type="spellEnd"/>
      <w:r w:rsidR="00661F91" w:rsidRPr="00904567">
        <w:rPr>
          <w:rFonts w:ascii="Calibri" w:hAnsi="Calibri" w:cs="Calibri"/>
        </w:rPr>
        <w:t xml:space="preserve"> </w:t>
      </w:r>
      <w:r w:rsidRPr="00904567">
        <w:rPr>
          <w:rFonts w:ascii="Calibri" w:hAnsi="Calibri" w:cs="Calibri"/>
        </w:rPr>
        <w:t>deste edital e seus Anexos, a observância dos preceitos legais e regulamentos em vigor; e a responsabilidade pela fidelidade e legitimidade das informações e dos documentos enviados em qualquer fase da licitação, não cabendo, portanto, posterior reclamação</w:t>
      </w:r>
      <w:r w:rsidR="00037126" w:rsidRPr="00904567">
        <w:rPr>
          <w:rFonts w:ascii="Calibri" w:hAnsi="Calibri" w:cs="Calibri"/>
        </w:rPr>
        <w:t>.</w:t>
      </w:r>
    </w:p>
    <w:p w14:paraId="6511BD95" w14:textId="77777777" w:rsidR="000D4AA0" w:rsidRPr="00904567" w:rsidRDefault="00482522" w:rsidP="00482522">
      <w:pPr>
        <w:tabs>
          <w:tab w:val="left" w:pos="2552"/>
        </w:tabs>
        <w:jc w:val="both"/>
        <w:rPr>
          <w:rFonts w:ascii="Calibri" w:hAnsi="Calibri" w:cs="Calibri"/>
          <w:bCs/>
        </w:rPr>
      </w:pPr>
      <w:r w:rsidRPr="00904567">
        <w:rPr>
          <w:rFonts w:ascii="Calibri" w:hAnsi="Calibri" w:cs="Calibri"/>
          <w:b/>
          <w:bCs/>
        </w:rPr>
        <w:t>3.</w:t>
      </w:r>
      <w:r w:rsidR="00C95AC7" w:rsidRPr="00904567">
        <w:rPr>
          <w:rFonts w:ascii="Calibri" w:hAnsi="Calibri" w:cs="Calibri"/>
          <w:b/>
          <w:bCs/>
        </w:rPr>
        <w:t>4</w:t>
      </w:r>
      <w:r w:rsidRPr="00904567">
        <w:rPr>
          <w:rFonts w:ascii="Calibri" w:hAnsi="Calibri" w:cs="Calibri"/>
          <w:b/>
          <w:bCs/>
        </w:rPr>
        <w:t xml:space="preserve"> </w:t>
      </w:r>
      <w:r w:rsidRPr="0090456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904567">
        <w:rPr>
          <w:rFonts w:ascii="Calibri" w:hAnsi="Calibri" w:cs="Calibri"/>
          <w:bCs/>
        </w:rPr>
        <w:t>Udesc</w:t>
      </w:r>
      <w:proofErr w:type="spellEnd"/>
      <w:r w:rsidRPr="00904567">
        <w:rPr>
          <w:rFonts w:ascii="Calibri" w:hAnsi="Calibri" w:cs="Calibri"/>
          <w:bCs/>
        </w:rPr>
        <w:t>.</w:t>
      </w:r>
    </w:p>
    <w:p w14:paraId="74A2E2F4" w14:textId="31E41B2E" w:rsidR="00C95AC7" w:rsidRPr="00904567" w:rsidRDefault="00C95AC7" w:rsidP="000A4CFB">
      <w:pPr>
        <w:tabs>
          <w:tab w:val="left" w:pos="2552"/>
        </w:tabs>
        <w:ind w:firstLine="142"/>
        <w:jc w:val="both"/>
      </w:pPr>
      <w:r w:rsidRPr="00904567">
        <w:rPr>
          <w:rFonts w:ascii="Calibri" w:hAnsi="Calibri" w:cs="Calibri"/>
          <w:b/>
          <w:bCs/>
        </w:rPr>
        <w:t xml:space="preserve">3.4.1 </w:t>
      </w:r>
      <w:r w:rsidRPr="00904567">
        <w:rPr>
          <w:rFonts w:ascii="Calibri" w:hAnsi="Calibri" w:cs="Calibri"/>
          <w:bCs/>
        </w:rPr>
        <w:t>– Será considerado e-mail cadastrado o informado no sistema</w:t>
      </w:r>
      <w:r w:rsidR="00D773AC" w:rsidRPr="00904567">
        <w:rPr>
          <w:rFonts w:ascii="Calibri" w:hAnsi="Calibri" w:cs="Calibri"/>
          <w:bCs/>
        </w:rPr>
        <w:t xml:space="preserve"> </w:t>
      </w:r>
      <w:proofErr w:type="spellStart"/>
      <w:r w:rsidRPr="00904567">
        <w:rPr>
          <w:rFonts w:ascii="Calibri" w:hAnsi="Calibri" w:cs="Calibri"/>
          <w:bCs/>
        </w:rPr>
        <w:t>E-lic</w:t>
      </w:r>
      <w:proofErr w:type="spellEnd"/>
      <w:r w:rsidR="004327A7" w:rsidRPr="00904567">
        <w:rPr>
          <w:rFonts w:ascii="Calibri" w:hAnsi="Calibri" w:cs="Calibri"/>
          <w:bCs/>
        </w:rPr>
        <w:t xml:space="preserve"> e/ou o informado no Anexo V</w:t>
      </w:r>
      <w:r w:rsidR="00E25007" w:rsidRPr="00904567">
        <w:rPr>
          <w:rFonts w:ascii="Calibri" w:hAnsi="Calibri" w:cs="Calibri"/>
          <w:bCs/>
        </w:rPr>
        <w:t>I</w:t>
      </w:r>
      <w:r w:rsidR="00567C5D" w:rsidRPr="00904567">
        <w:rPr>
          <w:rFonts w:ascii="Calibri" w:hAnsi="Calibri" w:cs="Calibri"/>
          <w:bCs/>
        </w:rPr>
        <w:t>I</w:t>
      </w:r>
      <w:r w:rsidRPr="00904567">
        <w:rPr>
          <w:rFonts w:ascii="Calibri" w:hAnsi="Calibri" w:cs="Calibri"/>
          <w:bCs/>
        </w:rPr>
        <w:t>;</w:t>
      </w:r>
    </w:p>
    <w:p w14:paraId="27E9A513" w14:textId="77777777" w:rsidR="00733A11" w:rsidRPr="00904567" w:rsidRDefault="00733A11">
      <w:pPr>
        <w:pStyle w:val="Contedodoquadro"/>
        <w:tabs>
          <w:tab w:val="left" w:pos="2552"/>
        </w:tabs>
        <w:rPr>
          <w:rFonts w:ascii="Calibri" w:hAnsi="Calibri" w:cs="Calibri"/>
          <w:sz w:val="12"/>
          <w:szCs w:val="12"/>
        </w:rPr>
      </w:pPr>
    </w:p>
    <w:p w14:paraId="496E9C40" w14:textId="77777777" w:rsidR="00733A11" w:rsidRPr="00904567" w:rsidRDefault="00863E3F">
      <w:pPr>
        <w:tabs>
          <w:tab w:val="left" w:pos="2552"/>
        </w:tabs>
        <w:jc w:val="both"/>
        <w:rPr>
          <w:rFonts w:ascii="Calibri" w:hAnsi="Calibri" w:cs="Calibri"/>
          <w:b/>
        </w:rPr>
      </w:pPr>
      <w:r w:rsidRPr="00904567">
        <w:rPr>
          <w:rFonts w:ascii="Calibri" w:hAnsi="Calibri" w:cs="Calibri"/>
          <w:b/>
        </w:rPr>
        <w:t>4</w:t>
      </w:r>
      <w:r w:rsidR="00733A11" w:rsidRPr="00904567">
        <w:rPr>
          <w:rFonts w:ascii="Calibri" w:hAnsi="Calibri" w:cs="Calibri"/>
          <w:b/>
        </w:rPr>
        <w:t xml:space="preserve"> – DO CREDENCIAMENTO PARA PARTICIPAR DO CERTAME</w:t>
      </w:r>
    </w:p>
    <w:p w14:paraId="336D0EA1" w14:textId="77777777" w:rsidR="00733A11" w:rsidRPr="00904567" w:rsidRDefault="00863E3F" w:rsidP="00863E3F">
      <w:pPr>
        <w:tabs>
          <w:tab w:val="left" w:pos="2552"/>
        </w:tabs>
        <w:jc w:val="both"/>
        <w:rPr>
          <w:rFonts w:ascii="Calibri" w:hAnsi="Calibri" w:cs="Calibri"/>
        </w:rPr>
      </w:pPr>
      <w:r w:rsidRPr="00904567">
        <w:rPr>
          <w:rFonts w:ascii="Calibri" w:hAnsi="Calibri" w:cs="Calibri"/>
          <w:b/>
          <w:bCs/>
        </w:rPr>
        <w:t>4</w:t>
      </w:r>
      <w:r w:rsidR="00733A11" w:rsidRPr="00904567">
        <w:rPr>
          <w:rFonts w:ascii="Calibri" w:hAnsi="Calibri" w:cs="Calibri"/>
          <w:b/>
          <w:bCs/>
        </w:rPr>
        <w:t>.</w:t>
      </w:r>
      <w:r w:rsidRPr="00904567">
        <w:rPr>
          <w:rFonts w:ascii="Calibri" w:hAnsi="Calibri" w:cs="Calibri"/>
          <w:b/>
          <w:bCs/>
        </w:rPr>
        <w:t>1</w:t>
      </w:r>
      <w:r w:rsidR="00733A11" w:rsidRPr="00904567">
        <w:rPr>
          <w:rFonts w:ascii="Calibri" w:hAnsi="Calibri" w:cs="Calibri"/>
          <w:b/>
          <w:bCs/>
        </w:rPr>
        <w:t xml:space="preserve"> –</w:t>
      </w:r>
      <w:r w:rsidR="00733A11" w:rsidRPr="00904567">
        <w:rPr>
          <w:rFonts w:ascii="Calibri" w:hAnsi="Calibri" w:cs="Calibri"/>
        </w:rPr>
        <w:t xml:space="preserve"> </w:t>
      </w:r>
      <w:r w:rsidRPr="00904567">
        <w:rPr>
          <w:rFonts w:ascii="Calibri" w:hAnsi="Calibri" w:cs="Calibri"/>
        </w:rPr>
        <w:t xml:space="preserve">O interessado em participar do pregão eletrônico </w:t>
      </w:r>
      <w:r w:rsidR="00733A11" w:rsidRPr="00904567">
        <w:rPr>
          <w:rFonts w:ascii="Calibri" w:hAnsi="Calibri" w:cs="Calibri"/>
        </w:rPr>
        <w:t xml:space="preserve">deve dispor de chave de identificação e senha pessoal </w:t>
      </w:r>
      <w:r w:rsidRPr="00904567">
        <w:rPr>
          <w:rFonts w:ascii="Calibri" w:hAnsi="Calibri" w:cs="Calibri"/>
        </w:rPr>
        <w:t xml:space="preserve">e </w:t>
      </w:r>
      <w:r w:rsidR="00733A11" w:rsidRPr="00904567">
        <w:rPr>
          <w:rFonts w:ascii="Calibri" w:hAnsi="Calibri" w:cs="Calibri"/>
        </w:rPr>
        <w:t xml:space="preserve">intransferíveis </w:t>
      </w:r>
      <w:r w:rsidRPr="00904567">
        <w:rPr>
          <w:rFonts w:ascii="Calibri" w:hAnsi="Calibri" w:cs="Calibri"/>
        </w:rPr>
        <w:t>emitidas pelo Cadastro Geral de Fornecedores do Estado de Santa Catarina</w:t>
      </w:r>
      <w:r w:rsidR="00733A11" w:rsidRPr="00904567">
        <w:rPr>
          <w:rFonts w:ascii="Calibri" w:hAnsi="Calibri" w:cs="Calibri"/>
        </w:rPr>
        <w:t>.</w:t>
      </w:r>
    </w:p>
    <w:p w14:paraId="79D705FC" w14:textId="77777777" w:rsidR="00863E3F" w:rsidRPr="00904567" w:rsidRDefault="00863E3F" w:rsidP="000A4CFB">
      <w:pPr>
        <w:tabs>
          <w:tab w:val="left" w:pos="2552"/>
        </w:tabs>
        <w:ind w:firstLine="142"/>
        <w:jc w:val="both"/>
        <w:rPr>
          <w:rFonts w:ascii="Calibri" w:hAnsi="Calibri" w:cs="Calibri"/>
        </w:rPr>
      </w:pPr>
      <w:r w:rsidRPr="00904567">
        <w:rPr>
          <w:rFonts w:ascii="Calibri" w:hAnsi="Calibri" w:cs="Calibri"/>
          <w:b/>
          <w:bCs/>
        </w:rPr>
        <w:t>4.1.1 –</w:t>
      </w:r>
      <w:r w:rsidRPr="00904567">
        <w:rPr>
          <w:rFonts w:ascii="Calibri" w:hAnsi="Calibri" w:cs="Calibri"/>
        </w:rPr>
        <w:t xml:space="preserve"> Os interessados deverão estar previamente qualificados para fornecimento do objeto referente ao grupo-classe indicado no </w:t>
      </w:r>
      <w:r w:rsidRPr="00904567">
        <w:rPr>
          <w:rFonts w:ascii="Calibri" w:hAnsi="Calibri" w:cs="Calibri"/>
          <w:b/>
          <w:bCs/>
        </w:rPr>
        <w:t>Anexo II</w:t>
      </w:r>
      <w:r w:rsidRPr="00904567">
        <w:rPr>
          <w:rFonts w:ascii="Calibri" w:hAnsi="Calibri" w:cs="Calibri"/>
        </w:rPr>
        <w:t>.</w:t>
      </w:r>
    </w:p>
    <w:p w14:paraId="490D8A09" w14:textId="77777777" w:rsidR="00863E3F" w:rsidRPr="00904567" w:rsidRDefault="00863E3F" w:rsidP="000A4CFB">
      <w:pPr>
        <w:ind w:firstLine="142"/>
        <w:jc w:val="both"/>
        <w:rPr>
          <w:rFonts w:ascii="Calibri" w:hAnsi="Calibri" w:cs="Calibri"/>
        </w:rPr>
      </w:pPr>
      <w:r w:rsidRPr="00904567">
        <w:rPr>
          <w:rFonts w:ascii="Calibri" w:hAnsi="Calibri" w:cs="Calibri"/>
          <w:b/>
          <w:bCs/>
        </w:rPr>
        <w:t>4.1.2 –</w:t>
      </w:r>
      <w:r w:rsidRPr="00904567">
        <w:rPr>
          <w:rFonts w:ascii="Calibri" w:hAnsi="Calibri" w:cs="Calibri"/>
        </w:rPr>
        <w:t xml:space="preserve"> O procedimento para inscrição e alterações do Cadastro encontra-se disponível no site do</w:t>
      </w:r>
    </w:p>
    <w:p w14:paraId="27754DEB" w14:textId="77777777" w:rsidR="00863E3F" w:rsidRPr="00904567" w:rsidRDefault="00863E3F" w:rsidP="00863E3F">
      <w:pPr>
        <w:jc w:val="both"/>
        <w:rPr>
          <w:rFonts w:ascii="Calibri" w:hAnsi="Calibri" w:cs="Calibri"/>
        </w:rPr>
      </w:pPr>
      <w:r w:rsidRPr="00904567">
        <w:rPr>
          <w:rFonts w:ascii="Calibri" w:hAnsi="Calibri" w:cs="Calibri"/>
        </w:rPr>
        <w:lastRenderedPageBreak/>
        <w:t xml:space="preserve">Portal de Compras, pelo endereço </w:t>
      </w:r>
      <w:hyperlink r:id="rId11" w:history="1">
        <w:r w:rsidRPr="00904567">
          <w:rPr>
            <w:rStyle w:val="Hyperlink"/>
            <w:rFonts w:ascii="Calibri" w:hAnsi="Calibri" w:cs="Calibri"/>
          </w:rPr>
          <w:t>http://portaldecompras.sc.gov.br</w:t>
        </w:r>
      </w:hyperlink>
      <w:r w:rsidRPr="00904567">
        <w:rPr>
          <w:rFonts w:ascii="Calibri" w:hAnsi="Calibri" w:cs="Calibri"/>
        </w:rPr>
        <w:t xml:space="preserve">. </w:t>
      </w:r>
    </w:p>
    <w:p w14:paraId="5A3AF142" w14:textId="77777777" w:rsidR="00733A11" w:rsidRPr="00904567" w:rsidRDefault="00863E3F" w:rsidP="00863E3F">
      <w:pPr>
        <w:tabs>
          <w:tab w:val="left" w:pos="2552"/>
        </w:tabs>
        <w:jc w:val="both"/>
        <w:rPr>
          <w:rFonts w:ascii="Calibri" w:hAnsi="Calibri" w:cs="Calibri"/>
        </w:rPr>
      </w:pPr>
      <w:r w:rsidRPr="00904567">
        <w:rPr>
          <w:rFonts w:ascii="Calibri" w:hAnsi="Calibri" w:cs="Calibri"/>
          <w:b/>
          <w:bCs/>
        </w:rPr>
        <w:t>4.2</w:t>
      </w:r>
      <w:r w:rsidR="00733A11" w:rsidRPr="00904567">
        <w:rPr>
          <w:rFonts w:ascii="Calibri" w:hAnsi="Calibri" w:cs="Calibri"/>
          <w:b/>
          <w:bCs/>
        </w:rPr>
        <w:t xml:space="preserve"> –</w:t>
      </w:r>
      <w:r w:rsidR="00733A11" w:rsidRPr="00904567">
        <w:rPr>
          <w:rFonts w:ascii="Calibri" w:hAnsi="Calibri" w:cs="Calibri"/>
        </w:rPr>
        <w:t xml:space="preserve"> </w:t>
      </w:r>
      <w:r w:rsidRPr="00904567">
        <w:rPr>
          <w:rFonts w:ascii="Calibri" w:hAnsi="Calibri" w:cs="Calibri"/>
        </w:rPr>
        <w:t>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904567">
        <w:rPr>
          <w:rFonts w:ascii="Calibri" w:hAnsi="Calibri" w:cs="Calibri"/>
        </w:rPr>
        <w:t>.</w:t>
      </w:r>
    </w:p>
    <w:p w14:paraId="2246565B" w14:textId="77777777" w:rsidR="00733A11" w:rsidRPr="00904567" w:rsidRDefault="00733A11">
      <w:pPr>
        <w:pStyle w:val="Contedodoquadro"/>
        <w:tabs>
          <w:tab w:val="left" w:pos="2552"/>
        </w:tabs>
        <w:rPr>
          <w:rFonts w:ascii="Calibri" w:hAnsi="Calibri" w:cs="Calibri"/>
          <w:sz w:val="12"/>
          <w:szCs w:val="12"/>
        </w:rPr>
      </w:pPr>
    </w:p>
    <w:p w14:paraId="7F6BB1AE" w14:textId="77777777" w:rsidR="00733A11" w:rsidRPr="00904567" w:rsidRDefault="00D773AC">
      <w:pPr>
        <w:tabs>
          <w:tab w:val="left" w:pos="2552"/>
        </w:tabs>
        <w:jc w:val="both"/>
        <w:rPr>
          <w:rFonts w:ascii="Calibri" w:hAnsi="Calibri" w:cs="Calibri"/>
          <w:b/>
        </w:rPr>
      </w:pPr>
      <w:r w:rsidRPr="00904567">
        <w:rPr>
          <w:rFonts w:ascii="Calibri" w:hAnsi="Calibri" w:cs="Calibri"/>
          <w:b/>
        </w:rPr>
        <w:t>5</w:t>
      </w:r>
      <w:r w:rsidR="00733A11" w:rsidRPr="00904567">
        <w:rPr>
          <w:rFonts w:ascii="Calibri" w:hAnsi="Calibri" w:cs="Calibri"/>
          <w:b/>
        </w:rPr>
        <w:t xml:space="preserve"> – PARTICIPAÇÃO</w:t>
      </w:r>
    </w:p>
    <w:p w14:paraId="618C4B22" w14:textId="77777777" w:rsidR="00733A11" w:rsidRPr="00904567" w:rsidRDefault="00D773AC">
      <w:pPr>
        <w:tabs>
          <w:tab w:val="left" w:pos="2552"/>
        </w:tabs>
        <w:jc w:val="both"/>
        <w:rPr>
          <w:rFonts w:ascii="Calibri" w:hAnsi="Calibri" w:cs="Calibri"/>
        </w:rPr>
      </w:pPr>
      <w:r w:rsidRPr="00904567">
        <w:rPr>
          <w:rFonts w:ascii="Calibri" w:hAnsi="Calibri" w:cs="Calibri"/>
          <w:b/>
          <w:bCs/>
        </w:rPr>
        <w:t>5</w:t>
      </w:r>
      <w:r w:rsidR="00733A11" w:rsidRPr="00904567">
        <w:rPr>
          <w:rFonts w:ascii="Calibri" w:hAnsi="Calibri" w:cs="Calibri"/>
          <w:b/>
          <w:bCs/>
        </w:rPr>
        <w:t>.1 –</w:t>
      </w:r>
      <w:r w:rsidR="00733A11" w:rsidRPr="00904567">
        <w:rPr>
          <w:rFonts w:ascii="Calibri" w:hAnsi="Calibri" w:cs="Calibri"/>
        </w:rPr>
        <w:t xml:space="preserve"> A participação no Pregão Eletrônico se dará por meio </w:t>
      </w:r>
      <w:r w:rsidRPr="00904567">
        <w:rPr>
          <w:rFonts w:ascii="Calibri" w:hAnsi="Calibri" w:cs="Calibri"/>
        </w:rPr>
        <w:t xml:space="preserve">do </w:t>
      </w:r>
      <w:r w:rsidR="00733A11" w:rsidRPr="00904567">
        <w:rPr>
          <w:rFonts w:ascii="Calibri" w:hAnsi="Calibri" w:cs="Calibri"/>
        </w:rPr>
        <w:t>encaminhamento da proposta eletrônica de preços, por meio do sistema eletrônico, observad</w:t>
      </w:r>
      <w:r w:rsidR="0024214F" w:rsidRPr="00904567">
        <w:rPr>
          <w:rFonts w:ascii="Calibri" w:hAnsi="Calibri" w:cs="Calibri"/>
        </w:rPr>
        <w:t>a</w:t>
      </w:r>
      <w:r w:rsidR="00733A11" w:rsidRPr="00904567">
        <w:rPr>
          <w:rFonts w:ascii="Calibri" w:hAnsi="Calibri" w:cs="Calibri"/>
        </w:rPr>
        <w:t xml:space="preserve"> data e horário limite estabelecidos.</w:t>
      </w:r>
    </w:p>
    <w:p w14:paraId="5E2B38FB" w14:textId="77777777" w:rsidR="00733A11" w:rsidRPr="00904567" w:rsidRDefault="00D773AC">
      <w:pPr>
        <w:tabs>
          <w:tab w:val="left" w:pos="2552"/>
        </w:tabs>
        <w:jc w:val="both"/>
        <w:rPr>
          <w:rFonts w:ascii="Calibri" w:hAnsi="Calibri" w:cs="Calibri"/>
        </w:rPr>
      </w:pPr>
      <w:r w:rsidRPr="00904567">
        <w:rPr>
          <w:rFonts w:ascii="Calibri" w:hAnsi="Calibri" w:cs="Calibri"/>
          <w:b/>
          <w:bCs/>
        </w:rPr>
        <w:t>5</w:t>
      </w:r>
      <w:r w:rsidR="00733A11" w:rsidRPr="00904567">
        <w:rPr>
          <w:rFonts w:ascii="Calibri" w:hAnsi="Calibri" w:cs="Calibri"/>
          <w:b/>
          <w:bCs/>
        </w:rPr>
        <w:t>.2 –</w:t>
      </w:r>
      <w:r w:rsidR="00733A11" w:rsidRPr="00904567">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904567" w:rsidRDefault="00D773AC">
      <w:pPr>
        <w:tabs>
          <w:tab w:val="left" w:pos="2552"/>
        </w:tabs>
        <w:jc w:val="both"/>
        <w:rPr>
          <w:rFonts w:ascii="Calibri" w:hAnsi="Calibri" w:cs="Calibri"/>
        </w:rPr>
      </w:pPr>
      <w:r w:rsidRPr="00904567">
        <w:rPr>
          <w:rFonts w:ascii="Calibri" w:hAnsi="Calibri" w:cs="Calibri"/>
          <w:b/>
          <w:bCs/>
        </w:rPr>
        <w:t>5</w:t>
      </w:r>
      <w:r w:rsidR="00733A11" w:rsidRPr="00904567">
        <w:rPr>
          <w:rFonts w:ascii="Calibri" w:hAnsi="Calibri" w:cs="Calibri"/>
          <w:b/>
          <w:bCs/>
        </w:rPr>
        <w:t>.</w:t>
      </w:r>
      <w:r w:rsidRPr="00904567">
        <w:rPr>
          <w:rFonts w:ascii="Calibri" w:hAnsi="Calibri" w:cs="Calibri"/>
          <w:b/>
          <w:bCs/>
        </w:rPr>
        <w:t>3</w:t>
      </w:r>
      <w:r w:rsidR="00733A11" w:rsidRPr="00904567">
        <w:rPr>
          <w:rFonts w:ascii="Calibri" w:hAnsi="Calibri" w:cs="Calibri"/>
          <w:b/>
          <w:bCs/>
        </w:rPr>
        <w:t xml:space="preserve"> –</w:t>
      </w:r>
      <w:r w:rsidR="00733A11" w:rsidRPr="00904567">
        <w:rPr>
          <w:rFonts w:ascii="Calibri" w:hAnsi="Calibri" w:cs="Calibri"/>
        </w:rPr>
        <w:t xml:space="preserve"> Quando o licitante for beneficiário da</w:t>
      </w:r>
      <w:r w:rsidR="00733A11" w:rsidRPr="00904567">
        <w:rPr>
          <w:rFonts w:ascii="Calibri" w:hAnsi="Calibri" w:cs="Calibri"/>
          <w:shd w:val="clear" w:color="auto" w:fill="FFFFFF"/>
        </w:rPr>
        <w:t xml:space="preserve"> Lei Complementar nº 123, </w:t>
      </w:r>
      <w:r w:rsidR="00733A11" w:rsidRPr="00904567">
        <w:rPr>
          <w:rFonts w:ascii="Calibri" w:hAnsi="Calibri" w:cs="Calibri"/>
        </w:rPr>
        <w:t xml:space="preserve">de 14 de dezembro de 2006, deverá manifestar </w:t>
      </w:r>
      <w:r w:rsidRPr="00904567">
        <w:rPr>
          <w:rFonts w:ascii="Calibri" w:hAnsi="Calibri" w:cs="Calibri"/>
        </w:rPr>
        <w:t xml:space="preserve">o pleno conhecimento </w:t>
      </w:r>
      <w:r w:rsidR="00733A11" w:rsidRPr="00904567">
        <w:rPr>
          <w:rFonts w:ascii="Calibri" w:hAnsi="Calibri" w:cs="Calibri"/>
        </w:rPr>
        <w:t>em campo próprio do sistema eletrônico</w:t>
      </w:r>
      <w:r w:rsidRPr="00904567">
        <w:rPr>
          <w:rFonts w:ascii="Calibri" w:hAnsi="Calibri" w:cs="Calibri"/>
        </w:rPr>
        <w:t>.</w:t>
      </w:r>
      <w:r w:rsidR="00733A11" w:rsidRPr="00904567">
        <w:rPr>
          <w:rFonts w:ascii="Calibri" w:hAnsi="Calibri" w:cs="Calibri"/>
        </w:rPr>
        <w:t xml:space="preserve"> </w:t>
      </w:r>
    </w:p>
    <w:p w14:paraId="1E395DFA" w14:textId="77777777" w:rsidR="0038099E" w:rsidRPr="00904567" w:rsidRDefault="00D773AC" w:rsidP="000A4CFB">
      <w:pPr>
        <w:pStyle w:val="NormalWeb"/>
        <w:suppressAutoHyphens/>
        <w:spacing w:before="0" w:after="0"/>
        <w:ind w:firstLine="142"/>
        <w:jc w:val="both"/>
        <w:rPr>
          <w:rFonts w:ascii="Calibri" w:hAnsi="Calibri" w:cs="Calibri"/>
          <w:color w:val="auto"/>
          <w:szCs w:val="20"/>
        </w:rPr>
      </w:pPr>
      <w:r w:rsidRPr="00904567">
        <w:rPr>
          <w:rFonts w:ascii="Calibri" w:hAnsi="Calibri" w:cs="Calibri"/>
          <w:b/>
          <w:bCs/>
          <w:color w:val="auto"/>
        </w:rPr>
        <w:t>5</w:t>
      </w:r>
      <w:r w:rsidR="00733A11" w:rsidRPr="00904567">
        <w:rPr>
          <w:rFonts w:ascii="Calibri" w:hAnsi="Calibri" w:cs="Calibri"/>
          <w:b/>
          <w:bCs/>
          <w:color w:val="auto"/>
        </w:rPr>
        <w:t>.</w:t>
      </w:r>
      <w:r w:rsidRPr="00904567">
        <w:rPr>
          <w:rFonts w:ascii="Calibri" w:hAnsi="Calibri" w:cs="Calibri"/>
          <w:b/>
          <w:bCs/>
          <w:color w:val="auto"/>
        </w:rPr>
        <w:t>3</w:t>
      </w:r>
      <w:r w:rsidR="00733A11" w:rsidRPr="00904567">
        <w:rPr>
          <w:rFonts w:ascii="Calibri" w:hAnsi="Calibri" w:cs="Calibri"/>
          <w:b/>
          <w:bCs/>
          <w:color w:val="auto"/>
        </w:rPr>
        <w:t>.</w:t>
      </w:r>
      <w:r w:rsidRPr="00904567">
        <w:rPr>
          <w:rFonts w:ascii="Calibri" w:hAnsi="Calibri" w:cs="Calibri"/>
          <w:b/>
          <w:bCs/>
          <w:color w:val="auto"/>
        </w:rPr>
        <w:t>1</w:t>
      </w:r>
      <w:r w:rsidR="00733A11" w:rsidRPr="00904567">
        <w:rPr>
          <w:rFonts w:ascii="Calibri" w:hAnsi="Calibri" w:cs="Calibri"/>
          <w:b/>
          <w:bCs/>
          <w:color w:val="auto"/>
        </w:rPr>
        <w:t xml:space="preserve"> –</w:t>
      </w:r>
      <w:r w:rsidR="00733A11" w:rsidRPr="00904567">
        <w:rPr>
          <w:rFonts w:ascii="Calibri" w:hAnsi="Calibri" w:cs="Calibri"/>
          <w:color w:val="auto"/>
        </w:rPr>
        <w:t xml:space="preserve"> </w:t>
      </w:r>
      <w:r w:rsidR="00733A11" w:rsidRPr="00904567">
        <w:rPr>
          <w:rFonts w:ascii="Calibri" w:hAnsi="Calibri" w:cs="Calibri"/>
          <w:color w:val="auto"/>
          <w:szCs w:val="20"/>
        </w:rPr>
        <w:t>A declaração falsa relativa ao cumprimento dos requisitos de habilitação</w:t>
      </w:r>
      <w:r w:rsidR="0038099E" w:rsidRPr="00904567">
        <w:rPr>
          <w:rFonts w:ascii="Calibri" w:hAnsi="Calibri" w:cs="Calibri"/>
          <w:color w:val="auto"/>
          <w:szCs w:val="20"/>
        </w:rPr>
        <w:t>,</w:t>
      </w:r>
      <w:r w:rsidR="00733A11" w:rsidRPr="00904567">
        <w:rPr>
          <w:rFonts w:ascii="Calibri" w:hAnsi="Calibri" w:cs="Calibri"/>
          <w:color w:val="auto"/>
          <w:szCs w:val="20"/>
        </w:rPr>
        <w:t xml:space="preserve"> proposta</w:t>
      </w:r>
      <w:r w:rsidR="0038099E" w:rsidRPr="00904567">
        <w:rPr>
          <w:rFonts w:ascii="Calibri" w:hAnsi="Calibri" w:cs="Calibri"/>
          <w:color w:val="auto"/>
          <w:szCs w:val="20"/>
        </w:rPr>
        <w:t xml:space="preserve"> e enquadramento da empresa</w:t>
      </w:r>
      <w:r w:rsidR="00733A11" w:rsidRPr="00904567">
        <w:rPr>
          <w:rFonts w:ascii="Calibri" w:hAnsi="Calibri" w:cs="Calibri"/>
          <w:color w:val="auto"/>
          <w:szCs w:val="20"/>
        </w:rPr>
        <w:t xml:space="preserve"> sujeitará o licitante às sanções previstas </w:t>
      </w:r>
      <w:r w:rsidR="00733A11" w:rsidRPr="00904567">
        <w:rPr>
          <w:rFonts w:ascii="Calibri" w:hAnsi="Calibri" w:cs="Calibri"/>
          <w:color w:val="auto"/>
        </w:rPr>
        <w:t>na legislação vigente</w:t>
      </w:r>
      <w:r w:rsidR="00733A11" w:rsidRPr="00904567">
        <w:rPr>
          <w:rFonts w:ascii="Calibri" w:hAnsi="Calibri" w:cs="Calibri"/>
          <w:color w:val="auto"/>
          <w:szCs w:val="20"/>
        </w:rPr>
        <w:t>.</w:t>
      </w:r>
    </w:p>
    <w:p w14:paraId="19D70EA6" w14:textId="77777777" w:rsidR="00733A11" w:rsidRPr="00904567" w:rsidRDefault="00D773AC" w:rsidP="000A4CFB">
      <w:pPr>
        <w:tabs>
          <w:tab w:val="left" w:pos="2552"/>
        </w:tabs>
        <w:jc w:val="both"/>
        <w:rPr>
          <w:rFonts w:ascii="Calibri" w:hAnsi="Calibri" w:cs="Calibri"/>
        </w:rPr>
      </w:pPr>
      <w:r w:rsidRPr="00904567">
        <w:rPr>
          <w:rFonts w:ascii="Calibri" w:hAnsi="Calibri" w:cs="Calibri"/>
          <w:b/>
          <w:bCs/>
        </w:rPr>
        <w:t>5</w:t>
      </w:r>
      <w:r w:rsidR="00733A11" w:rsidRPr="00904567">
        <w:rPr>
          <w:rFonts w:ascii="Calibri" w:hAnsi="Calibri" w:cs="Calibri"/>
          <w:b/>
          <w:bCs/>
        </w:rPr>
        <w:t>.</w:t>
      </w:r>
      <w:r w:rsidRPr="00904567">
        <w:rPr>
          <w:rFonts w:ascii="Calibri" w:hAnsi="Calibri" w:cs="Calibri"/>
          <w:b/>
          <w:bCs/>
        </w:rPr>
        <w:t>4</w:t>
      </w:r>
      <w:r w:rsidR="00733A11" w:rsidRPr="00904567">
        <w:rPr>
          <w:rFonts w:ascii="Calibri" w:hAnsi="Calibri" w:cs="Calibri"/>
          <w:b/>
          <w:bCs/>
        </w:rPr>
        <w:t xml:space="preserve"> –</w:t>
      </w:r>
      <w:r w:rsidR="00733A11" w:rsidRPr="00904567">
        <w:rPr>
          <w:rFonts w:ascii="Calibri" w:hAnsi="Calibri" w:cs="Calibri"/>
        </w:rPr>
        <w:t xml:space="preserve"> Caberá à licitante acompanhar a sessão pública do Pregão, ficando responsável pel</w:t>
      </w:r>
      <w:r w:rsidR="00423FB4" w:rsidRPr="00904567">
        <w:rPr>
          <w:rFonts w:ascii="Calibri" w:hAnsi="Calibri" w:cs="Calibri"/>
        </w:rPr>
        <w:t xml:space="preserve">a </w:t>
      </w:r>
      <w:r w:rsidR="00733A11" w:rsidRPr="00904567">
        <w:rPr>
          <w:rFonts w:ascii="Calibri" w:hAnsi="Calibri" w:cs="Calibri"/>
        </w:rPr>
        <w:t xml:space="preserve">perda de negócios diante da inobservância de mensagens </w:t>
      </w:r>
      <w:r w:rsidR="00423FB4" w:rsidRPr="00904567">
        <w:rPr>
          <w:rFonts w:ascii="Calibri" w:hAnsi="Calibri" w:cs="Calibri"/>
        </w:rPr>
        <w:t>do</w:t>
      </w:r>
      <w:r w:rsidR="00733A11" w:rsidRPr="00904567">
        <w:rPr>
          <w:rFonts w:ascii="Calibri" w:hAnsi="Calibri" w:cs="Calibri"/>
        </w:rPr>
        <w:t xml:space="preserve"> sistema ou de sua desconexão.</w:t>
      </w:r>
    </w:p>
    <w:p w14:paraId="6A59AD13" w14:textId="77777777" w:rsidR="00733A11" w:rsidRPr="00904567" w:rsidRDefault="00733A11" w:rsidP="000A4CFB">
      <w:pPr>
        <w:tabs>
          <w:tab w:val="left" w:pos="2552"/>
        </w:tabs>
        <w:jc w:val="both"/>
        <w:rPr>
          <w:rFonts w:ascii="Calibri" w:hAnsi="Calibri" w:cs="Calibri"/>
          <w:sz w:val="12"/>
          <w:szCs w:val="12"/>
        </w:rPr>
      </w:pPr>
    </w:p>
    <w:p w14:paraId="0D51A9A4" w14:textId="4C45879E" w:rsidR="00733A11" w:rsidRPr="00904567" w:rsidRDefault="00423FB4" w:rsidP="000A4CFB">
      <w:pPr>
        <w:tabs>
          <w:tab w:val="left" w:pos="2552"/>
        </w:tabs>
        <w:jc w:val="both"/>
        <w:rPr>
          <w:rFonts w:ascii="Calibri" w:hAnsi="Calibri" w:cs="Calibri"/>
          <w:b/>
        </w:rPr>
      </w:pPr>
      <w:r w:rsidRPr="00904567">
        <w:rPr>
          <w:rFonts w:ascii="Calibri" w:hAnsi="Calibri" w:cs="Calibri"/>
          <w:b/>
        </w:rPr>
        <w:t>6</w:t>
      </w:r>
      <w:r w:rsidR="00733A11" w:rsidRPr="00904567">
        <w:rPr>
          <w:rFonts w:ascii="Calibri" w:hAnsi="Calibri" w:cs="Calibri"/>
          <w:b/>
        </w:rPr>
        <w:t xml:space="preserve"> – </w:t>
      </w:r>
      <w:r w:rsidR="00FE4B45" w:rsidRPr="00904567">
        <w:rPr>
          <w:rFonts w:ascii="Calibri" w:hAnsi="Calibri" w:cs="Calibri"/>
          <w:b/>
        </w:rPr>
        <w:t xml:space="preserve">DA APRESENTAÇÃO DA PROPOSTA </w:t>
      </w:r>
    </w:p>
    <w:p w14:paraId="5E41D602" w14:textId="0BE52144" w:rsidR="00FE4B45" w:rsidRPr="00904567" w:rsidRDefault="00FE4B45" w:rsidP="00FE4B45">
      <w:pPr>
        <w:jc w:val="both"/>
        <w:rPr>
          <w:rStyle w:val="Forte"/>
          <w:rFonts w:ascii="Calibri" w:hAnsi="Calibri" w:cs="Calibri"/>
        </w:rPr>
      </w:pPr>
      <w:r w:rsidRPr="00904567">
        <w:rPr>
          <w:rStyle w:val="Forte"/>
          <w:rFonts w:ascii="Calibri" w:hAnsi="Calibri" w:cs="Calibri"/>
        </w:rPr>
        <w:t xml:space="preserve">6.1 – </w:t>
      </w:r>
      <w:r w:rsidR="00F70C16" w:rsidRPr="00904567">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904567">
        <w:rPr>
          <w:rStyle w:val="Forte"/>
          <w:rFonts w:ascii="Calibri" w:hAnsi="Calibri" w:cs="Calibri"/>
          <w:b w:val="0"/>
          <w:bCs w:val="0"/>
        </w:rPr>
        <w:t>.</w:t>
      </w:r>
      <w:r w:rsidRPr="00904567">
        <w:rPr>
          <w:rStyle w:val="Forte"/>
          <w:rFonts w:ascii="Calibri" w:hAnsi="Calibri" w:cs="Calibri"/>
        </w:rPr>
        <w:t xml:space="preserve"> </w:t>
      </w:r>
    </w:p>
    <w:p w14:paraId="17D18537" w14:textId="789466F7" w:rsidR="00FE4B45" w:rsidRPr="00904567" w:rsidRDefault="00FE4B45" w:rsidP="00FE4B45">
      <w:pPr>
        <w:jc w:val="both"/>
        <w:rPr>
          <w:rStyle w:val="Forte"/>
          <w:rFonts w:ascii="Calibri" w:hAnsi="Calibri" w:cs="Calibri"/>
        </w:rPr>
      </w:pPr>
      <w:r w:rsidRPr="00904567">
        <w:rPr>
          <w:rStyle w:val="Forte"/>
          <w:rFonts w:ascii="Calibri" w:hAnsi="Calibri" w:cs="Calibri"/>
        </w:rPr>
        <w:t>6.</w:t>
      </w:r>
      <w:r w:rsidR="00F70C16" w:rsidRPr="00904567">
        <w:rPr>
          <w:rStyle w:val="Forte"/>
          <w:rFonts w:ascii="Calibri" w:hAnsi="Calibri" w:cs="Calibri"/>
        </w:rPr>
        <w:t>2</w:t>
      </w:r>
      <w:r w:rsidRPr="00904567">
        <w:rPr>
          <w:rStyle w:val="Forte"/>
          <w:rFonts w:ascii="Calibri" w:hAnsi="Calibri" w:cs="Calibri"/>
        </w:rPr>
        <w:t xml:space="preserve"> – </w:t>
      </w:r>
      <w:r w:rsidRPr="00904567">
        <w:rPr>
          <w:rStyle w:val="Forte"/>
          <w:rFonts w:ascii="Calibri" w:hAnsi="Calibri" w:cs="Calibri"/>
          <w:b w:val="0"/>
          <w:bCs w:val="0"/>
        </w:rPr>
        <w:t>As licitantes receberão, por e-mail, comprovante de recebimento das suas propostas eletrônicas enviadas, com a indicação do dia e respectivo horário de registro</w:t>
      </w:r>
      <w:r w:rsidRPr="00904567">
        <w:rPr>
          <w:rStyle w:val="Forte"/>
          <w:rFonts w:ascii="Calibri" w:hAnsi="Calibri" w:cs="Calibri"/>
        </w:rPr>
        <w:t xml:space="preserve">. </w:t>
      </w:r>
    </w:p>
    <w:p w14:paraId="10E5B619" w14:textId="6818E14D" w:rsidR="00733A11" w:rsidRPr="00904567" w:rsidRDefault="00423FB4" w:rsidP="000A4CFB">
      <w:pPr>
        <w:jc w:val="both"/>
        <w:rPr>
          <w:rStyle w:val="Forte"/>
          <w:rFonts w:ascii="Calibri" w:hAnsi="Calibri" w:cs="Calibri"/>
        </w:rPr>
      </w:pPr>
      <w:r w:rsidRPr="00904567">
        <w:rPr>
          <w:rStyle w:val="Forte"/>
          <w:rFonts w:ascii="Calibri" w:hAnsi="Calibri" w:cs="Calibri"/>
        </w:rPr>
        <w:t>6</w:t>
      </w:r>
      <w:r w:rsidR="00733A11" w:rsidRPr="00904567">
        <w:rPr>
          <w:rStyle w:val="Forte"/>
          <w:rFonts w:ascii="Calibri" w:hAnsi="Calibri" w:cs="Calibri"/>
        </w:rPr>
        <w:t>.</w:t>
      </w:r>
      <w:r w:rsidR="002E4097" w:rsidRPr="00904567">
        <w:rPr>
          <w:rStyle w:val="Forte"/>
          <w:rFonts w:ascii="Calibri" w:hAnsi="Calibri" w:cs="Calibri"/>
        </w:rPr>
        <w:t>3</w:t>
      </w:r>
      <w:r w:rsidR="00733A11" w:rsidRPr="00904567">
        <w:rPr>
          <w:rStyle w:val="Forte"/>
          <w:rFonts w:ascii="Calibri" w:hAnsi="Calibri" w:cs="Calibri"/>
        </w:rPr>
        <w:t xml:space="preserve"> – Da proposta on-line:</w:t>
      </w:r>
    </w:p>
    <w:p w14:paraId="4A90830B" w14:textId="0B4E3281" w:rsidR="00500928" w:rsidRPr="00904567" w:rsidRDefault="00423FB4" w:rsidP="00423FB4">
      <w:pPr>
        <w:ind w:firstLine="142"/>
        <w:jc w:val="both"/>
        <w:rPr>
          <w:rFonts w:ascii="Calibri" w:hAnsi="Calibri" w:cs="Calibri"/>
        </w:rPr>
      </w:pPr>
      <w:r w:rsidRPr="00904567">
        <w:rPr>
          <w:rStyle w:val="Forte"/>
          <w:rFonts w:ascii="Calibri" w:hAnsi="Calibri" w:cs="Calibri"/>
        </w:rPr>
        <w:t>6</w:t>
      </w:r>
      <w:r w:rsidR="00733A11" w:rsidRPr="00904567">
        <w:rPr>
          <w:rStyle w:val="Forte"/>
          <w:rFonts w:ascii="Calibri" w:hAnsi="Calibri" w:cs="Calibri"/>
        </w:rPr>
        <w:t>.</w:t>
      </w:r>
      <w:r w:rsidR="002E4097" w:rsidRPr="00904567">
        <w:rPr>
          <w:rStyle w:val="Forte"/>
          <w:rFonts w:ascii="Calibri" w:hAnsi="Calibri" w:cs="Calibri"/>
        </w:rPr>
        <w:t>3</w:t>
      </w:r>
      <w:r w:rsidR="00733A11" w:rsidRPr="00904567">
        <w:rPr>
          <w:rStyle w:val="Forte"/>
          <w:rFonts w:ascii="Calibri" w:hAnsi="Calibri" w:cs="Calibri"/>
        </w:rPr>
        <w:t>.</w:t>
      </w:r>
      <w:r w:rsidR="00FE4B45" w:rsidRPr="00904567">
        <w:rPr>
          <w:rStyle w:val="Forte"/>
          <w:rFonts w:ascii="Calibri" w:hAnsi="Calibri" w:cs="Calibri"/>
        </w:rPr>
        <w:t>1</w:t>
      </w:r>
      <w:r w:rsidR="00733A11" w:rsidRPr="00904567">
        <w:rPr>
          <w:rStyle w:val="Forte"/>
          <w:rFonts w:ascii="Calibri" w:hAnsi="Calibri" w:cs="Calibri"/>
        </w:rPr>
        <w:t xml:space="preserve"> –</w:t>
      </w:r>
      <w:r w:rsidR="00733A11" w:rsidRPr="00904567">
        <w:rPr>
          <w:rFonts w:ascii="Calibri" w:hAnsi="Calibri" w:cs="Calibri"/>
          <w:lang w:val="pt-PT"/>
        </w:rPr>
        <w:t xml:space="preserve"> </w:t>
      </w:r>
      <w:r w:rsidR="00733A11" w:rsidRPr="00904567">
        <w:rPr>
          <w:rFonts w:ascii="Calibri" w:hAnsi="Calibri" w:cs="Calibri"/>
        </w:rPr>
        <w:t xml:space="preserve">A proposta on-line, para cada item, deverá ser preenchida, </w:t>
      </w:r>
      <w:r w:rsidR="00733A11" w:rsidRPr="00904567">
        <w:rPr>
          <w:rFonts w:ascii="Calibri" w:hAnsi="Calibri" w:cs="Calibri"/>
          <w:u w:val="single"/>
        </w:rPr>
        <w:t>obrigatoriamente</w:t>
      </w:r>
      <w:r w:rsidR="00733A11" w:rsidRPr="00904567">
        <w:rPr>
          <w:rFonts w:ascii="Calibri" w:hAnsi="Calibri" w:cs="Calibri"/>
        </w:rPr>
        <w:t>, conforme as especificações abaixo, sob pena de desclassificação:</w:t>
      </w:r>
    </w:p>
    <w:p w14:paraId="11618B6F" w14:textId="1AC6DEB0" w:rsidR="003660A0" w:rsidRPr="00904567" w:rsidRDefault="00733A11" w:rsidP="009F4742">
      <w:pPr>
        <w:jc w:val="both"/>
        <w:rPr>
          <w:rFonts w:ascii="Calibri" w:hAnsi="Calibri" w:cs="Calibri"/>
        </w:rPr>
      </w:pPr>
      <w:r w:rsidRPr="00904567">
        <w:rPr>
          <w:rStyle w:val="Forte"/>
          <w:rFonts w:ascii="Calibri" w:hAnsi="Calibri" w:cs="Calibri"/>
        </w:rPr>
        <w:t>a)</w:t>
      </w:r>
      <w:r w:rsidRPr="00904567">
        <w:rPr>
          <w:rFonts w:ascii="Calibri" w:hAnsi="Calibri" w:cs="Calibri"/>
        </w:rPr>
        <w:t xml:space="preserve"> </w:t>
      </w:r>
      <w:r w:rsidR="009F4742" w:rsidRPr="00904567">
        <w:rPr>
          <w:rFonts w:ascii="Calibri" w:hAnsi="Calibri" w:cs="Calibri"/>
        </w:rPr>
        <w:t>Indicando o valor unitário de cada item, expresso em reais, com no máximo 02 (duas) casas</w:t>
      </w:r>
      <w:r w:rsidR="00FE4B45" w:rsidRPr="00904567">
        <w:rPr>
          <w:rFonts w:ascii="Calibri" w:hAnsi="Calibri" w:cs="Calibri"/>
        </w:rPr>
        <w:t xml:space="preserve"> </w:t>
      </w:r>
      <w:r w:rsidR="009F4742" w:rsidRPr="00904567">
        <w:rPr>
          <w:rFonts w:ascii="Calibri" w:hAnsi="Calibri" w:cs="Calibri"/>
        </w:rPr>
        <w:t>decimais, no campo “valor da proposta”</w:t>
      </w:r>
      <w:r w:rsidR="00897A2A" w:rsidRPr="00904567">
        <w:rPr>
          <w:rFonts w:ascii="Calibri" w:hAnsi="Calibri" w:cs="Calibri"/>
        </w:rPr>
        <w:t>;</w:t>
      </w:r>
    </w:p>
    <w:p w14:paraId="662ECA4F" w14:textId="77777777" w:rsidR="009F4742" w:rsidRPr="00904567" w:rsidRDefault="00E71A01" w:rsidP="009F4742">
      <w:pPr>
        <w:tabs>
          <w:tab w:val="left" w:pos="567"/>
        </w:tabs>
        <w:jc w:val="both"/>
        <w:rPr>
          <w:rFonts w:ascii="Calibri" w:hAnsi="Calibri" w:cs="Calibri"/>
        </w:rPr>
      </w:pPr>
      <w:r w:rsidRPr="00904567">
        <w:rPr>
          <w:rStyle w:val="Forte"/>
          <w:rFonts w:ascii="Calibri" w:hAnsi="Calibri" w:cs="Calibri"/>
        </w:rPr>
        <w:t>b)</w:t>
      </w:r>
      <w:r w:rsidRPr="00904567">
        <w:rPr>
          <w:rFonts w:ascii="Calibri" w:hAnsi="Calibri" w:cs="Calibri"/>
        </w:rPr>
        <w:t xml:space="preserve"> </w:t>
      </w:r>
      <w:r w:rsidR="009F4742" w:rsidRPr="00904567">
        <w:rPr>
          <w:rFonts w:ascii="Calibri" w:hAnsi="Calibri" w:cs="Calibri"/>
        </w:rPr>
        <w:t>Indicando a Marca/Modelo/Procedência do objeto cotado no campo correspondente a cada item, somente as informações solicitadas pelo sistema para cada item/lote.</w:t>
      </w:r>
    </w:p>
    <w:p w14:paraId="2C142040" w14:textId="20A6607F" w:rsidR="009F4742" w:rsidRPr="00904567" w:rsidRDefault="00423FB4" w:rsidP="00423FB4">
      <w:pPr>
        <w:ind w:firstLine="142"/>
        <w:jc w:val="both"/>
        <w:rPr>
          <w:rFonts w:ascii="Calibri" w:hAnsi="Calibri" w:cs="Calibri"/>
        </w:rPr>
      </w:pPr>
      <w:r w:rsidRPr="00904567">
        <w:rPr>
          <w:rFonts w:ascii="Calibri" w:hAnsi="Calibri" w:cs="Calibri"/>
          <w:b/>
          <w:bCs/>
        </w:rPr>
        <w:t>6</w:t>
      </w:r>
      <w:r w:rsidR="009F4742" w:rsidRPr="00904567">
        <w:rPr>
          <w:rFonts w:ascii="Calibri" w:hAnsi="Calibri" w:cs="Calibri"/>
          <w:b/>
          <w:bCs/>
        </w:rPr>
        <w:t>.</w:t>
      </w:r>
      <w:r w:rsidR="002E4097" w:rsidRPr="00904567">
        <w:rPr>
          <w:rFonts w:ascii="Calibri" w:hAnsi="Calibri" w:cs="Calibri"/>
          <w:b/>
          <w:bCs/>
        </w:rPr>
        <w:t>3</w:t>
      </w:r>
      <w:r w:rsidR="009F4742" w:rsidRPr="00904567">
        <w:rPr>
          <w:rFonts w:ascii="Calibri" w:hAnsi="Calibri" w:cs="Calibri"/>
          <w:b/>
          <w:bCs/>
        </w:rPr>
        <w:t>.</w:t>
      </w:r>
      <w:r w:rsidR="00FE4B45" w:rsidRPr="00904567">
        <w:rPr>
          <w:rFonts w:ascii="Calibri" w:hAnsi="Calibri" w:cs="Calibri"/>
          <w:b/>
          <w:bCs/>
        </w:rPr>
        <w:t>2</w:t>
      </w:r>
      <w:r w:rsidR="009F4742" w:rsidRPr="00904567">
        <w:rPr>
          <w:rFonts w:ascii="Calibri" w:hAnsi="Calibri" w:cs="Calibri"/>
          <w:b/>
          <w:bCs/>
        </w:rPr>
        <w:t xml:space="preserve"> –</w:t>
      </w:r>
      <w:r w:rsidR="009F4742" w:rsidRPr="00904567">
        <w:rPr>
          <w:rFonts w:ascii="Calibri" w:hAnsi="Calibri" w:cs="Calibri"/>
        </w:rPr>
        <w:t xml:space="preserve"> As licitantes deverão ofertar preços para todos os itens do lote cotado, sob pena de</w:t>
      </w:r>
      <w:r w:rsidRPr="00904567">
        <w:rPr>
          <w:rFonts w:ascii="Calibri" w:hAnsi="Calibri" w:cs="Calibri"/>
        </w:rPr>
        <w:t xml:space="preserve"> </w:t>
      </w:r>
      <w:r w:rsidR="009F4742" w:rsidRPr="00904567">
        <w:rPr>
          <w:rFonts w:ascii="Calibri" w:hAnsi="Calibri" w:cs="Calibri"/>
        </w:rPr>
        <w:t>Desclassificação</w:t>
      </w:r>
      <w:r w:rsidRPr="00904567">
        <w:rPr>
          <w:rFonts w:ascii="Calibri" w:hAnsi="Calibri" w:cs="Calibri"/>
        </w:rPr>
        <w:t>.</w:t>
      </w:r>
    </w:p>
    <w:p w14:paraId="1B261224" w14:textId="4302C6CD" w:rsidR="009F4742" w:rsidRPr="00904567" w:rsidRDefault="00423FB4" w:rsidP="00423FB4">
      <w:pPr>
        <w:ind w:firstLine="142"/>
        <w:jc w:val="both"/>
        <w:rPr>
          <w:rFonts w:ascii="Calibri" w:hAnsi="Calibri" w:cs="Calibri"/>
        </w:rPr>
      </w:pPr>
      <w:r w:rsidRPr="00904567">
        <w:rPr>
          <w:rFonts w:ascii="Calibri" w:hAnsi="Calibri" w:cs="Calibri"/>
          <w:b/>
          <w:bCs/>
        </w:rPr>
        <w:t>6</w:t>
      </w:r>
      <w:r w:rsidR="009F4742" w:rsidRPr="00904567">
        <w:rPr>
          <w:rFonts w:ascii="Calibri" w:hAnsi="Calibri" w:cs="Calibri"/>
          <w:b/>
          <w:bCs/>
        </w:rPr>
        <w:t>.</w:t>
      </w:r>
      <w:r w:rsidR="002E4097" w:rsidRPr="00904567">
        <w:rPr>
          <w:rFonts w:ascii="Calibri" w:hAnsi="Calibri" w:cs="Calibri"/>
          <w:b/>
          <w:bCs/>
        </w:rPr>
        <w:t>3</w:t>
      </w:r>
      <w:r w:rsidR="009F4742" w:rsidRPr="00904567">
        <w:rPr>
          <w:rFonts w:ascii="Calibri" w:hAnsi="Calibri" w:cs="Calibri"/>
          <w:b/>
          <w:bCs/>
        </w:rPr>
        <w:t>.</w:t>
      </w:r>
      <w:r w:rsidR="00FE4B45" w:rsidRPr="00904567">
        <w:rPr>
          <w:rFonts w:ascii="Calibri" w:hAnsi="Calibri" w:cs="Calibri"/>
          <w:b/>
          <w:bCs/>
        </w:rPr>
        <w:t>3</w:t>
      </w:r>
      <w:r w:rsidR="009F4742" w:rsidRPr="00904567">
        <w:rPr>
          <w:rFonts w:ascii="Calibri" w:hAnsi="Calibri" w:cs="Calibri"/>
          <w:b/>
          <w:bCs/>
        </w:rPr>
        <w:t xml:space="preserve"> –</w:t>
      </w:r>
      <w:r w:rsidR="009F4742" w:rsidRPr="00904567">
        <w:rPr>
          <w:rFonts w:ascii="Calibri" w:hAnsi="Calibri" w:cs="Calibri"/>
        </w:rPr>
        <w:t xml:space="preserve"> Qualquer documentação que identifique a licitante deve ser inserida como anexo ou enviado</w:t>
      </w:r>
    </w:p>
    <w:p w14:paraId="1E92AF38" w14:textId="77777777" w:rsidR="009F4742" w:rsidRPr="00904567" w:rsidRDefault="009F4742" w:rsidP="00423FB4">
      <w:pPr>
        <w:ind w:firstLine="142"/>
        <w:jc w:val="both"/>
        <w:rPr>
          <w:rFonts w:ascii="Calibri" w:hAnsi="Calibri" w:cs="Calibri"/>
        </w:rPr>
      </w:pPr>
      <w:r w:rsidRPr="00904567">
        <w:rPr>
          <w:rFonts w:ascii="Calibri" w:hAnsi="Calibri" w:cs="Calibri"/>
        </w:rPr>
        <w:t>por e-mail, conforme determinação do Pregoeiro, somente após à fase de lances</w:t>
      </w:r>
    </w:p>
    <w:p w14:paraId="7C58BD66" w14:textId="29001EC0" w:rsidR="009F4742" w:rsidRPr="00904567" w:rsidRDefault="00423FB4" w:rsidP="00423FB4">
      <w:pPr>
        <w:tabs>
          <w:tab w:val="left" w:pos="2552"/>
        </w:tabs>
        <w:ind w:firstLine="142"/>
        <w:jc w:val="both"/>
        <w:rPr>
          <w:rFonts w:ascii="Calibri" w:hAnsi="Calibri" w:cs="Calibri"/>
          <w:szCs w:val="22"/>
        </w:rPr>
      </w:pPr>
      <w:r w:rsidRPr="00904567">
        <w:rPr>
          <w:rFonts w:ascii="Calibri" w:hAnsi="Calibri" w:cs="Calibri"/>
          <w:b/>
          <w:bCs/>
        </w:rPr>
        <w:t>6</w:t>
      </w:r>
      <w:r w:rsidR="00FE4B45" w:rsidRPr="00904567">
        <w:rPr>
          <w:rFonts w:ascii="Calibri" w:hAnsi="Calibri" w:cs="Calibri"/>
          <w:b/>
          <w:bCs/>
        </w:rPr>
        <w:t>.</w:t>
      </w:r>
      <w:r w:rsidR="002E4097" w:rsidRPr="00904567">
        <w:rPr>
          <w:rFonts w:ascii="Calibri" w:hAnsi="Calibri" w:cs="Calibri"/>
          <w:b/>
          <w:bCs/>
        </w:rPr>
        <w:t>3</w:t>
      </w:r>
      <w:r w:rsidR="00FE4B45" w:rsidRPr="00904567">
        <w:rPr>
          <w:rFonts w:ascii="Calibri" w:hAnsi="Calibri" w:cs="Calibri"/>
          <w:b/>
          <w:bCs/>
        </w:rPr>
        <w:t>.4</w:t>
      </w:r>
      <w:r w:rsidR="009F4742" w:rsidRPr="00904567">
        <w:rPr>
          <w:rFonts w:ascii="Calibri" w:hAnsi="Calibri" w:cs="Calibri"/>
          <w:b/>
          <w:bCs/>
        </w:rPr>
        <w:t xml:space="preserve"> – </w:t>
      </w:r>
      <w:r w:rsidR="009F4742" w:rsidRPr="00904567">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04567">
        <w:rPr>
          <w:rFonts w:ascii="Calibri" w:hAnsi="Calibri" w:cs="Calibri"/>
          <w:lang w:val="pt-PT"/>
        </w:rPr>
        <w:br/>
      </w:r>
      <w:r w:rsidRPr="00904567">
        <w:rPr>
          <w:rFonts w:ascii="Calibri" w:hAnsi="Calibri" w:cs="Calibri"/>
          <w:b/>
          <w:lang w:val="pt-PT"/>
        </w:rPr>
        <w:t xml:space="preserve">  6</w:t>
      </w:r>
      <w:r w:rsidR="00FE4B45" w:rsidRPr="00904567">
        <w:rPr>
          <w:rFonts w:ascii="Calibri" w:hAnsi="Calibri" w:cs="Calibri"/>
          <w:b/>
          <w:lang w:val="pt-PT"/>
        </w:rPr>
        <w:t>.</w:t>
      </w:r>
      <w:r w:rsidR="002E4097" w:rsidRPr="00904567">
        <w:rPr>
          <w:rFonts w:ascii="Calibri" w:hAnsi="Calibri" w:cs="Calibri"/>
          <w:b/>
          <w:lang w:val="pt-PT"/>
        </w:rPr>
        <w:t>3.</w:t>
      </w:r>
      <w:r w:rsidR="00FE4B45" w:rsidRPr="00904567">
        <w:rPr>
          <w:rFonts w:ascii="Calibri" w:hAnsi="Calibri" w:cs="Calibri"/>
          <w:b/>
          <w:lang w:val="pt-PT"/>
        </w:rPr>
        <w:t>5</w:t>
      </w:r>
      <w:r w:rsidR="009F4742" w:rsidRPr="00904567">
        <w:rPr>
          <w:rFonts w:ascii="Calibri" w:hAnsi="Calibri" w:cs="Calibri"/>
          <w:b/>
        </w:rPr>
        <w:t xml:space="preserve"> – </w:t>
      </w:r>
      <w:r w:rsidR="009F4742" w:rsidRPr="00904567">
        <w:rPr>
          <w:rFonts w:ascii="Calibri" w:hAnsi="Calibri" w:cs="Calibri"/>
          <w:bCs/>
          <w:szCs w:val="22"/>
          <w:lang w:val="pt-PT"/>
        </w:rPr>
        <w:t xml:space="preserve">A proposta entregue não poderá ter prazo de validade inferior a 60 (sessenta) dias, </w:t>
      </w:r>
      <w:r w:rsidR="009F4742" w:rsidRPr="00904567">
        <w:rPr>
          <w:rFonts w:ascii="Calibri" w:hAnsi="Calibri" w:cs="Calibri"/>
          <w:szCs w:val="22"/>
          <w:lang w:val="pt-PT"/>
        </w:rPr>
        <w:t>sendo este o prazo considerado em caso de omissão</w:t>
      </w:r>
      <w:r w:rsidR="009F4742" w:rsidRPr="00904567">
        <w:rPr>
          <w:rFonts w:ascii="Calibri" w:hAnsi="Calibri" w:cs="Calibri"/>
          <w:szCs w:val="22"/>
        </w:rPr>
        <w:t>.</w:t>
      </w:r>
    </w:p>
    <w:p w14:paraId="7366EBE3" w14:textId="4AE11FAA" w:rsidR="009F4742" w:rsidRPr="00904567" w:rsidRDefault="00423FB4" w:rsidP="00423FB4">
      <w:pPr>
        <w:ind w:firstLine="142"/>
        <w:jc w:val="both"/>
        <w:rPr>
          <w:rFonts w:ascii="Calibri" w:hAnsi="Calibri" w:cs="Calibri"/>
        </w:rPr>
      </w:pPr>
      <w:r w:rsidRPr="00904567">
        <w:rPr>
          <w:rFonts w:ascii="Calibri" w:hAnsi="Calibri" w:cs="Calibri"/>
          <w:b/>
          <w:bCs/>
        </w:rPr>
        <w:t>6</w:t>
      </w:r>
      <w:r w:rsidR="00FE4B45" w:rsidRPr="00904567">
        <w:rPr>
          <w:rFonts w:ascii="Calibri" w:hAnsi="Calibri" w:cs="Calibri"/>
          <w:b/>
          <w:bCs/>
        </w:rPr>
        <w:t>.</w:t>
      </w:r>
      <w:r w:rsidR="002E4097" w:rsidRPr="00904567">
        <w:rPr>
          <w:rFonts w:ascii="Calibri" w:hAnsi="Calibri" w:cs="Calibri"/>
          <w:b/>
          <w:bCs/>
        </w:rPr>
        <w:t>3</w:t>
      </w:r>
      <w:r w:rsidR="0056378A" w:rsidRPr="00904567">
        <w:rPr>
          <w:rFonts w:ascii="Calibri" w:hAnsi="Calibri" w:cs="Calibri"/>
          <w:b/>
          <w:bCs/>
        </w:rPr>
        <w:t>.</w:t>
      </w:r>
      <w:r w:rsidR="00FE4B45" w:rsidRPr="00904567">
        <w:rPr>
          <w:rFonts w:ascii="Calibri" w:hAnsi="Calibri" w:cs="Calibri"/>
          <w:b/>
          <w:bCs/>
        </w:rPr>
        <w:t>6</w:t>
      </w:r>
      <w:r w:rsidR="009F4742" w:rsidRPr="00904567">
        <w:rPr>
          <w:rFonts w:ascii="Calibri" w:hAnsi="Calibri" w:cs="Calibri"/>
          <w:b/>
          <w:bCs/>
          <w:lang w:val="pt-PT"/>
        </w:rPr>
        <w:t xml:space="preserve"> –</w:t>
      </w:r>
      <w:r w:rsidR="009F4742" w:rsidRPr="00904567">
        <w:rPr>
          <w:rFonts w:ascii="Calibri" w:hAnsi="Calibri" w:cs="Calibri"/>
          <w:lang w:val="pt-PT"/>
        </w:rPr>
        <w:t xml:space="preserve"> </w:t>
      </w:r>
      <w:r w:rsidR="009F4742" w:rsidRPr="00904567">
        <w:rPr>
          <w:rFonts w:ascii="Calibri" w:hAnsi="Calibri" w:cs="Calibri"/>
        </w:rPr>
        <w:t>O prazo de entrega do(s) produto(s) cotado(s) não poderá ser superior ao estabelecido no Anexo I, contados da data do recebimento da Autorização de Fornecimento/Contrato.</w:t>
      </w:r>
    </w:p>
    <w:p w14:paraId="5E6613CD" w14:textId="47AD2143" w:rsidR="00733A11" w:rsidRPr="00904567" w:rsidRDefault="00423FB4">
      <w:pPr>
        <w:jc w:val="both"/>
        <w:rPr>
          <w:rStyle w:val="Forte"/>
          <w:rFonts w:ascii="Calibri" w:hAnsi="Calibri" w:cs="Calibri"/>
        </w:rPr>
      </w:pPr>
      <w:r w:rsidRPr="00904567">
        <w:rPr>
          <w:rStyle w:val="Forte"/>
          <w:rFonts w:ascii="Calibri" w:hAnsi="Calibri" w:cs="Calibri"/>
        </w:rPr>
        <w:t>6</w:t>
      </w:r>
      <w:r w:rsidR="00733A11" w:rsidRPr="00904567">
        <w:rPr>
          <w:rStyle w:val="Forte"/>
          <w:rFonts w:ascii="Calibri" w:hAnsi="Calibri" w:cs="Calibri"/>
        </w:rPr>
        <w:t>.</w:t>
      </w:r>
      <w:r w:rsidR="002E4097" w:rsidRPr="00904567">
        <w:rPr>
          <w:rStyle w:val="Forte"/>
          <w:rFonts w:ascii="Calibri" w:hAnsi="Calibri" w:cs="Calibri"/>
        </w:rPr>
        <w:t>4</w:t>
      </w:r>
      <w:r w:rsidR="00733A11" w:rsidRPr="00904567">
        <w:rPr>
          <w:rStyle w:val="Forte"/>
          <w:rFonts w:ascii="Calibri" w:hAnsi="Calibri" w:cs="Calibri"/>
        </w:rPr>
        <w:t xml:space="preserve"> – Da proposta on-line readequada:</w:t>
      </w:r>
    </w:p>
    <w:p w14:paraId="0D12994F" w14:textId="115CFE4E" w:rsidR="009F4742" w:rsidRPr="00904567" w:rsidRDefault="00423FB4" w:rsidP="000A4CFB">
      <w:pPr>
        <w:ind w:firstLine="142"/>
        <w:jc w:val="both"/>
        <w:rPr>
          <w:rFonts w:ascii="Calibri" w:hAnsi="Calibri" w:cs="Calibri"/>
        </w:rPr>
      </w:pPr>
      <w:r w:rsidRPr="00904567">
        <w:rPr>
          <w:rStyle w:val="Forte"/>
          <w:rFonts w:ascii="Calibri" w:hAnsi="Calibri" w:cs="Calibri"/>
        </w:rPr>
        <w:t>6</w:t>
      </w:r>
      <w:r w:rsidR="00733A11" w:rsidRPr="00904567">
        <w:rPr>
          <w:rStyle w:val="Forte"/>
          <w:rFonts w:ascii="Calibri" w:hAnsi="Calibri" w:cs="Calibri"/>
        </w:rPr>
        <w:t>.</w:t>
      </w:r>
      <w:r w:rsidR="002E4097" w:rsidRPr="00904567">
        <w:rPr>
          <w:rStyle w:val="Forte"/>
          <w:rFonts w:ascii="Calibri" w:hAnsi="Calibri" w:cs="Calibri"/>
        </w:rPr>
        <w:t>4</w:t>
      </w:r>
      <w:r w:rsidR="00733A11" w:rsidRPr="00904567">
        <w:rPr>
          <w:rStyle w:val="Forte"/>
          <w:rFonts w:ascii="Calibri" w:hAnsi="Calibri" w:cs="Calibri"/>
        </w:rPr>
        <w:t>.1 –</w:t>
      </w:r>
      <w:r w:rsidR="009F4742" w:rsidRPr="00904567">
        <w:rPr>
          <w:rFonts w:ascii="Calibri" w:hAnsi="Calibri" w:cs="Calibri"/>
        </w:rPr>
        <w:t xml:space="preserve"> Quando houver cotação de proposta por lote, a vencedora do </w:t>
      </w:r>
      <w:r w:rsidR="00B906AE" w:rsidRPr="00904567">
        <w:rPr>
          <w:rFonts w:ascii="Calibri" w:hAnsi="Calibri" w:cs="Calibri"/>
        </w:rPr>
        <w:t>lote</w:t>
      </w:r>
      <w:r w:rsidR="009F4742" w:rsidRPr="00904567">
        <w:rPr>
          <w:rFonts w:ascii="Calibri" w:hAnsi="Calibri" w:cs="Calibri"/>
        </w:rPr>
        <w:t xml:space="preserve"> deverá readequar sua proposta no próprio </w:t>
      </w:r>
      <w:r w:rsidR="00B906AE" w:rsidRPr="00904567">
        <w:rPr>
          <w:rFonts w:ascii="Calibri" w:hAnsi="Calibri" w:cs="Calibri"/>
        </w:rPr>
        <w:t>e-</w:t>
      </w:r>
      <w:proofErr w:type="spellStart"/>
      <w:r w:rsidR="00B906AE" w:rsidRPr="00904567">
        <w:rPr>
          <w:rFonts w:ascii="Calibri" w:hAnsi="Calibri" w:cs="Calibri"/>
        </w:rPr>
        <w:t>Lic</w:t>
      </w:r>
      <w:proofErr w:type="spellEnd"/>
      <w:r w:rsidR="009F4742" w:rsidRPr="00904567">
        <w:rPr>
          <w:rFonts w:ascii="Calibri" w:hAnsi="Calibri" w:cs="Calibri"/>
        </w:rPr>
        <w:t xml:space="preserve">, após a adjudicação, com os respectivos valores unitários readequados ao valor total </w:t>
      </w:r>
      <w:r w:rsidR="00B906AE" w:rsidRPr="00904567">
        <w:rPr>
          <w:rFonts w:ascii="Calibri" w:hAnsi="Calibri" w:cs="Calibri"/>
        </w:rPr>
        <w:t>do</w:t>
      </w:r>
      <w:r w:rsidR="009F4742" w:rsidRPr="00904567">
        <w:rPr>
          <w:rFonts w:ascii="Calibri" w:hAnsi="Calibri" w:cs="Calibri"/>
        </w:rPr>
        <w:t xml:space="preserve"> lance vencedor, no prazo de 60 (sessenta) minutos, contados a partir da convocação do pregoeiro, podendo este prazo ser prorrogado, a critério da Administração.</w:t>
      </w:r>
    </w:p>
    <w:p w14:paraId="1D902C84" w14:textId="6003A28C" w:rsidR="009F4742" w:rsidRPr="00904567" w:rsidRDefault="00423FB4" w:rsidP="000A4CFB">
      <w:pPr>
        <w:ind w:firstLine="142"/>
        <w:jc w:val="both"/>
        <w:rPr>
          <w:rFonts w:ascii="Calibri" w:hAnsi="Calibri" w:cs="Calibri"/>
        </w:rPr>
      </w:pPr>
      <w:r w:rsidRPr="00904567">
        <w:rPr>
          <w:rFonts w:ascii="Calibri" w:hAnsi="Calibri" w:cs="Calibri"/>
          <w:b/>
          <w:bCs/>
        </w:rPr>
        <w:t>6</w:t>
      </w:r>
      <w:r w:rsidR="009F4742" w:rsidRPr="00904567">
        <w:rPr>
          <w:rFonts w:ascii="Calibri" w:hAnsi="Calibri" w:cs="Calibri"/>
          <w:b/>
          <w:bCs/>
        </w:rPr>
        <w:t>.</w:t>
      </w:r>
      <w:r w:rsidR="002E4097" w:rsidRPr="00904567">
        <w:rPr>
          <w:rFonts w:ascii="Calibri" w:hAnsi="Calibri" w:cs="Calibri"/>
          <w:b/>
          <w:bCs/>
        </w:rPr>
        <w:t>4</w:t>
      </w:r>
      <w:r w:rsidR="009F4742" w:rsidRPr="00904567">
        <w:rPr>
          <w:rFonts w:ascii="Calibri" w:hAnsi="Calibri" w:cs="Calibri"/>
          <w:b/>
          <w:bCs/>
        </w:rPr>
        <w:t>.</w:t>
      </w:r>
      <w:r w:rsidR="0056378A" w:rsidRPr="00904567">
        <w:rPr>
          <w:rFonts w:ascii="Calibri" w:hAnsi="Calibri" w:cs="Calibri"/>
          <w:b/>
          <w:bCs/>
        </w:rPr>
        <w:t>2</w:t>
      </w:r>
      <w:r w:rsidR="009F4742" w:rsidRPr="00904567">
        <w:rPr>
          <w:rFonts w:ascii="Calibri" w:hAnsi="Calibri" w:cs="Calibri"/>
          <w:b/>
          <w:bCs/>
        </w:rPr>
        <w:t xml:space="preserve"> –</w:t>
      </w:r>
      <w:r w:rsidR="009F4742" w:rsidRPr="00904567">
        <w:rPr>
          <w:rFonts w:ascii="Calibri" w:hAnsi="Calibri" w:cs="Calibri"/>
        </w:rPr>
        <w:t xml:space="preserve"> Quando por lote, o valor unitário readequado não poderá ser superior àquele oferecido na</w:t>
      </w:r>
    </w:p>
    <w:p w14:paraId="3F087C00" w14:textId="77777777" w:rsidR="00733A11" w:rsidRPr="00904567" w:rsidRDefault="009F4742" w:rsidP="000A4CFB">
      <w:pPr>
        <w:ind w:firstLine="142"/>
        <w:jc w:val="both"/>
        <w:rPr>
          <w:rFonts w:ascii="Calibri" w:hAnsi="Calibri" w:cs="Calibri"/>
        </w:rPr>
      </w:pPr>
      <w:r w:rsidRPr="00904567">
        <w:rPr>
          <w:rFonts w:ascii="Calibri" w:hAnsi="Calibri" w:cs="Calibri"/>
        </w:rPr>
        <w:t>primeira proposta</w:t>
      </w:r>
      <w:r w:rsidR="00B906AE" w:rsidRPr="00904567">
        <w:rPr>
          <w:rFonts w:ascii="Calibri" w:hAnsi="Calibri" w:cs="Calibri"/>
        </w:rPr>
        <w:t xml:space="preserve"> e nem </w:t>
      </w:r>
      <w:r w:rsidRPr="00904567">
        <w:rPr>
          <w:rFonts w:ascii="Calibri" w:hAnsi="Calibri" w:cs="Calibri"/>
        </w:rPr>
        <w:t>superior ao preço máximo dos itens, conforme Anexo II</w:t>
      </w:r>
      <w:r w:rsidR="00733A11" w:rsidRPr="00904567">
        <w:rPr>
          <w:rFonts w:ascii="Calibri" w:hAnsi="Calibri" w:cs="Calibri"/>
        </w:rPr>
        <w:t xml:space="preserve">.  </w:t>
      </w:r>
    </w:p>
    <w:p w14:paraId="4389E0BE" w14:textId="6F37CE56" w:rsidR="005000E4" w:rsidRPr="00904567" w:rsidRDefault="00423FB4" w:rsidP="000A4CFB">
      <w:pPr>
        <w:ind w:firstLine="142"/>
        <w:jc w:val="both"/>
        <w:rPr>
          <w:rFonts w:ascii="Calibri" w:hAnsi="Calibri" w:cs="Calibri"/>
          <w:lang w:val="pt-PT"/>
        </w:rPr>
      </w:pPr>
      <w:r w:rsidRPr="00904567">
        <w:rPr>
          <w:rFonts w:ascii="Calibri" w:hAnsi="Calibri" w:cs="Calibri"/>
          <w:b/>
          <w:bCs/>
          <w:lang w:val="pt-PT"/>
        </w:rPr>
        <w:lastRenderedPageBreak/>
        <w:t>6</w:t>
      </w:r>
      <w:r w:rsidR="00FE4B45" w:rsidRPr="00904567">
        <w:rPr>
          <w:rFonts w:ascii="Calibri" w:hAnsi="Calibri" w:cs="Calibri"/>
          <w:b/>
          <w:bCs/>
          <w:lang w:val="pt-PT"/>
        </w:rPr>
        <w:t>.</w:t>
      </w:r>
      <w:r w:rsidR="002E4097" w:rsidRPr="00904567">
        <w:rPr>
          <w:rFonts w:ascii="Calibri" w:hAnsi="Calibri" w:cs="Calibri"/>
          <w:b/>
          <w:bCs/>
          <w:lang w:val="pt-PT"/>
        </w:rPr>
        <w:t>4</w:t>
      </w:r>
      <w:r w:rsidR="0056378A" w:rsidRPr="00904567">
        <w:rPr>
          <w:rFonts w:ascii="Calibri" w:hAnsi="Calibri" w:cs="Calibri"/>
          <w:b/>
          <w:bCs/>
          <w:lang w:val="pt-PT"/>
        </w:rPr>
        <w:t>.3</w:t>
      </w:r>
      <w:r w:rsidR="005000E4" w:rsidRPr="00904567">
        <w:rPr>
          <w:rFonts w:ascii="Calibri" w:hAnsi="Calibri" w:cs="Calibri"/>
          <w:b/>
          <w:bCs/>
          <w:lang w:val="pt-PT"/>
        </w:rPr>
        <w:t xml:space="preserve"> –</w:t>
      </w:r>
      <w:r w:rsidR="005000E4" w:rsidRPr="00904567">
        <w:rPr>
          <w:rFonts w:ascii="Calibri" w:hAnsi="Calibri" w:cs="Calibri"/>
          <w:lang w:val="pt-PT"/>
        </w:rPr>
        <w:t xml:space="preserve"> A empresa vencedora deverá enviar por </w:t>
      </w:r>
      <w:r w:rsidR="0056378A" w:rsidRPr="00904567">
        <w:rPr>
          <w:rFonts w:ascii="Calibri" w:hAnsi="Calibri" w:cs="Calibri"/>
          <w:lang w:val="pt-PT"/>
        </w:rPr>
        <w:t>e-mail</w:t>
      </w:r>
      <w:r w:rsidR="005000E4" w:rsidRPr="00904567">
        <w:rPr>
          <w:rFonts w:ascii="Calibri" w:hAnsi="Calibri" w:cs="Calibri"/>
          <w:lang w:val="pt-PT"/>
        </w:rPr>
        <w:t xml:space="preserve"> as informações constantes do Anexo </w:t>
      </w:r>
      <w:r w:rsidRPr="00904567">
        <w:rPr>
          <w:rFonts w:ascii="Calibri" w:hAnsi="Calibri" w:cs="Calibri"/>
          <w:lang w:val="pt-PT"/>
        </w:rPr>
        <w:t>V</w:t>
      </w:r>
      <w:r w:rsidR="00E25007" w:rsidRPr="00904567">
        <w:rPr>
          <w:rFonts w:ascii="Calibri" w:hAnsi="Calibri" w:cs="Calibri"/>
          <w:lang w:val="pt-PT"/>
        </w:rPr>
        <w:t>I</w:t>
      </w:r>
      <w:r w:rsidR="00567C5D" w:rsidRPr="00904567">
        <w:rPr>
          <w:rFonts w:ascii="Calibri" w:hAnsi="Calibri" w:cs="Calibri"/>
          <w:lang w:val="pt-PT"/>
        </w:rPr>
        <w:t>I</w:t>
      </w:r>
      <w:r w:rsidR="005000E4" w:rsidRPr="00904567">
        <w:rPr>
          <w:rFonts w:ascii="Calibri" w:hAnsi="Calibri" w:cs="Calibri"/>
          <w:lang w:val="pt-PT"/>
        </w:rPr>
        <w:t>, no prazo de 1 (um) dia útil, contado a partir d</w:t>
      </w:r>
      <w:r w:rsidR="00B906AE" w:rsidRPr="00904567">
        <w:rPr>
          <w:rFonts w:ascii="Calibri" w:hAnsi="Calibri" w:cs="Calibri"/>
          <w:lang w:val="pt-PT"/>
        </w:rPr>
        <w:t>o</w:t>
      </w:r>
      <w:r w:rsidR="005000E4" w:rsidRPr="00904567">
        <w:rPr>
          <w:rFonts w:ascii="Calibri" w:hAnsi="Calibri" w:cs="Calibri"/>
          <w:lang w:val="pt-PT"/>
        </w:rPr>
        <w:t xml:space="preserve"> </w:t>
      </w:r>
      <w:r w:rsidR="0056378A" w:rsidRPr="00904567">
        <w:rPr>
          <w:rFonts w:ascii="Calibri" w:hAnsi="Calibri" w:cs="Calibri"/>
          <w:lang w:val="pt-PT"/>
        </w:rPr>
        <w:t>encerramento da sessão</w:t>
      </w:r>
      <w:r w:rsidR="005000E4" w:rsidRPr="00904567">
        <w:rPr>
          <w:rFonts w:ascii="Calibri" w:hAnsi="Calibri" w:cs="Calibri"/>
          <w:lang w:val="pt-PT"/>
        </w:rPr>
        <w:t>.</w:t>
      </w:r>
    </w:p>
    <w:p w14:paraId="1B7FC393" w14:textId="03EFF2A6" w:rsidR="004327A7" w:rsidRPr="00904567" w:rsidRDefault="00FE4B45" w:rsidP="004327A7">
      <w:pPr>
        <w:ind w:firstLine="284"/>
        <w:jc w:val="both"/>
        <w:rPr>
          <w:rFonts w:ascii="Calibri" w:hAnsi="Calibri" w:cs="Calibri"/>
          <w:lang w:val="pt-PT"/>
        </w:rPr>
      </w:pPr>
      <w:r w:rsidRPr="00904567">
        <w:rPr>
          <w:rFonts w:ascii="Calibri" w:hAnsi="Calibri" w:cs="Calibri"/>
          <w:b/>
          <w:lang w:val="pt-PT"/>
        </w:rPr>
        <w:t>6.</w:t>
      </w:r>
      <w:r w:rsidR="002E4097" w:rsidRPr="00904567">
        <w:rPr>
          <w:rFonts w:ascii="Calibri" w:hAnsi="Calibri" w:cs="Calibri"/>
          <w:b/>
          <w:lang w:val="pt-PT"/>
        </w:rPr>
        <w:t>4</w:t>
      </w:r>
      <w:r w:rsidR="004327A7" w:rsidRPr="00904567">
        <w:rPr>
          <w:rFonts w:ascii="Calibri" w:hAnsi="Calibri" w:cs="Calibri"/>
          <w:b/>
          <w:lang w:val="pt-PT"/>
        </w:rPr>
        <w:t>.3.1 –</w:t>
      </w:r>
      <w:r w:rsidR="004327A7" w:rsidRPr="00904567">
        <w:rPr>
          <w:rFonts w:ascii="Calibri" w:hAnsi="Calibri" w:cs="Calibri"/>
          <w:lang w:val="pt-PT"/>
        </w:rPr>
        <w:t xml:space="preserve"> O endereço eletrônico (e-mail) fornecido no Anexo V</w:t>
      </w:r>
      <w:r w:rsidR="00E25007" w:rsidRPr="00904567">
        <w:rPr>
          <w:rFonts w:ascii="Calibri" w:hAnsi="Calibri" w:cs="Calibri"/>
          <w:lang w:val="pt-PT"/>
        </w:rPr>
        <w:t>I</w:t>
      </w:r>
      <w:r w:rsidR="00567C5D" w:rsidRPr="00904567">
        <w:rPr>
          <w:rFonts w:ascii="Calibri" w:hAnsi="Calibri" w:cs="Calibri"/>
          <w:lang w:val="pt-PT"/>
        </w:rPr>
        <w:t>I</w:t>
      </w:r>
      <w:r w:rsidR="004327A7" w:rsidRPr="0090456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904567" w:rsidRDefault="00FE4B45" w:rsidP="004327A7">
      <w:pPr>
        <w:ind w:firstLine="284"/>
        <w:jc w:val="both"/>
        <w:rPr>
          <w:rFonts w:ascii="Calibri" w:hAnsi="Calibri" w:cs="Calibri"/>
          <w:lang w:val="pt-PT"/>
        </w:rPr>
      </w:pPr>
      <w:r w:rsidRPr="00904567">
        <w:rPr>
          <w:rFonts w:ascii="Calibri" w:hAnsi="Calibri" w:cs="Calibri"/>
          <w:b/>
          <w:lang w:val="pt-PT"/>
        </w:rPr>
        <w:t>6.</w:t>
      </w:r>
      <w:r w:rsidR="002E4097" w:rsidRPr="00904567">
        <w:rPr>
          <w:rFonts w:ascii="Calibri" w:hAnsi="Calibri" w:cs="Calibri"/>
          <w:b/>
          <w:lang w:val="pt-PT"/>
        </w:rPr>
        <w:t>4</w:t>
      </w:r>
      <w:r w:rsidR="004327A7" w:rsidRPr="00904567">
        <w:rPr>
          <w:rFonts w:ascii="Calibri" w:hAnsi="Calibri" w:cs="Calibri"/>
          <w:b/>
          <w:lang w:val="pt-PT"/>
        </w:rPr>
        <w:t>.3.2 –</w:t>
      </w:r>
      <w:r w:rsidR="004327A7" w:rsidRPr="00904567">
        <w:rPr>
          <w:rFonts w:ascii="Calibri" w:hAnsi="Calibri" w:cs="Calibr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Pr="00904567" w:rsidRDefault="00FE4B45" w:rsidP="004327A7">
      <w:pPr>
        <w:ind w:firstLine="284"/>
        <w:jc w:val="both"/>
        <w:rPr>
          <w:rFonts w:ascii="Calibri" w:hAnsi="Calibri" w:cs="Calibri"/>
          <w:lang w:val="pt-PT"/>
        </w:rPr>
      </w:pPr>
      <w:r w:rsidRPr="00904567">
        <w:rPr>
          <w:rFonts w:ascii="Calibri" w:hAnsi="Calibri" w:cs="Calibri"/>
          <w:b/>
          <w:lang w:val="pt-PT"/>
        </w:rPr>
        <w:t>6.</w:t>
      </w:r>
      <w:r w:rsidR="002E4097" w:rsidRPr="00904567">
        <w:rPr>
          <w:rFonts w:ascii="Calibri" w:hAnsi="Calibri" w:cs="Calibri"/>
          <w:b/>
          <w:lang w:val="pt-PT"/>
        </w:rPr>
        <w:t>4</w:t>
      </w:r>
      <w:r w:rsidR="004327A7" w:rsidRPr="00904567">
        <w:rPr>
          <w:rFonts w:ascii="Calibri" w:hAnsi="Calibri" w:cs="Calibri"/>
          <w:b/>
          <w:lang w:val="pt-PT"/>
        </w:rPr>
        <w:t>.3.3 –</w:t>
      </w:r>
      <w:r w:rsidR="004327A7" w:rsidRPr="00904567">
        <w:rPr>
          <w:rFonts w:ascii="Calibri" w:hAnsi="Calibri" w:cs="Calibri"/>
          <w:lang w:val="pt-PT"/>
        </w:rPr>
        <w:t xml:space="preserve"> É de responsabilidade exclusiva da licitante manter atualizado o endereço eletrônico a que se refere o item </w:t>
      </w:r>
      <w:r w:rsidR="00DC5013" w:rsidRPr="00904567">
        <w:rPr>
          <w:rFonts w:ascii="Calibri" w:hAnsi="Calibri" w:cs="Calibri"/>
          <w:lang w:val="pt-PT"/>
        </w:rPr>
        <w:t>6.</w:t>
      </w:r>
      <w:r w:rsidR="002E4097" w:rsidRPr="00904567">
        <w:rPr>
          <w:rFonts w:ascii="Calibri" w:hAnsi="Calibri" w:cs="Calibri"/>
          <w:lang w:val="pt-PT"/>
        </w:rPr>
        <w:t>4</w:t>
      </w:r>
      <w:r w:rsidR="00DC5013" w:rsidRPr="00904567">
        <w:rPr>
          <w:rFonts w:ascii="Calibri" w:hAnsi="Calibri" w:cs="Calibri"/>
          <w:lang w:val="pt-PT"/>
        </w:rPr>
        <w:t>.3.1.</w:t>
      </w:r>
      <w:r w:rsidR="004327A7" w:rsidRPr="00904567">
        <w:rPr>
          <w:rFonts w:ascii="Calibri" w:hAnsi="Calibri" w:cs="Calibri"/>
          <w:lang w:val="pt-PT"/>
        </w:rPr>
        <w:t xml:space="preserve"> Eventual troca desse deverá ser imediatamente comunicado à UDESC pelo e-mail</w:t>
      </w:r>
      <w:r w:rsidR="00D84E0F" w:rsidRPr="00904567">
        <w:rPr>
          <w:rFonts w:ascii="Calibri" w:hAnsi="Calibri" w:cs="Calibri"/>
          <w:lang w:val="pt-PT"/>
        </w:rPr>
        <w:t xml:space="preserve"> da primeira página deste Edital</w:t>
      </w:r>
      <w:r w:rsidR="004327A7" w:rsidRPr="00904567">
        <w:rPr>
          <w:rFonts w:ascii="Calibri" w:hAnsi="Calibri" w:cs="Calibri"/>
          <w:lang w:val="pt-PT"/>
        </w:rPr>
        <w:t>.</w:t>
      </w:r>
    </w:p>
    <w:p w14:paraId="4B093F22" w14:textId="77777777" w:rsidR="00733A11" w:rsidRPr="00904567" w:rsidRDefault="00733A11">
      <w:pPr>
        <w:tabs>
          <w:tab w:val="left" w:pos="2552"/>
        </w:tabs>
        <w:jc w:val="both"/>
        <w:rPr>
          <w:rFonts w:ascii="Calibri" w:hAnsi="Calibri" w:cs="Calibri"/>
          <w:b/>
          <w:sz w:val="20"/>
          <w:szCs w:val="20"/>
        </w:rPr>
      </w:pPr>
    </w:p>
    <w:p w14:paraId="3CC7DB69" w14:textId="77777777" w:rsidR="00733A11" w:rsidRPr="00904567" w:rsidRDefault="00B906AE">
      <w:pPr>
        <w:tabs>
          <w:tab w:val="left" w:pos="2552"/>
        </w:tabs>
        <w:jc w:val="both"/>
        <w:rPr>
          <w:rFonts w:ascii="Calibri" w:hAnsi="Calibri" w:cs="Calibri"/>
          <w:b/>
        </w:rPr>
      </w:pPr>
      <w:r w:rsidRPr="00904567">
        <w:rPr>
          <w:rFonts w:ascii="Calibri" w:hAnsi="Calibri" w:cs="Calibri"/>
          <w:b/>
        </w:rPr>
        <w:t>7</w:t>
      </w:r>
      <w:r w:rsidR="00733A11" w:rsidRPr="00904567">
        <w:rPr>
          <w:rFonts w:ascii="Calibri" w:hAnsi="Calibri" w:cs="Calibri"/>
          <w:b/>
        </w:rPr>
        <w:t xml:space="preserve"> – DA ABERTURA DA SESSÃO E ETAPA DE LANCES</w:t>
      </w:r>
    </w:p>
    <w:p w14:paraId="5A391FBD" w14:textId="77777777" w:rsidR="0056378A" w:rsidRPr="00904567" w:rsidRDefault="00B906AE" w:rsidP="0056378A">
      <w:pPr>
        <w:tabs>
          <w:tab w:val="left" w:pos="2552"/>
        </w:tabs>
        <w:jc w:val="both"/>
        <w:rPr>
          <w:rFonts w:ascii="Calibri" w:hAnsi="Calibri" w:cs="Calibri"/>
        </w:rPr>
      </w:pPr>
      <w:r w:rsidRPr="00904567">
        <w:rPr>
          <w:rFonts w:ascii="Calibri" w:hAnsi="Calibri" w:cs="Calibri"/>
          <w:b/>
          <w:bCs/>
        </w:rPr>
        <w:t>7</w:t>
      </w:r>
      <w:r w:rsidR="0056378A" w:rsidRPr="00904567">
        <w:rPr>
          <w:rFonts w:ascii="Calibri" w:hAnsi="Calibri" w:cs="Calibri"/>
          <w:b/>
          <w:bCs/>
        </w:rPr>
        <w:t>.1 –</w:t>
      </w:r>
      <w:r w:rsidR="0056378A" w:rsidRPr="00904567">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04567" w:rsidRDefault="00B906AE" w:rsidP="000A4CFB">
      <w:pPr>
        <w:tabs>
          <w:tab w:val="left" w:pos="2552"/>
        </w:tabs>
        <w:ind w:firstLine="142"/>
        <w:jc w:val="both"/>
        <w:rPr>
          <w:rFonts w:ascii="Calibri" w:hAnsi="Calibri" w:cs="Calibri"/>
        </w:rPr>
      </w:pPr>
      <w:r w:rsidRPr="00904567">
        <w:rPr>
          <w:rFonts w:ascii="Calibri" w:hAnsi="Calibri" w:cs="Calibri"/>
          <w:b/>
          <w:bCs/>
        </w:rPr>
        <w:t>7</w:t>
      </w:r>
      <w:r w:rsidR="0056378A" w:rsidRPr="00904567">
        <w:rPr>
          <w:rFonts w:ascii="Calibri" w:hAnsi="Calibri" w:cs="Calibri"/>
          <w:b/>
          <w:bCs/>
        </w:rPr>
        <w:t>.1.1 –</w:t>
      </w:r>
      <w:r w:rsidR="0056378A" w:rsidRPr="00904567">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04567" w:rsidRDefault="00B906AE" w:rsidP="000A4CFB">
      <w:pPr>
        <w:tabs>
          <w:tab w:val="left" w:pos="2552"/>
        </w:tabs>
        <w:ind w:firstLine="142"/>
        <w:jc w:val="both"/>
        <w:rPr>
          <w:rFonts w:ascii="Calibri" w:hAnsi="Calibri" w:cs="Calibri"/>
        </w:rPr>
      </w:pPr>
      <w:r w:rsidRPr="00904567">
        <w:rPr>
          <w:rFonts w:ascii="Calibri" w:hAnsi="Calibri" w:cs="Calibri"/>
          <w:b/>
          <w:bCs/>
        </w:rPr>
        <w:t>7</w:t>
      </w:r>
      <w:r w:rsidR="0056378A" w:rsidRPr="00904567">
        <w:rPr>
          <w:rFonts w:ascii="Calibri" w:hAnsi="Calibri" w:cs="Calibri"/>
          <w:b/>
          <w:bCs/>
        </w:rPr>
        <w:t>.1.2 –</w:t>
      </w:r>
      <w:r w:rsidR="0056378A" w:rsidRPr="00904567">
        <w:rPr>
          <w:rFonts w:ascii="Calibri" w:hAnsi="Calibri" w:cs="Calibri"/>
        </w:rPr>
        <w:t xml:space="preserve"> O Pregoeiro poderá interromper a sessão, temporariamente, para determinar alguma providência administrativa para o bom andamento dos trabalhos</w:t>
      </w:r>
      <w:r w:rsidRPr="00904567">
        <w:rPr>
          <w:rFonts w:ascii="Calibri" w:hAnsi="Calibri" w:cs="Calibri"/>
        </w:rPr>
        <w:t xml:space="preserve"> (diligências)</w:t>
      </w:r>
      <w:r w:rsidR="0056378A" w:rsidRPr="00904567">
        <w:rPr>
          <w:rFonts w:ascii="Calibri" w:hAnsi="Calibri" w:cs="Calibri"/>
        </w:rPr>
        <w:t xml:space="preserve">. </w:t>
      </w:r>
    </w:p>
    <w:p w14:paraId="2305E655" w14:textId="77777777" w:rsidR="0056378A" w:rsidRPr="00904567" w:rsidRDefault="00B906AE" w:rsidP="000A4CFB">
      <w:pPr>
        <w:pStyle w:val="Recuodecorpodetexto31"/>
        <w:ind w:left="0" w:firstLine="142"/>
        <w:rPr>
          <w:rFonts w:ascii="Calibri" w:hAnsi="Calibri" w:cs="Calibri"/>
          <w:sz w:val="24"/>
        </w:rPr>
      </w:pPr>
      <w:r w:rsidRPr="00904567">
        <w:rPr>
          <w:rFonts w:ascii="Calibri" w:hAnsi="Calibri" w:cs="Calibri"/>
          <w:b/>
          <w:bCs/>
          <w:sz w:val="24"/>
        </w:rPr>
        <w:t>7</w:t>
      </w:r>
      <w:r w:rsidR="0056378A" w:rsidRPr="00904567">
        <w:rPr>
          <w:rFonts w:ascii="Calibri" w:hAnsi="Calibri" w:cs="Calibri"/>
          <w:b/>
          <w:bCs/>
          <w:sz w:val="24"/>
        </w:rPr>
        <w:t>.1.3 –</w:t>
      </w:r>
      <w:r w:rsidR="0056378A" w:rsidRPr="00904567">
        <w:rPr>
          <w:rFonts w:ascii="Calibri" w:hAnsi="Calibri" w:cs="Calibri"/>
          <w:sz w:val="24"/>
        </w:rPr>
        <w:t xml:space="preserve"> No caso de desconexão do Pregoeiro, no decorrer </w:t>
      </w:r>
      <w:r w:rsidRPr="00904567">
        <w:rPr>
          <w:rFonts w:ascii="Calibri" w:hAnsi="Calibri" w:cs="Calibri"/>
          <w:sz w:val="24"/>
        </w:rPr>
        <w:t>dos</w:t>
      </w:r>
      <w:r w:rsidR="0056378A" w:rsidRPr="00904567">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04567" w:rsidRDefault="00B906AE" w:rsidP="000A4CFB">
      <w:pPr>
        <w:pStyle w:val="Recuodecorpodetexto31"/>
        <w:ind w:left="0" w:firstLine="142"/>
        <w:rPr>
          <w:rFonts w:ascii="Calibri" w:hAnsi="Calibri" w:cs="Calibri"/>
          <w:sz w:val="24"/>
        </w:rPr>
      </w:pPr>
      <w:r w:rsidRPr="00904567">
        <w:rPr>
          <w:rFonts w:ascii="Calibri" w:hAnsi="Calibri" w:cs="Calibri"/>
          <w:b/>
          <w:bCs/>
          <w:sz w:val="24"/>
        </w:rPr>
        <w:t>7</w:t>
      </w:r>
      <w:r w:rsidR="0056378A" w:rsidRPr="00904567">
        <w:rPr>
          <w:rFonts w:ascii="Calibri" w:hAnsi="Calibri" w:cs="Calibri"/>
          <w:b/>
          <w:bCs/>
          <w:sz w:val="24"/>
        </w:rPr>
        <w:t>.1.4 –</w:t>
      </w:r>
      <w:r w:rsidR="0056378A" w:rsidRPr="00904567">
        <w:rPr>
          <w:rFonts w:ascii="Calibri" w:hAnsi="Calibri" w:cs="Calibri"/>
          <w:sz w:val="24"/>
        </w:rPr>
        <w:t xml:space="preserve"> Quando a desconexão do Pregoeiro persistir por tempo </w:t>
      </w:r>
      <w:r w:rsidRPr="00904567">
        <w:rPr>
          <w:rFonts w:ascii="Calibri" w:hAnsi="Calibri" w:cs="Calibri"/>
          <w:sz w:val="24"/>
        </w:rPr>
        <w:t>mais de</w:t>
      </w:r>
      <w:r w:rsidR="0056378A" w:rsidRPr="00904567">
        <w:rPr>
          <w:rFonts w:ascii="Calibri" w:hAnsi="Calibri" w:cs="Calibri"/>
          <w:sz w:val="24"/>
        </w:rPr>
        <w:t xml:space="preserve"> dez minutos, a sessão será suspensa e reiniciada somente após comunicação aos participantes</w:t>
      </w:r>
      <w:r w:rsidRPr="00904567">
        <w:rPr>
          <w:rFonts w:ascii="Calibri" w:hAnsi="Calibri" w:cs="Calibri"/>
          <w:sz w:val="24"/>
        </w:rPr>
        <w:t xml:space="preserve"> por e</w:t>
      </w:r>
      <w:r w:rsidR="004327A7" w:rsidRPr="00904567">
        <w:rPr>
          <w:rFonts w:ascii="Calibri" w:hAnsi="Calibri" w:cs="Calibri"/>
          <w:sz w:val="24"/>
        </w:rPr>
        <w:t>-</w:t>
      </w:r>
      <w:r w:rsidRPr="00904567">
        <w:rPr>
          <w:rFonts w:ascii="Calibri" w:hAnsi="Calibri" w:cs="Calibri"/>
          <w:sz w:val="24"/>
        </w:rPr>
        <w:t>mail do cadastro no e-</w:t>
      </w:r>
      <w:proofErr w:type="spellStart"/>
      <w:r w:rsidRPr="00904567">
        <w:rPr>
          <w:rFonts w:ascii="Calibri" w:hAnsi="Calibri" w:cs="Calibri"/>
          <w:sz w:val="24"/>
        </w:rPr>
        <w:t>Lic</w:t>
      </w:r>
      <w:proofErr w:type="spellEnd"/>
      <w:r w:rsidR="00BD3C1B" w:rsidRPr="00904567">
        <w:rPr>
          <w:rFonts w:ascii="Calibri" w:hAnsi="Calibri" w:cs="Calibri"/>
          <w:sz w:val="24"/>
        </w:rPr>
        <w:t>,</w:t>
      </w:r>
      <w:r w:rsidR="00BD3C1B" w:rsidRPr="00904567">
        <w:t xml:space="preserve"> </w:t>
      </w:r>
      <w:r w:rsidR="00BD3C1B" w:rsidRPr="00904567">
        <w:rPr>
          <w:rFonts w:ascii="Calibri" w:hAnsi="Calibri" w:cs="Calibri"/>
          <w:sz w:val="24"/>
        </w:rPr>
        <w:t>com pelo menos 24 (vinte e quatro) horas de antecedência da data da nova abertura</w:t>
      </w:r>
      <w:r w:rsidRPr="00904567">
        <w:rPr>
          <w:rFonts w:ascii="Calibri" w:hAnsi="Calibri" w:cs="Calibri"/>
          <w:sz w:val="24"/>
        </w:rPr>
        <w:t>.</w:t>
      </w:r>
    </w:p>
    <w:p w14:paraId="2EBDF6DA" w14:textId="77777777" w:rsidR="00733A11" w:rsidRPr="00904567" w:rsidRDefault="000715FF">
      <w:pPr>
        <w:tabs>
          <w:tab w:val="left" w:pos="2552"/>
        </w:tabs>
        <w:jc w:val="both"/>
        <w:rPr>
          <w:rFonts w:ascii="Calibri" w:hAnsi="Calibri" w:cs="Calibri"/>
        </w:rPr>
      </w:pPr>
      <w:r w:rsidRPr="00904567">
        <w:rPr>
          <w:rFonts w:ascii="Calibri" w:hAnsi="Calibri" w:cs="Calibri"/>
          <w:b/>
          <w:bCs/>
        </w:rPr>
        <w:t>7</w:t>
      </w:r>
      <w:r w:rsidR="00733A11" w:rsidRPr="00904567">
        <w:rPr>
          <w:rFonts w:ascii="Calibri" w:hAnsi="Calibri" w:cs="Calibri"/>
          <w:b/>
          <w:bCs/>
        </w:rPr>
        <w:t>.</w:t>
      </w:r>
      <w:r w:rsidR="0065723F" w:rsidRPr="00904567">
        <w:rPr>
          <w:rFonts w:ascii="Calibri" w:hAnsi="Calibri" w:cs="Calibri"/>
          <w:b/>
          <w:bCs/>
        </w:rPr>
        <w:t>2</w:t>
      </w:r>
      <w:r w:rsidR="00733A11" w:rsidRPr="00904567">
        <w:rPr>
          <w:rFonts w:ascii="Calibri" w:hAnsi="Calibri" w:cs="Calibri"/>
          <w:b/>
          <w:bCs/>
        </w:rPr>
        <w:t xml:space="preserve"> –</w:t>
      </w:r>
      <w:r w:rsidR="00733A11" w:rsidRPr="00904567">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904567" w:rsidRDefault="000715FF" w:rsidP="000715FF">
      <w:pPr>
        <w:tabs>
          <w:tab w:val="left" w:pos="2552"/>
        </w:tabs>
        <w:jc w:val="both"/>
        <w:rPr>
          <w:rFonts w:ascii="Calibri" w:hAnsi="Calibri" w:cs="Calibri"/>
        </w:rPr>
      </w:pPr>
      <w:r w:rsidRPr="00904567">
        <w:rPr>
          <w:rFonts w:ascii="Calibri" w:hAnsi="Calibri" w:cs="Calibri"/>
          <w:b/>
          <w:bCs/>
        </w:rPr>
        <w:t>7</w:t>
      </w:r>
      <w:r w:rsidR="0065723F" w:rsidRPr="00904567">
        <w:rPr>
          <w:rFonts w:ascii="Calibri" w:hAnsi="Calibri" w:cs="Calibri"/>
          <w:b/>
          <w:bCs/>
        </w:rPr>
        <w:t>.</w:t>
      </w:r>
      <w:r w:rsidRPr="00904567">
        <w:rPr>
          <w:rFonts w:ascii="Calibri" w:hAnsi="Calibri" w:cs="Calibri"/>
          <w:b/>
          <w:bCs/>
        </w:rPr>
        <w:t>3</w:t>
      </w:r>
      <w:r w:rsidR="0065723F" w:rsidRPr="00904567">
        <w:rPr>
          <w:rFonts w:ascii="Calibri" w:hAnsi="Calibri" w:cs="Calibri"/>
        </w:rPr>
        <w:t xml:space="preserve"> </w:t>
      </w:r>
      <w:r w:rsidR="0065723F" w:rsidRPr="00904567">
        <w:rPr>
          <w:rFonts w:ascii="Calibri" w:hAnsi="Calibri" w:cs="Calibri"/>
          <w:b/>
          <w:bCs/>
        </w:rPr>
        <w:t>–</w:t>
      </w:r>
      <w:r w:rsidR="0065723F" w:rsidRPr="00904567">
        <w:rPr>
          <w:rFonts w:ascii="Calibri" w:hAnsi="Calibri" w:cs="Calibri"/>
        </w:rPr>
        <w:t xml:space="preserve"> A desclassificação de proposta será sempre fundamentada e registrada no Sistema, com acompanhamento em tempo real por todos os participantes.</w:t>
      </w:r>
    </w:p>
    <w:p w14:paraId="36C0B176" w14:textId="4ACA52F8" w:rsidR="0065723F" w:rsidRPr="00904567" w:rsidRDefault="000715FF" w:rsidP="000715FF">
      <w:pPr>
        <w:tabs>
          <w:tab w:val="left" w:pos="2552"/>
        </w:tabs>
        <w:ind w:firstLine="142"/>
        <w:jc w:val="both"/>
        <w:rPr>
          <w:rFonts w:ascii="Calibri" w:hAnsi="Calibri" w:cs="Calibri"/>
        </w:rPr>
      </w:pPr>
      <w:r w:rsidRPr="00904567">
        <w:rPr>
          <w:rFonts w:ascii="Calibri" w:hAnsi="Calibri" w:cs="Calibri"/>
          <w:b/>
          <w:bCs/>
        </w:rPr>
        <w:t>7.3.1</w:t>
      </w:r>
      <w:r w:rsidR="0065723F" w:rsidRPr="00904567">
        <w:rPr>
          <w:rFonts w:ascii="Calibri" w:hAnsi="Calibri" w:cs="Calibri"/>
        </w:rPr>
        <w:t xml:space="preserve"> </w:t>
      </w:r>
      <w:r w:rsidR="0065723F" w:rsidRPr="00904567">
        <w:rPr>
          <w:rFonts w:ascii="Calibri" w:hAnsi="Calibri" w:cs="Calibri"/>
          <w:b/>
          <w:bCs/>
        </w:rPr>
        <w:t>–</w:t>
      </w:r>
      <w:r w:rsidR="0065723F" w:rsidRPr="00904567">
        <w:rPr>
          <w:rFonts w:ascii="Calibri" w:hAnsi="Calibri" w:cs="Calibri"/>
        </w:rPr>
        <w:t xml:space="preserve"> O fornecedor que tiver a sua proposta desclassificada, terá o tempo de </w:t>
      </w:r>
      <w:r w:rsidR="00CC443A" w:rsidRPr="00904567">
        <w:rPr>
          <w:rFonts w:ascii="Calibri" w:hAnsi="Calibri" w:cs="Calibri"/>
        </w:rPr>
        <w:t>5</w:t>
      </w:r>
      <w:r w:rsidR="0065723F" w:rsidRPr="00904567">
        <w:rPr>
          <w:rFonts w:ascii="Calibri" w:hAnsi="Calibri" w:cs="Calibri"/>
        </w:rPr>
        <w:t xml:space="preserve"> (</w:t>
      </w:r>
      <w:r w:rsidR="00CC443A" w:rsidRPr="00904567">
        <w:rPr>
          <w:rFonts w:ascii="Calibri" w:hAnsi="Calibri" w:cs="Calibri"/>
        </w:rPr>
        <w:t>cinco</w:t>
      </w:r>
      <w:r w:rsidR="0065723F" w:rsidRPr="00904567">
        <w:rPr>
          <w:rFonts w:ascii="Calibri" w:hAnsi="Calibri" w:cs="Calibri"/>
        </w:rPr>
        <w:t>) minutos para solicitar reconsideração.</w:t>
      </w:r>
    </w:p>
    <w:p w14:paraId="1964D110" w14:textId="77777777" w:rsidR="0065723F" w:rsidRPr="00904567" w:rsidRDefault="000715FF" w:rsidP="000715FF">
      <w:pPr>
        <w:tabs>
          <w:tab w:val="left" w:pos="2552"/>
        </w:tabs>
        <w:jc w:val="both"/>
        <w:rPr>
          <w:rFonts w:ascii="Calibri" w:hAnsi="Calibri" w:cs="Calibri"/>
        </w:rPr>
      </w:pPr>
      <w:r w:rsidRPr="00904567">
        <w:rPr>
          <w:rFonts w:ascii="Calibri" w:hAnsi="Calibri" w:cs="Calibri"/>
          <w:b/>
          <w:bCs/>
        </w:rPr>
        <w:t>7.4</w:t>
      </w:r>
      <w:r w:rsidR="0065723F" w:rsidRPr="00904567">
        <w:rPr>
          <w:rFonts w:ascii="Calibri" w:hAnsi="Calibri" w:cs="Calibri"/>
        </w:rPr>
        <w:t xml:space="preserve"> </w:t>
      </w:r>
      <w:r w:rsidR="0065723F" w:rsidRPr="00904567">
        <w:rPr>
          <w:rFonts w:ascii="Calibri" w:hAnsi="Calibri" w:cs="Calibri"/>
          <w:b/>
          <w:bCs/>
        </w:rPr>
        <w:t>–</w:t>
      </w:r>
      <w:r w:rsidR="0065723F" w:rsidRPr="00904567">
        <w:rPr>
          <w:rFonts w:ascii="Calibri" w:hAnsi="Calibri" w:cs="Calibri"/>
        </w:rPr>
        <w:t xml:space="preserve"> O Sistema ordenará automaticamente</w:t>
      </w:r>
      <w:r w:rsidRPr="00904567">
        <w:rPr>
          <w:rFonts w:ascii="Calibri" w:hAnsi="Calibri" w:cs="Calibri"/>
        </w:rPr>
        <w:t>,</w:t>
      </w:r>
      <w:r w:rsidR="0065723F" w:rsidRPr="00904567">
        <w:rPr>
          <w:rFonts w:ascii="Calibri" w:hAnsi="Calibri" w:cs="Calibri"/>
        </w:rPr>
        <w:t xml:space="preserve"> fazendo sorteio quando tiver valores iguais, as propostas classificadas pelo pregoeiro, sendo que somente estas participarão da fase de lance.</w:t>
      </w:r>
    </w:p>
    <w:p w14:paraId="4BB51A72" w14:textId="77777777" w:rsidR="00733A11" w:rsidRPr="00904567" w:rsidRDefault="000715FF">
      <w:pPr>
        <w:tabs>
          <w:tab w:val="left" w:pos="2552"/>
        </w:tabs>
        <w:jc w:val="both"/>
        <w:rPr>
          <w:rFonts w:ascii="Calibri" w:hAnsi="Calibri" w:cs="Calibri"/>
        </w:rPr>
      </w:pPr>
      <w:r w:rsidRPr="00904567">
        <w:rPr>
          <w:rFonts w:ascii="Calibri" w:hAnsi="Calibri" w:cs="Calibri"/>
          <w:b/>
          <w:bCs/>
        </w:rPr>
        <w:t>7.5</w:t>
      </w:r>
      <w:r w:rsidR="00733A11" w:rsidRPr="00904567">
        <w:rPr>
          <w:rFonts w:ascii="Calibri" w:hAnsi="Calibri" w:cs="Calibri"/>
          <w:b/>
          <w:bCs/>
        </w:rPr>
        <w:t xml:space="preserve"> –</w:t>
      </w:r>
      <w:r w:rsidR="00733A11" w:rsidRPr="00904567">
        <w:rPr>
          <w:rFonts w:ascii="Calibri" w:hAnsi="Calibri" w:cs="Calibri"/>
        </w:rPr>
        <w:t xml:space="preserve"> Aberta a etapa </w:t>
      </w:r>
      <w:r w:rsidR="00B906AE" w:rsidRPr="00904567">
        <w:rPr>
          <w:rFonts w:ascii="Calibri" w:hAnsi="Calibri" w:cs="Calibri"/>
        </w:rPr>
        <w:t>de lances</w:t>
      </w:r>
      <w:r w:rsidR="00733A11" w:rsidRPr="00904567">
        <w:rPr>
          <w:rFonts w:ascii="Calibri" w:hAnsi="Calibri" w:cs="Calibri"/>
        </w:rPr>
        <w:t xml:space="preserve">, </w:t>
      </w:r>
      <w:r w:rsidR="0056378A" w:rsidRPr="00904567">
        <w:rPr>
          <w:rFonts w:ascii="Calibri" w:hAnsi="Calibri" w:cs="Calibri"/>
        </w:rPr>
        <w:t>n</w:t>
      </w:r>
      <w:r w:rsidR="00733A11" w:rsidRPr="00904567">
        <w:rPr>
          <w:rFonts w:ascii="Calibri" w:hAnsi="Calibri" w:cs="Calibri"/>
        </w:rPr>
        <w:t>ão serão aceitos dois ou mais lances de mesmo valor, prevalecendo aquele que for recebido e registrado primeiro.</w:t>
      </w:r>
    </w:p>
    <w:p w14:paraId="7DC453C3" w14:textId="77777777" w:rsidR="00733A11" w:rsidRPr="00904567" w:rsidRDefault="000715FF" w:rsidP="000715FF">
      <w:pPr>
        <w:tabs>
          <w:tab w:val="left" w:pos="2552"/>
        </w:tabs>
        <w:ind w:firstLine="142"/>
        <w:jc w:val="both"/>
        <w:rPr>
          <w:rFonts w:ascii="Calibri" w:hAnsi="Calibri" w:cs="Calibri"/>
        </w:rPr>
      </w:pPr>
      <w:r w:rsidRPr="00904567">
        <w:rPr>
          <w:rFonts w:ascii="Calibri" w:hAnsi="Calibri" w:cs="Calibri"/>
          <w:b/>
          <w:bCs/>
        </w:rPr>
        <w:t>7.5.1</w:t>
      </w:r>
      <w:r w:rsidR="00733A11" w:rsidRPr="00904567">
        <w:rPr>
          <w:rFonts w:ascii="Calibri" w:hAnsi="Calibri" w:cs="Calibri"/>
          <w:b/>
          <w:bCs/>
        </w:rPr>
        <w:t xml:space="preserve"> –</w:t>
      </w:r>
      <w:r w:rsidR="00733A11" w:rsidRPr="00904567">
        <w:rPr>
          <w:rFonts w:ascii="Calibri" w:hAnsi="Calibri" w:cs="Calibri"/>
        </w:rPr>
        <w:t xml:space="preserve"> Os licitantes deverão encaminhar lances </w:t>
      </w:r>
      <w:r w:rsidR="00B906AE" w:rsidRPr="00904567">
        <w:rPr>
          <w:rFonts w:ascii="Calibri" w:hAnsi="Calibri" w:cs="Calibri"/>
        </w:rPr>
        <w:t>soment</w:t>
      </w:r>
      <w:r w:rsidR="00733A11" w:rsidRPr="00904567">
        <w:rPr>
          <w:rFonts w:ascii="Calibri" w:hAnsi="Calibri" w:cs="Calibri"/>
        </w:rPr>
        <w:t>e por meio do sistema eletrônico, sendo imediatamente computado e visualizado seu horário de registro e valor no link “histórico de lances”.</w:t>
      </w:r>
    </w:p>
    <w:p w14:paraId="6FCE6390" w14:textId="77777777" w:rsidR="00733A11" w:rsidRPr="00904567" w:rsidRDefault="000715FF" w:rsidP="000715FF">
      <w:pPr>
        <w:tabs>
          <w:tab w:val="left" w:pos="2552"/>
        </w:tabs>
        <w:ind w:firstLine="142"/>
        <w:jc w:val="both"/>
        <w:rPr>
          <w:rFonts w:ascii="Calibri" w:hAnsi="Calibri" w:cs="Calibri"/>
        </w:rPr>
      </w:pPr>
      <w:r w:rsidRPr="00904567">
        <w:rPr>
          <w:rFonts w:ascii="Calibri" w:hAnsi="Calibri" w:cs="Calibri"/>
          <w:b/>
          <w:bCs/>
        </w:rPr>
        <w:t>7.5.2</w:t>
      </w:r>
      <w:r w:rsidR="0065723F" w:rsidRPr="00904567">
        <w:rPr>
          <w:rFonts w:ascii="Calibri" w:hAnsi="Calibri" w:cs="Calibri"/>
          <w:b/>
          <w:bCs/>
        </w:rPr>
        <w:t xml:space="preserve"> </w:t>
      </w:r>
      <w:r w:rsidR="00733A11" w:rsidRPr="00904567">
        <w:rPr>
          <w:rFonts w:ascii="Calibri" w:hAnsi="Calibri" w:cs="Calibri"/>
          <w:b/>
          <w:bCs/>
        </w:rPr>
        <w:t xml:space="preserve">– </w:t>
      </w:r>
      <w:r w:rsidR="00733A11" w:rsidRPr="00904567">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04567" w:rsidRDefault="000715FF" w:rsidP="000715FF">
      <w:pPr>
        <w:tabs>
          <w:tab w:val="left" w:pos="2552"/>
        </w:tabs>
        <w:ind w:firstLine="142"/>
        <w:jc w:val="both"/>
        <w:rPr>
          <w:rFonts w:ascii="Calibri" w:hAnsi="Calibri" w:cs="Calibri"/>
        </w:rPr>
      </w:pPr>
      <w:r w:rsidRPr="00904567">
        <w:rPr>
          <w:rFonts w:ascii="Calibri" w:hAnsi="Calibri" w:cs="Calibri"/>
          <w:b/>
          <w:bCs/>
        </w:rPr>
        <w:t>7.5.3</w:t>
      </w:r>
      <w:r w:rsidR="00733A11" w:rsidRPr="00904567">
        <w:rPr>
          <w:rFonts w:ascii="Calibri" w:hAnsi="Calibri" w:cs="Calibri"/>
          <w:b/>
          <w:bCs/>
        </w:rPr>
        <w:t xml:space="preserve"> –</w:t>
      </w:r>
      <w:r w:rsidR="00733A11" w:rsidRPr="00904567">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04567" w:rsidRDefault="000715FF" w:rsidP="000715FF">
      <w:pPr>
        <w:tabs>
          <w:tab w:val="left" w:pos="2552"/>
        </w:tabs>
        <w:ind w:firstLine="142"/>
        <w:jc w:val="both"/>
        <w:rPr>
          <w:rFonts w:ascii="Calibri" w:hAnsi="Calibri" w:cs="Calibri"/>
        </w:rPr>
      </w:pPr>
      <w:r w:rsidRPr="00904567">
        <w:rPr>
          <w:rFonts w:ascii="Calibri" w:hAnsi="Calibri" w:cs="Calibri"/>
          <w:b/>
          <w:bCs/>
        </w:rPr>
        <w:t xml:space="preserve">7.5.4 </w:t>
      </w:r>
      <w:r w:rsidR="00733A11" w:rsidRPr="00904567">
        <w:rPr>
          <w:rFonts w:ascii="Calibri" w:hAnsi="Calibri" w:cs="Calibri"/>
          <w:b/>
          <w:bCs/>
        </w:rPr>
        <w:t>–</w:t>
      </w:r>
      <w:r w:rsidR="00733A11" w:rsidRPr="00904567">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04567" w:rsidRDefault="000715FF" w:rsidP="000715FF">
      <w:pPr>
        <w:tabs>
          <w:tab w:val="left" w:pos="2552"/>
        </w:tabs>
        <w:ind w:firstLine="142"/>
        <w:jc w:val="both"/>
        <w:rPr>
          <w:rFonts w:ascii="Calibri" w:hAnsi="Calibri" w:cs="Calibri"/>
        </w:rPr>
      </w:pPr>
      <w:r w:rsidRPr="00904567">
        <w:rPr>
          <w:rFonts w:ascii="Calibri" w:hAnsi="Calibri" w:cs="Calibri"/>
          <w:b/>
          <w:bCs/>
        </w:rPr>
        <w:t>7.5.5</w:t>
      </w:r>
      <w:r w:rsidR="00733A11" w:rsidRPr="00904567">
        <w:rPr>
          <w:rFonts w:ascii="Calibri" w:hAnsi="Calibri" w:cs="Calibri"/>
          <w:b/>
          <w:bCs/>
        </w:rPr>
        <w:t xml:space="preserve"> –</w:t>
      </w:r>
      <w:r w:rsidR="00733A11" w:rsidRPr="00904567">
        <w:rPr>
          <w:rFonts w:ascii="Calibri" w:hAnsi="Calibri" w:cs="Calibri"/>
        </w:rPr>
        <w:t xml:space="preserve"> Durante o transcurso da sessão pública, os participantes serão informados, em tempo real, do valor do menor lance registrado. O sistema não identificará o</w:t>
      </w:r>
      <w:r w:rsidRPr="00904567">
        <w:rPr>
          <w:rFonts w:ascii="Calibri" w:hAnsi="Calibri" w:cs="Calibri"/>
        </w:rPr>
        <w:t>s</w:t>
      </w:r>
      <w:r w:rsidR="00733A11" w:rsidRPr="00904567">
        <w:rPr>
          <w:rFonts w:ascii="Calibri" w:hAnsi="Calibri" w:cs="Calibri"/>
        </w:rPr>
        <w:t xml:space="preserve"> autor</w:t>
      </w:r>
      <w:r w:rsidRPr="00904567">
        <w:rPr>
          <w:rFonts w:ascii="Calibri" w:hAnsi="Calibri" w:cs="Calibri"/>
        </w:rPr>
        <w:t>es</w:t>
      </w:r>
      <w:r w:rsidR="00733A11" w:rsidRPr="00904567">
        <w:rPr>
          <w:rFonts w:ascii="Calibri" w:hAnsi="Calibri" w:cs="Calibri"/>
        </w:rPr>
        <w:t xml:space="preserve"> dos lances.</w:t>
      </w:r>
    </w:p>
    <w:p w14:paraId="21C39FE3" w14:textId="77777777" w:rsidR="00FE4B45" w:rsidRPr="00904567" w:rsidRDefault="00FE4B45" w:rsidP="00FE4B45">
      <w:pPr>
        <w:tabs>
          <w:tab w:val="left" w:pos="2552"/>
        </w:tabs>
        <w:jc w:val="both"/>
        <w:rPr>
          <w:rFonts w:ascii="Calibri" w:hAnsi="Calibri" w:cs="Calibri"/>
        </w:rPr>
      </w:pPr>
      <w:bookmarkStart w:id="4" w:name="_Hlk66869209"/>
      <w:r w:rsidRPr="00904567">
        <w:rPr>
          <w:rFonts w:ascii="Calibri" w:hAnsi="Calibri" w:cs="Calibri"/>
          <w:b/>
          <w:bCs/>
        </w:rPr>
        <w:t xml:space="preserve">7.6 – </w:t>
      </w:r>
      <w:r w:rsidRPr="00904567">
        <w:rPr>
          <w:rFonts w:ascii="Calibri" w:hAnsi="Calibri" w:cs="Calibri"/>
        </w:rPr>
        <w:t xml:space="preserve">O pregoeiro abrirá os itens/lotes para a recepção de lances, conforme estabelecido no edital. </w:t>
      </w:r>
    </w:p>
    <w:p w14:paraId="68D97CBD" w14:textId="611D7929" w:rsidR="00FE4B45" w:rsidRPr="00904567" w:rsidRDefault="00FE4B45" w:rsidP="00FE4B45">
      <w:pPr>
        <w:tabs>
          <w:tab w:val="left" w:pos="2552"/>
        </w:tabs>
        <w:ind w:firstLine="142"/>
        <w:jc w:val="both"/>
        <w:rPr>
          <w:rFonts w:ascii="Calibri" w:hAnsi="Calibri" w:cs="Calibri"/>
        </w:rPr>
      </w:pPr>
      <w:bookmarkStart w:id="5" w:name="_Hlk66878051"/>
      <w:r w:rsidRPr="00904567">
        <w:rPr>
          <w:rFonts w:ascii="Calibri" w:hAnsi="Calibri" w:cs="Calibri"/>
          <w:b/>
          <w:bCs/>
        </w:rPr>
        <w:lastRenderedPageBreak/>
        <w:t>7.6.1 –</w:t>
      </w:r>
      <w:r w:rsidRPr="00904567">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904567">
        <w:rPr>
          <w:rFonts w:ascii="Calibri" w:hAnsi="Calibri" w:cs="Calibri"/>
        </w:rPr>
        <w:t>1</w:t>
      </w:r>
      <w:r w:rsidRPr="00904567">
        <w:rPr>
          <w:rFonts w:ascii="Calibri" w:hAnsi="Calibri" w:cs="Calibri"/>
        </w:rPr>
        <w:t>% sobre o valor unitário do item/lote em disputa.</w:t>
      </w:r>
    </w:p>
    <w:p w14:paraId="7A933E1E" w14:textId="51F7357C" w:rsidR="00FE4B45" w:rsidRPr="00904567" w:rsidRDefault="00FE4B45" w:rsidP="00FE4B45">
      <w:pPr>
        <w:tabs>
          <w:tab w:val="left" w:pos="2552"/>
        </w:tabs>
        <w:ind w:firstLine="142"/>
        <w:jc w:val="both"/>
        <w:rPr>
          <w:rFonts w:ascii="Calibri" w:hAnsi="Calibri" w:cs="Calibri"/>
        </w:rPr>
      </w:pPr>
      <w:r w:rsidRPr="00904567">
        <w:rPr>
          <w:rFonts w:ascii="Calibri" w:hAnsi="Calibri" w:cs="Calibri"/>
          <w:b/>
          <w:bCs/>
        </w:rPr>
        <w:t>7.6.1.1 –</w:t>
      </w:r>
      <w:r w:rsidRPr="00904567">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904567">
        <w:rPr>
          <w:rFonts w:ascii="Calibri" w:hAnsi="Calibri" w:cs="Calibri"/>
        </w:rPr>
        <w:t>Lic</w:t>
      </w:r>
      <w:proofErr w:type="spellEnd"/>
      <w:r w:rsidRPr="00904567">
        <w:rPr>
          <w:rFonts w:ascii="Calibri" w:hAnsi="Calibri" w:cs="Calibri"/>
        </w:rPr>
        <w:t>, para valores em reais.</w:t>
      </w:r>
    </w:p>
    <w:p w14:paraId="13CBC911" w14:textId="7C2C9B14" w:rsidR="003C1D1C" w:rsidRPr="00904567" w:rsidRDefault="003C1D1C" w:rsidP="00FE4B45">
      <w:pPr>
        <w:tabs>
          <w:tab w:val="left" w:pos="2552"/>
        </w:tabs>
        <w:ind w:firstLine="142"/>
        <w:jc w:val="both"/>
        <w:rPr>
          <w:rFonts w:asciiTheme="minorHAnsi" w:hAnsiTheme="minorHAnsi" w:cstheme="minorHAnsi"/>
          <w:b/>
          <w:bCs/>
          <w:u w:val="single"/>
        </w:rPr>
      </w:pPr>
      <w:r w:rsidRPr="00904567">
        <w:rPr>
          <w:rFonts w:ascii="Calibri" w:hAnsi="Calibri" w:cs="Calibri"/>
          <w:b/>
          <w:bCs/>
          <w:u w:val="single"/>
        </w:rPr>
        <w:t>7.6.2 - O modo de disputa deste Pregão é o</w:t>
      </w:r>
      <w:r w:rsidRPr="00904567">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F3028" w:rsidRPr="00904567">
            <w:rPr>
              <w:rFonts w:asciiTheme="minorHAnsi" w:hAnsiTheme="minorHAnsi" w:cstheme="minorHAnsi"/>
              <w:b/>
              <w:bCs/>
              <w:u w:val="single"/>
            </w:rPr>
            <w:t>Aberto</w:t>
          </w:r>
        </w:sdtContent>
      </w:sdt>
    </w:p>
    <w:p w14:paraId="797FDA52" w14:textId="77777777" w:rsidR="00AC1E88" w:rsidRPr="00904567"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Pr="00904567" w:rsidRDefault="00FE4B45" w:rsidP="003C1D1C">
      <w:pPr>
        <w:tabs>
          <w:tab w:val="left" w:pos="2552"/>
        </w:tabs>
        <w:ind w:firstLine="426"/>
        <w:jc w:val="both"/>
        <w:rPr>
          <w:rFonts w:ascii="Calibri" w:hAnsi="Calibri" w:cs="Calibri"/>
        </w:rPr>
      </w:pPr>
      <w:r w:rsidRPr="00904567">
        <w:rPr>
          <w:rFonts w:ascii="Calibri" w:hAnsi="Calibri" w:cs="Calibri"/>
          <w:b/>
          <w:bCs/>
        </w:rPr>
        <w:t>7.6.2</w:t>
      </w:r>
      <w:r w:rsidR="003C1D1C" w:rsidRPr="00904567">
        <w:rPr>
          <w:rFonts w:ascii="Calibri" w:hAnsi="Calibri" w:cs="Calibri"/>
          <w:b/>
          <w:bCs/>
        </w:rPr>
        <w:t>.1</w:t>
      </w:r>
      <w:r w:rsidRPr="00904567">
        <w:rPr>
          <w:rFonts w:ascii="Calibri" w:hAnsi="Calibri" w:cs="Calibri"/>
          <w:b/>
          <w:bCs/>
        </w:rPr>
        <w:t xml:space="preserve"> – </w:t>
      </w:r>
      <w:r w:rsidR="003C1D1C" w:rsidRPr="00904567">
        <w:rPr>
          <w:rFonts w:ascii="Calibri" w:hAnsi="Calibri" w:cs="Calibri"/>
        </w:rPr>
        <w:t xml:space="preserve">Caso seja adotado para o envio de lances no pregão eletrônico o modo de disputa </w:t>
      </w:r>
      <w:r w:rsidR="003C1D1C" w:rsidRPr="00904567">
        <w:rPr>
          <w:rFonts w:ascii="Calibri" w:hAnsi="Calibri" w:cs="Calibri"/>
          <w:b/>
          <w:bCs/>
        </w:rPr>
        <w:t>"aberto"</w:t>
      </w:r>
      <w:r w:rsidR="003C1D1C" w:rsidRPr="00904567">
        <w:rPr>
          <w:rFonts w:ascii="Calibri" w:hAnsi="Calibri" w:cs="Calibri"/>
        </w:rPr>
        <w:t xml:space="preserve">, os licitantes apresentarão lances públicos e sucessivos, com prorrogações. </w:t>
      </w:r>
    </w:p>
    <w:p w14:paraId="3A436F40" w14:textId="0E00C12C" w:rsidR="00FE4B45" w:rsidRPr="00904567" w:rsidRDefault="00FE4B45" w:rsidP="00AC1E88">
      <w:pPr>
        <w:tabs>
          <w:tab w:val="left" w:pos="2552"/>
        </w:tabs>
        <w:ind w:firstLine="567"/>
        <w:jc w:val="both"/>
        <w:rPr>
          <w:rFonts w:ascii="Calibri" w:hAnsi="Calibri" w:cs="Calibri"/>
        </w:rPr>
      </w:pPr>
      <w:r w:rsidRPr="00904567">
        <w:rPr>
          <w:rFonts w:ascii="Calibri" w:hAnsi="Calibri" w:cs="Calibri"/>
          <w:b/>
          <w:bCs/>
        </w:rPr>
        <w:t>7.6.</w:t>
      </w:r>
      <w:r w:rsidR="003C1D1C" w:rsidRPr="00904567">
        <w:rPr>
          <w:rFonts w:ascii="Calibri" w:hAnsi="Calibri" w:cs="Calibri"/>
          <w:b/>
          <w:bCs/>
        </w:rPr>
        <w:t>2.1.1</w:t>
      </w:r>
      <w:r w:rsidRPr="00904567">
        <w:rPr>
          <w:rFonts w:ascii="Calibri" w:hAnsi="Calibri" w:cs="Calibri"/>
          <w:b/>
          <w:bCs/>
        </w:rPr>
        <w:t xml:space="preserve"> – </w:t>
      </w:r>
      <w:r w:rsidRPr="00904567">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904567" w:rsidRDefault="00FE4B45" w:rsidP="00AC1E88">
      <w:pPr>
        <w:tabs>
          <w:tab w:val="left" w:pos="2552"/>
        </w:tabs>
        <w:ind w:firstLine="567"/>
        <w:jc w:val="both"/>
        <w:rPr>
          <w:rFonts w:ascii="Calibri" w:hAnsi="Calibri" w:cs="Calibri"/>
        </w:rPr>
      </w:pPr>
      <w:r w:rsidRPr="00904567">
        <w:rPr>
          <w:rFonts w:ascii="Calibri" w:hAnsi="Calibri" w:cs="Calibri"/>
          <w:b/>
          <w:bCs/>
        </w:rPr>
        <w:t>7.6.</w:t>
      </w:r>
      <w:r w:rsidR="003C1D1C" w:rsidRPr="00904567">
        <w:rPr>
          <w:rFonts w:ascii="Calibri" w:hAnsi="Calibri" w:cs="Calibri"/>
          <w:b/>
          <w:bCs/>
        </w:rPr>
        <w:t>2.1.</w:t>
      </w:r>
      <w:r w:rsidR="00AC1E88" w:rsidRPr="00904567">
        <w:rPr>
          <w:rFonts w:ascii="Calibri" w:hAnsi="Calibri" w:cs="Calibri"/>
          <w:b/>
          <w:bCs/>
        </w:rPr>
        <w:t>2</w:t>
      </w:r>
      <w:r w:rsidRPr="00904567">
        <w:rPr>
          <w:rFonts w:ascii="Calibri" w:hAnsi="Calibri" w:cs="Calibri"/>
          <w:b/>
          <w:bCs/>
        </w:rPr>
        <w:t xml:space="preserve"> – </w:t>
      </w:r>
      <w:r w:rsidRPr="00904567">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Pr="00904567" w:rsidRDefault="00FE4B45" w:rsidP="00AC1E88">
      <w:pPr>
        <w:tabs>
          <w:tab w:val="left" w:pos="2552"/>
        </w:tabs>
        <w:ind w:firstLine="567"/>
        <w:jc w:val="both"/>
        <w:rPr>
          <w:rFonts w:ascii="Calibri" w:hAnsi="Calibri" w:cs="Calibri"/>
        </w:rPr>
      </w:pPr>
      <w:r w:rsidRPr="00904567">
        <w:rPr>
          <w:rFonts w:ascii="Calibri" w:hAnsi="Calibri" w:cs="Calibri"/>
          <w:b/>
          <w:bCs/>
        </w:rPr>
        <w:t>7.6.</w:t>
      </w:r>
      <w:r w:rsidR="003C1D1C" w:rsidRPr="00904567">
        <w:rPr>
          <w:rFonts w:ascii="Calibri" w:hAnsi="Calibri" w:cs="Calibri"/>
          <w:b/>
          <w:bCs/>
        </w:rPr>
        <w:t>2.</w:t>
      </w:r>
      <w:r w:rsidR="00AC1E88" w:rsidRPr="00904567">
        <w:rPr>
          <w:rFonts w:ascii="Calibri" w:hAnsi="Calibri" w:cs="Calibri"/>
          <w:b/>
          <w:bCs/>
        </w:rPr>
        <w:t>1.3</w:t>
      </w:r>
      <w:r w:rsidRPr="00904567">
        <w:rPr>
          <w:rFonts w:ascii="Calibri" w:hAnsi="Calibri" w:cs="Calibri"/>
          <w:b/>
          <w:bCs/>
        </w:rPr>
        <w:t xml:space="preserve"> – </w:t>
      </w:r>
      <w:r w:rsidRPr="00904567">
        <w:rPr>
          <w:rFonts w:ascii="Calibri" w:hAnsi="Calibri" w:cs="Calibri"/>
        </w:rPr>
        <w:t>Não havendo novos lances na forma estabelecida nos itens anteriores, a sessão pública encerrar-se-á automaticamente.</w:t>
      </w:r>
    </w:p>
    <w:p w14:paraId="03AD9796" w14:textId="1A003226" w:rsidR="00FE4B45" w:rsidRPr="00904567" w:rsidRDefault="00FE4B45" w:rsidP="00AC1E88">
      <w:pPr>
        <w:tabs>
          <w:tab w:val="left" w:pos="2552"/>
        </w:tabs>
        <w:ind w:firstLine="567"/>
        <w:jc w:val="both"/>
        <w:rPr>
          <w:rFonts w:ascii="Calibri" w:hAnsi="Calibri" w:cs="Calibri"/>
        </w:rPr>
      </w:pPr>
      <w:r w:rsidRPr="00904567">
        <w:rPr>
          <w:rFonts w:ascii="Calibri" w:hAnsi="Calibri" w:cs="Calibri"/>
          <w:b/>
          <w:bCs/>
        </w:rPr>
        <w:t>7.6.</w:t>
      </w:r>
      <w:r w:rsidR="003C1D1C" w:rsidRPr="00904567">
        <w:rPr>
          <w:rFonts w:ascii="Calibri" w:hAnsi="Calibri" w:cs="Calibri"/>
          <w:b/>
          <w:bCs/>
        </w:rPr>
        <w:t>2.</w:t>
      </w:r>
      <w:r w:rsidR="00AC1E88" w:rsidRPr="00904567">
        <w:rPr>
          <w:rFonts w:ascii="Calibri" w:hAnsi="Calibri" w:cs="Calibri"/>
          <w:b/>
          <w:bCs/>
        </w:rPr>
        <w:t>1.4</w:t>
      </w:r>
      <w:r w:rsidRPr="00904567">
        <w:rPr>
          <w:rFonts w:ascii="Calibri" w:hAnsi="Calibri" w:cs="Calibri"/>
          <w:b/>
          <w:bCs/>
        </w:rPr>
        <w:t xml:space="preserve"> – </w:t>
      </w:r>
      <w:r w:rsidRPr="00904567">
        <w:rPr>
          <w:rFonts w:ascii="Calibri" w:hAnsi="Calibri" w:cs="Calibri"/>
        </w:rPr>
        <w:t>Encerrada a sessão pública sem prorrogação automática pelo sistema, nos termos do item 7.6.</w:t>
      </w:r>
      <w:r w:rsidR="003C1D1C" w:rsidRPr="00904567">
        <w:rPr>
          <w:rFonts w:ascii="Calibri" w:hAnsi="Calibri" w:cs="Calibri"/>
        </w:rPr>
        <w:t>2.</w:t>
      </w:r>
      <w:r w:rsidR="00AC1E88" w:rsidRPr="00904567">
        <w:rPr>
          <w:rFonts w:ascii="Calibri" w:hAnsi="Calibri" w:cs="Calibri"/>
        </w:rPr>
        <w:t>1.3</w:t>
      </w:r>
      <w:r w:rsidRPr="00904567">
        <w:rPr>
          <w:rFonts w:ascii="Calibri" w:hAnsi="Calibri" w:cs="Calibri"/>
        </w:rPr>
        <w:t>, o pregoeiro poderá admitir o reinício da etapa de envio de lances, em prol da consecução do melhor preço.</w:t>
      </w:r>
    </w:p>
    <w:p w14:paraId="159D7425" w14:textId="154825F8" w:rsidR="003C1D1C" w:rsidRPr="00904567" w:rsidRDefault="003C1D1C" w:rsidP="00AC1E88">
      <w:pPr>
        <w:tabs>
          <w:tab w:val="left" w:pos="2552"/>
        </w:tabs>
        <w:ind w:firstLine="567"/>
        <w:jc w:val="both"/>
        <w:rPr>
          <w:rFonts w:ascii="Calibri" w:hAnsi="Calibri" w:cs="Calibri"/>
        </w:rPr>
      </w:pPr>
      <w:r w:rsidRPr="00904567">
        <w:rPr>
          <w:rFonts w:ascii="Calibri" w:hAnsi="Calibri" w:cs="Calibri"/>
          <w:b/>
          <w:bCs/>
        </w:rPr>
        <w:t>7.6.2.</w:t>
      </w:r>
      <w:r w:rsidR="00AC1E88" w:rsidRPr="00904567">
        <w:rPr>
          <w:rFonts w:ascii="Calibri" w:hAnsi="Calibri" w:cs="Calibri"/>
          <w:b/>
          <w:bCs/>
        </w:rPr>
        <w:t xml:space="preserve">1.5 </w:t>
      </w:r>
      <w:r w:rsidRPr="00904567">
        <w:rPr>
          <w:rFonts w:ascii="Calibri" w:hAnsi="Calibri" w:cs="Calibri"/>
          <w:b/>
          <w:bCs/>
        </w:rPr>
        <w:t>–</w:t>
      </w:r>
      <w:r w:rsidRPr="00904567">
        <w:rPr>
          <w:rFonts w:ascii="Calibri" w:hAnsi="Calibri" w:cs="Calibri"/>
        </w:rPr>
        <w:t xml:space="preserve">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Pr="00904567" w:rsidRDefault="003C1D1C" w:rsidP="00AC1E88">
      <w:pPr>
        <w:tabs>
          <w:tab w:val="left" w:pos="2552"/>
        </w:tabs>
        <w:ind w:firstLine="567"/>
        <w:jc w:val="both"/>
        <w:rPr>
          <w:rFonts w:ascii="Calibri" w:hAnsi="Calibri" w:cs="Calibri"/>
        </w:rPr>
      </w:pPr>
      <w:r w:rsidRPr="00904567">
        <w:rPr>
          <w:rFonts w:ascii="Calibri" w:hAnsi="Calibri" w:cs="Calibri"/>
          <w:b/>
          <w:bCs/>
        </w:rPr>
        <w:t>7.6.2.</w:t>
      </w:r>
      <w:r w:rsidR="00AC1E88" w:rsidRPr="00904567">
        <w:rPr>
          <w:rFonts w:ascii="Calibri" w:hAnsi="Calibri" w:cs="Calibri"/>
          <w:b/>
          <w:bCs/>
        </w:rPr>
        <w:t>5</w:t>
      </w:r>
      <w:r w:rsidRPr="00904567">
        <w:rPr>
          <w:rFonts w:ascii="Calibri" w:hAnsi="Calibri" w:cs="Calibri"/>
          <w:b/>
          <w:bCs/>
        </w:rPr>
        <w:t>.1 –</w:t>
      </w:r>
      <w:r w:rsidRPr="00904567">
        <w:rPr>
          <w:rFonts w:ascii="Calibri" w:hAnsi="Calibri" w:cs="Calibri"/>
        </w:rPr>
        <w:t xml:space="preserve"> Após o reinício previsto no item supra, os licitantes serão convocados para apresentar lances intermediários.</w:t>
      </w:r>
    </w:p>
    <w:p w14:paraId="3E0E15A6" w14:textId="3D615513" w:rsidR="006F0DFF" w:rsidRPr="00904567" w:rsidRDefault="006F0DFF" w:rsidP="00AC1E88">
      <w:pPr>
        <w:tabs>
          <w:tab w:val="left" w:pos="2552"/>
        </w:tabs>
        <w:ind w:firstLine="567"/>
        <w:jc w:val="both"/>
        <w:rPr>
          <w:rFonts w:ascii="Calibri" w:hAnsi="Calibri" w:cs="Calibri"/>
        </w:rPr>
      </w:pPr>
    </w:p>
    <w:p w14:paraId="359CFFE7" w14:textId="4B9E74CB" w:rsidR="00FE4B45" w:rsidRPr="00904567" w:rsidRDefault="00FE4B45" w:rsidP="00FE4B45">
      <w:pPr>
        <w:pStyle w:val="Corpodetexto22"/>
        <w:rPr>
          <w:rFonts w:ascii="Calibri" w:hAnsi="Calibri" w:cs="Calibri"/>
          <w:sz w:val="24"/>
        </w:rPr>
      </w:pPr>
      <w:r w:rsidRPr="00904567">
        <w:rPr>
          <w:rFonts w:ascii="Calibri" w:hAnsi="Calibri" w:cs="Calibri"/>
          <w:b/>
          <w:bCs/>
          <w:sz w:val="24"/>
        </w:rPr>
        <w:t xml:space="preserve">7.7. – </w:t>
      </w:r>
      <w:r w:rsidRPr="00904567">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904567" w:rsidRDefault="00FE4B45" w:rsidP="00FE4B45">
      <w:pPr>
        <w:pStyle w:val="Corpodetexto22"/>
        <w:rPr>
          <w:rFonts w:ascii="Calibri" w:hAnsi="Calibri" w:cs="Calibri"/>
          <w:sz w:val="24"/>
        </w:rPr>
      </w:pPr>
      <w:r w:rsidRPr="00904567">
        <w:rPr>
          <w:rFonts w:ascii="Calibri" w:hAnsi="Calibri" w:cs="Calibri"/>
          <w:b/>
          <w:bCs/>
          <w:sz w:val="24"/>
        </w:rPr>
        <w:t>7.8 –</w:t>
      </w:r>
      <w:r w:rsidRPr="00904567">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904567" w:rsidRDefault="00857953" w:rsidP="00857953">
      <w:pPr>
        <w:pStyle w:val="Corpodetexto22"/>
        <w:ind w:firstLine="142"/>
        <w:rPr>
          <w:rFonts w:ascii="Calibri" w:hAnsi="Calibri" w:cs="Calibri"/>
          <w:sz w:val="24"/>
        </w:rPr>
      </w:pPr>
      <w:r w:rsidRPr="00904567">
        <w:rPr>
          <w:rFonts w:ascii="Calibri" w:hAnsi="Calibri" w:cs="Calibri"/>
          <w:b/>
          <w:bCs/>
          <w:sz w:val="24"/>
        </w:rPr>
        <w:t>7.8.1 –</w:t>
      </w:r>
      <w:r w:rsidRPr="00904567">
        <w:rPr>
          <w:rFonts w:ascii="Calibri" w:hAnsi="Calibri" w:cs="Calibri"/>
          <w:sz w:val="24"/>
        </w:rPr>
        <w:t xml:space="preserve"> </w:t>
      </w:r>
      <w:r w:rsidR="005E3169" w:rsidRPr="00904567">
        <w:rPr>
          <w:rFonts w:ascii="Calibri" w:hAnsi="Calibri" w:cs="Calibri"/>
          <w:sz w:val="24"/>
        </w:rPr>
        <w:t>Deverá o pregoeiro, antes de anunciar o vencedor, encaminhar, pelo Sistema eletrônico,</w:t>
      </w:r>
      <w:r w:rsidRPr="00904567">
        <w:rPr>
          <w:rFonts w:ascii="Calibri" w:hAnsi="Calibri" w:cs="Calibri"/>
          <w:sz w:val="24"/>
        </w:rPr>
        <w:t xml:space="preserve"> </w:t>
      </w:r>
      <w:r w:rsidR="005E3169" w:rsidRPr="00904567">
        <w:rPr>
          <w:rFonts w:ascii="Calibri" w:hAnsi="Calibri" w:cs="Calibri"/>
          <w:sz w:val="24"/>
        </w:rPr>
        <w:t>contraproposta diretamente à proponente que tenha enviado o lance de menor preço, para que seja obtida</w:t>
      </w:r>
      <w:r w:rsidRPr="00904567">
        <w:rPr>
          <w:rFonts w:ascii="Calibri" w:hAnsi="Calibri" w:cs="Calibri"/>
          <w:sz w:val="24"/>
        </w:rPr>
        <w:t xml:space="preserve"> </w:t>
      </w:r>
      <w:r w:rsidR="005E3169" w:rsidRPr="00904567">
        <w:rPr>
          <w:rFonts w:ascii="Calibri" w:hAnsi="Calibri" w:cs="Calibri"/>
          <w:sz w:val="24"/>
        </w:rPr>
        <w:t>melhor proposta, bem como decidir sobre sua aceitação, observado o critério de julgamento, não se</w:t>
      </w:r>
      <w:r w:rsidRPr="00904567">
        <w:rPr>
          <w:rFonts w:ascii="Calibri" w:hAnsi="Calibri" w:cs="Calibri"/>
          <w:sz w:val="24"/>
        </w:rPr>
        <w:t xml:space="preserve"> </w:t>
      </w:r>
      <w:r w:rsidR="005E3169" w:rsidRPr="00904567">
        <w:rPr>
          <w:rFonts w:ascii="Calibri" w:hAnsi="Calibri" w:cs="Calibri"/>
          <w:sz w:val="24"/>
        </w:rPr>
        <w:t>admitindo negociar condições diferentes daquelas previstas no edital.</w:t>
      </w:r>
    </w:p>
    <w:p w14:paraId="06963FEA" w14:textId="7A013CDA" w:rsidR="00FE4B45" w:rsidRPr="00904567" w:rsidRDefault="00FE4B45" w:rsidP="00FE4B45">
      <w:pPr>
        <w:pStyle w:val="Corpodetexto22"/>
        <w:ind w:firstLine="142"/>
        <w:rPr>
          <w:rFonts w:ascii="Calibri" w:hAnsi="Calibri" w:cs="Calibri"/>
          <w:sz w:val="24"/>
        </w:rPr>
      </w:pPr>
      <w:r w:rsidRPr="00904567">
        <w:rPr>
          <w:rFonts w:ascii="Calibri" w:hAnsi="Calibri" w:cs="Calibri"/>
          <w:b/>
          <w:bCs/>
          <w:sz w:val="24"/>
        </w:rPr>
        <w:t>7.8.</w:t>
      </w:r>
      <w:r w:rsidR="00857953" w:rsidRPr="00904567">
        <w:rPr>
          <w:rFonts w:ascii="Calibri" w:hAnsi="Calibri" w:cs="Calibri"/>
          <w:b/>
          <w:bCs/>
          <w:sz w:val="24"/>
        </w:rPr>
        <w:t>2</w:t>
      </w:r>
      <w:r w:rsidRPr="00904567">
        <w:rPr>
          <w:rFonts w:ascii="Calibri" w:hAnsi="Calibri" w:cs="Calibri"/>
          <w:sz w:val="24"/>
        </w:rPr>
        <w:t xml:space="preserve"> – A negociação será realizada por meio do Sistema de troca de mensagens (Chat), podendo ser</w:t>
      </w:r>
    </w:p>
    <w:p w14:paraId="4D1E9D85" w14:textId="77777777" w:rsidR="00FE4B45" w:rsidRPr="00904567" w:rsidRDefault="00FE4B45" w:rsidP="00FE4B45">
      <w:pPr>
        <w:pStyle w:val="Corpodetexto22"/>
        <w:rPr>
          <w:rFonts w:ascii="Calibri" w:hAnsi="Calibri" w:cs="Calibri"/>
          <w:sz w:val="24"/>
        </w:rPr>
      </w:pPr>
      <w:r w:rsidRPr="00904567">
        <w:rPr>
          <w:rFonts w:ascii="Calibri" w:hAnsi="Calibri" w:cs="Calibri"/>
          <w:sz w:val="24"/>
        </w:rPr>
        <w:t>acompanhada pelos demais licitantes.</w:t>
      </w:r>
    </w:p>
    <w:p w14:paraId="2A8DC2EC" w14:textId="77777777" w:rsidR="00FE4B45" w:rsidRPr="00904567" w:rsidRDefault="00FE4B45" w:rsidP="00FE4B45">
      <w:pPr>
        <w:tabs>
          <w:tab w:val="left" w:pos="2552"/>
        </w:tabs>
        <w:jc w:val="both"/>
        <w:rPr>
          <w:rFonts w:ascii="Calibri" w:hAnsi="Calibri" w:cs="Calibri"/>
          <w:shd w:val="clear" w:color="auto" w:fill="FFFFFF"/>
        </w:rPr>
      </w:pPr>
      <w:r w:rsidRPr="00904567">
        <w:rPr>
          <w:rFonts w:ascii="Calibri" w:hAnsi="Calibri" w:cs="Calibri"/>
          <w:b/>
          <w:bCs/>
          <w:shd w:val="clear" w:color="auto" w:fill="FFFFFF"/>
        </w:rPr>
        <w:t>7.9 –</w:t>
      </w:r>
      <w:r w:rsidRPr="00904567">
        <w:rPr>
          <w:rFonts w:ascii="Calibri" w:hAnsi="Calibri" w:cs="Calibri"/>
          <w:shd w:val="clear" w:color="auto" w:fill="FFFFFF"/>
        </w:rPr>
        <w:t xml:space="preserve"> Ocorrendo o empate será assegurada, como critério de desempate, preferência de contratação</w:t>
      </w:r>
    </w:p>
    <w:p w14:paraId="1B7B95C7" w14:textId="77777777" w:rsidR="00FE4B45" w:rsidRPr="00904567" w:rsidRDefault="00FE4B45" w:rsidP="00FE4B45">
      <w:pPr>
        <w:tabs>
          <w:tab w:val="left" w:pos="2552"/>
        </w:tabs>
        <w:jc w:val="both"/>
        <w:rPr>
          <w:rFonts w:ascii="Calibri" w:hAnsi="Calibri" w:cs="Calibri"/>
          <w:shd w:val="clear" w:color="auto" w:fill="FFFFFF"/>
        </w:rPr>
      </w:pPr>
      <w:r w:rsidRPr="00904567">
        <w:rPr>
          <w:rFonts w:ascii="Calibri" w:hAnsi="Calibri" w:cs="Calibri"/>
          <w:shd w:val="clear" w:color="auto" w:fill="FFFFFF"/>
        </w:rPr>
        <w:t xml:space="preserve">para as </w:t>
      </w:r>
      <w:proofErr w:type="spellStart"/>
      <w:r w:rsidRPr="00904567">
        <w:rPr>
          <w:rFonts w:ascii="Calibri" w:hAnsi="Calibri" w:cs="Calibri"/>
          <w:shd w:val="clear" w:color="auto" w:fill="FFFFFF"/>
        </w:rPr>
        <w:t>MicroEmpresas</w:t>
      </w:r>
      <w:proofErr w:type="spellEnd"/>
      <w:r w:rsidRPr="00904567">
        <w:rPr>
          <w:rFonts w:ascii="Calibri" w:hAnsi="Calibri" w:cs="Calibri"/>
          <w:shd w:val="clear" w:color="auto" w:fill="FFFFFF"/>
        </w:rPr>
        <w:t xml:space="preserve"> (ME) e Empresas de Pequeno Porte (EPP).</w:t>
      </w:r>
    </w:p>
    <w:p w14:paraId="6F2DB60D" w14:textId="77777777" w:rsidR="00FE4B45" w:rsidRPr="00904567" w:rsidRDefault="00FE4B45" w:rsidP="00FE4B45">
      <w:pPr>
        <w:tabs>
          <w:tab w:val="left" w:pos="2552"/>
        </w:tabs>
        <w:ind w:firstLine="142"/>
        <w:jc w:val="both"/>
        <w:rPr>
          <w:rFonts w:ascii="Calibri" w:hAnsi="Calibri" w:cs="Calibri"/>
          <w:shd w:val="clear" w:color="auto" w:fill="FFFFFF"/>
        </w:rPr>
      </w:pPr>
      <w:r w:rsidRPr="00904567">
        <w:rPr>
          <w:rFonts w:ascii="Calibri" w:hAnsi="Calibri" w:cs="Calibri"/>
          <w:b/>
          <w:bCs/>
          <w:shd w:val="clear" w:color="auto" w:fill="FFFFFF"/>
        </w:rPr>
        <w:t>7.9.1 –</w:t>
      </w:r>
      <w:r w:rsidRPr="00904567">
        <w:rPr>
          <w:rFonts w:ascii="Calibri" w:hAnsi="Calibri" w:cs="Calibri"/>
          <w:shd w:val="clear" w:color="auto" w:fill="FFFFFF"/>
        </w:rPr>
        <w:t xml:space="preserve"> Entende-se por empate aquelas situações em que as propostas/lances apresentados pelas ME/EPP sejam iguais ou até 5% (cinco por cento) superiores à proposta/lance mais bem classificada;</w:t>
      </w:r>
    </w:p>
    <w:p w14:paraId="47AE0ADB" w14:textId="77777777" w:rsidR="00FE4B45" w:rsidRPr="00904567" w:rsidRDefault="00FE4B45" w:rsidP="00FE4B45">
      <w:pPr>
        <w:tabs>
          <w:tab w:val="left" w:pos="2552"/>
        </w:tabs>
        <w:ind w:firstLine="142"/>
        <w:jc w:val="both"/>
        <w:rPr>
          <w:rFonts w:ascii="Calibri" w:hAnsi="Calibri" w:cs="Calibri"/>
          <w:shd w:val="clear" w:color="auto" w:fill="FFFFFF"/>
        </w:rPr>
      </w:pPr>
      <w:r w:rsidRPr="00904567">
        <w:rPr>
          <w:rFonts w:ascii="Calibri" w:hAnsi="Calibri" w:cs="Calibri"/>
          <w:b/>
          <w:bCs/>
          <w:shd w:val="clear" w:color="auto" w:fill="FFFFFF"/>
        </w:rPr>
        <w:t>7.9.2 –</w:t>
      </w:r>
      <w:r w:rsidRPr="00904567">
        <w:rPr>
          <w:rFonts w:ascii="Calibri" w:hAnsi="Calibri" w:cs="Calibri"/>
          <w:shd w:val="clear" w:color="auto" w:fill="FFFFFF"/>
        </w:rPr>
        <w:t xml:space="preserve"> Ocorrendo o empate, proceder-se-á, automaticamente, da seguinte forma:</w:t>
      </w:r>
    </w:p>
    <w:p w14:paraId="7AE35064" w14:textId="77777777" w:rsidR="00FE4B45" w:rsidRPr="00904567" w:rsidRDefault="00FE4B45" w:rsidP="00FE4B45">
      <w:pPr>
        <w:pStyle w:val="NormalWeb"/>
        <w:suppressAutoHyphens/>
        <w:spacing w:before="0" w:after="0"/>
        <w:jc w:val="both"/>
        <w:rPr>
          <w:rFonts w:ascii="Calibri" w:hAnsi="Calibri" w:cs="Calibri"/>
          <w:color w:val="auto"/>
          <w:szCs w:val="14"/>
        </w:rPr>
      </w:pPr>
      <w:r w:rsidRPr="00904567">
        <w:rPr>
          <w:rFonts w:ascii="Calibri" w:hAnsi="Calibri" w:cs="Calibri"/>
          <w:b/>
          <w:bCs/>
          <w:color w:val="auto"/>
          <w:shd w:val="clear" w:color="auto" w:fill="FFFFFF"/>
        </w:rPr>
        <w:t>a)</w:t>
      </w:r>
      <w:r w:rsidRPr="00904567">
        <w:rPr>
          <w:rFonts w:ascii="Calibri" w:hAnsi="Calibri" w:cs="Calibri"/>
          <w:color w:val="auto"/>
          <w:shd w:val="clear" w:color="auto" w:fill="FFFFFF"/>
        </w:rPr>
        <w:t xml:space="preserve"> </w:t>
      </w:r>
      <w:r w:rsidRPr="00904567">
        <w:rPr>
          <w:rFonts w:ascii="Calibri" w:hAnsi="Calibri" w:cs="Calibri"/>
          <w:color w:val="auto"/>
        </w:rPr>
        <w:t>o sistema aplicará o benefício, quando houver empresas dentro das condições previstas na lei.</w:t>
      </w:r>
      <w:r w:rsidRPr="00904567">
        <w:rPr>
          <w:rFonts w:ascii="Calibri" w:hAnsi="Calibri" w:cs="Calibri"/>
          <w:color w:val="auto"/>
          <w:szCs w:val="14"/>
        </w:rPr>
        <w:t xml:space="preserve"> </w:t>
      </w:r>
    </w:p>
    <w:p w14:paraId="7D900E8D" w14:textId="77777777" w:rsidR="00FE4B45" w:rsidRPr="00904567" w:rsidRDefault="00FE4B45" w:rsidP="00FE4B45">
      <w:pPr>
        <w:pStyle w:val="NormalWeb"/>
        <w:suppressAutoHyphens/>
        <w:spacing w:before="0" w:after="0"/>
        <w:jc w:val="both"/>
        <w:rPr>
          <w:rFonts w:ascii="Calibri" w:hAnsi="Calibri" w:cs="Calibri"/>
          <w:color w:val="auto"/>
          <w:shd w:val="clear" w:color="auto" w:fill="FFFFFF"/>
        </w:rPr>
      </w:pPr>
      <w:r w:rsidRPr="00904567">
        <w:rPr>
          <w:rFonts w:ascii="Calibri" w:hAnsi="Calibri" w:cs="Calibri"/>
          <w:b/>
          <w:bCs/>
          <w:color w:val="auto"/>
          <w:shd w:val="clear" w:color="auto" w:fill="FFFFFF"/>
        </w:rPr>
        <w:t>b)</w:t>
      </w:r>
      <w:r w:rsidRPr="00904567">
        <w:rPr>
          <w:rFonts w:ascii="Calibri" w:hAnsi="Calibri" w:cs="Calibri"/>
          <w:color w:val="auto"/>
          <w:shd w:val="clear" w:color="auto" w:fill="FFFFFF"/>
        </w:rPr>
        <w:t xml:space="preserve"> </w:t>
      </w:r>
      <w:r w:rsidRPr="00904567">
        <w:rPr>
          <w:rFonts w:ascii="Calibri" w:hAnsi="Calibri" w:cs="Calibri"/>
          <w:color w:val="auto"/>
        </w:rPr>
        <w:t xml:space="preserve">o sistema convocará </w:t>
      </w:r>
      <w:r w:rsidRPr="00904567">
        <w:rPr>
          <w:rFonts w:ascii="Calibri" w:hAnsi="Calibri" w:cs="Calibri"/>
          <w:color w:val="auto"/>
          <w:shd w:val="clear" w:color="auto" w:fill="FFFFFF"/>
        </w:rPr>
        <w:t xml:space="preserve">a ME/EPP mais bem classificada </w:t>
      </w:r>
      <w:r w:rsidRPr="00904567">
        <w:rPr>
          <w:rFonts w:ascii="Calibri" w:hAnsi="Calibri" w:cs="Calibri"/>
          <w:color w:val="auto"/>
          <w:szCs w:val="14"/>
        </w:rPr>
        <w:t xml:space="preserve">para apresentar nova proposta </w:t>
      </w:r>
      <w:r w:rsidRPr="00904567">
        <w:rPr>
          <w:rFonts w:ascii="Calibri" w:hAnsi="Calibri" w:cs="Calibri"/>
          <w:color w:val="auto"/>
          <w:shd w:val="clear" w:color="auto" w:fill="FFFFFF"/>
        </w:rPr>
        <w:t>inferior àquela considerada vencedora do certame</w:t>
      </w:r>
      <w:r w:rsidRPr="00904567">
        <w:rPr>
          <w:rFonts w:ascii="Calibri" w:hAnsi="Calibri" w:cs="Calibri"/>
          <w:color w:val="auto"/>
          <w:szCs w:val="14"/>
        </w:rPr>
        <w:t xml:space="preserve"> (no prazo máximo de 5 (cinco) minutos sob pena de preclusão), </w:t>
      </w:r>
      <w:r w:rsidRPr="00904567">
        <w:rPr>
          <w:rFonts w:ascii="Calibri" w:hAnsi="Calibri" w:cs="Calibri"/>
          <w:color w:val="auto"/>
          <w:shd w:val="clear" w:color="auto" w:fill="FFFFFF"/>
        </w:rPr>
        <w:t>situação em que será adjudicado em seu favor o objeto licitado;</w:t>
      </w:r>
    </w:p>
    <w:p w14:paraId="1A8B2BBD" w14:textId="77777777" w:rsidR="00FE4B45" w:rsidRPr="00904567" w:rsidRDefault="00FE4B45" w:rsidP="00FE4B45">
      <w:pPr>
        <w:tabs>
          <w:tab w:val="left" w:pos="2552"/>
        </w:tabs>
        <w:jc w:val="both"/>
        <w:rPr>
          <w:rFonts w:ascii="Calibri" w:hAnsi="Calibri" w:cs="Calibri"/>
          <w:shd w:val="clear" w:color="auto" w:fill="FFFFFF"/>
        </w:rPr>
      </w:pPr>
      <w:r w:rsidRPr="00904567">
        <w:rPr>
          <w:rFonts w:ascii="Calibri" w:hAnsi="Calibri" w:cs="Calibri"/>
          <w:b/>
          <w:bCs/>
          <w:shd w:val="clear" w:color="auto" w:fill="FFFFFF"/>
        </w:rPr>
        <w:t>c)</w:t>
      </w:r>
      <w:r w:rsidRPr="00904567">
        <w:rPr>
          <w:rFonts w:ascii="Calibri" w:hAnsi="Calibri" w:cs="Calibri"/>
          <w:shd w:val="clear" w:color="auto" w:fill="FFFFFF"/>
        </w:rPr>
        <w:t xml:space="preserve"> não ocorrendo a contratação da ME/EPP, serão convocadas as remanescentes que porventura se enquadrem como ME/EPP na ordem classificatória, para o exercício do mesmo direito;</w:t>
      </w:r>
    </w:p>
    <w:p w14:paraId="6819B684" w14:textId="77777777" w:rsidR="00FE4B45" w:rsidRPr="00904567" w:rsidRDefault="00FE4B45" w:rsidP="00FE4B45">
      <w:pPr>
        <w:tabs>
          <w:tab w:val="left" w:pos="2552"/>
        </w:tabs>
        <w:jc w:val="both"/>
        <w:rPr>
          <w:rFonts w:ascii="Calibri" w:hAnsi="Calibri" w:cs="Calibri"/>
          <w:shd w:val="clear" w:color="auto" w:fill="FFFFFF"/>
        </w:rPr>
      </w:pPr>
      <w:r w:rsidRPr="00904567">
        <w:rPr>
          <w:rFonts w:ascii="Calibri" w:hAnsi="Calibri" w:cs="Calibri"/>
          <w:b/>
          <w:bCs/>
          <w:shd w:val="clear" w:color="auto" w:fill="FFFFFF"/>
        </w:rPr>
        <w:lastRenderedPageBreak/>
        <w:t>d)</w:t>
      </w:r>
      <w:r w:rsidRPr="00904567">
        <w:rPr>
          <w:rFonts w:ascii="Calibri" w:hAnsi="Calibri" w:cs="Calibri"/>
          <w:shd w:val="clear" w:color="auto" w:fill="FFFFFF"/>
        </w:rPr>
        <w:t xml:space="preserve"> no caso de equivalência dos valores apresentados pelas ME/EPP que se encontrem nos intervalos da Lei Complementar, será realizado sorteio automático entre elas para que se identifique aquela que primeiro poderá enviar melhor oferta.</w:t>
      </w:r>
    </w:p>
    <w:p w14:paraId="3D7BE362" w14:textId="3ABB1168" w:rsidR="00FE4B45" w:rsidRPr="00904567" w:rsidRDefault="00FE4B45" w:rsidP="00FE4B45">
      <w:pPr>
        <w:tabs>
          <w:tab w:val="left" w:pos="2552"/>
        </w:tabs>
        <w:jc w:val="both"/>
        <w:rPr>
          <w:rFonts w:ascii="Calibri" w:hAnsi="Calibri" w:cs="Calibri"/>
          <w:shd w:val="clear" w:color="auto" w:fill="FFFFFF"/>
        </w:rPr>
      </w:pPr>
      <w:r w:rsidRPr="00904567">
        <w:rPr>
          <w:rFonts w:ascii="Calibri" w:hAnsi="Calibri" w:cs="Calibri"/>
          <w:b/>
          <w:bCs/>
          <w:shd w:val="clear" w:color="auto" w:fill="FFFFFF"/>
        </w:rPr>
        <w:t>7.10 –</w:t>
      </w:r>
      <w:r w:rsidRPr="00904567">
        <w:rPr>
          <w:rFonts w:ascii="Calibri" w:hAnsi="Calibri" w:cs="Calibri"/>
          <w:shd w:val="clear" w:color="auto" w:fill="FFFFFF"/>
        </w:rPr>
        <w:t xml:space="preserve"> O disposto no subitem 7.</w:t>
      </w:r>
      <w:r w:rsidR="00857953" w:rsidRPr="00904567">
        <w:rPr>
          <w:rFonts w:ascii="Calibri" w:hAnsi="Calibri" w:cs="Calibri"/>
          <w:shd w:val="clear" w:color="auto" w:fill="FFFFFF"/>
        </w:rPr>
        <w:t>9</w:t>
      </w:r>
      <w:r w:rsidRPr="00904567">
        <w:rPr>
          <w:rFonts w:ascii="Calibri" w:hAnsi="Calibri" w:cs="Calibri"/>
          <w:shd w:val="clear" w:color="auto" w:fill="FFFFFF"/>
        </w:rPr>
        <w:t xml:space="preserve"> somente se aplicará quando a melhor oferta inicial não tiver sido apresentada por ME/EPP.</w:t>
      </w:r>
    </w:p>
    <w:p w14:paraId="54CF02FD" w14:textId="119A5161" w:rsidR="00FE4B45" w:rsidRPr="00904567" w:rsidRDefault="00FE4B45" w:rsidP="00FE4B45">
      <w:pPr>
        <w:tabs>
          <w:tab w:val="left" w:pos="2552"/>
        </w:tabs>
        <w:jc w:val="both"/>
        <w:rPr>
          <w:rFonts w:ascii="Calibri" w:hAnsi="Calibri" w:cs="Calibri"/>
          <w:shd w:val="clear" w:color="auto" w:fill="FFFFFF"/>
        </w:rPr>
      </w:pPr>
      <w:r w:rsidRPr="00904567">
        <w:rPr>
          <w:rFonts w:ascii="Calibri" w:hAnsi="Calibri" w:cs="Calibri"/>
          <w:b/>
          <w:bCs/>
          <w:shd w:val="clear" w:color="auto" w:fill="FFFFFF"/>
        </w:rPr>
        <w:t>7.11 –</w:t>
      </w:r>
      <w:r w:rsidRPr="00904567">
        <w:rPr>
          <w:rFonts w:ascii="Calibri" w:hAnsi="Calibri" w:cs="Calibri"/>
          <w:shd w:val="clear" w:color="auto" w:fill="FFFFFF"/>
        </w:rPr>
        <w:t xml:space="preserve"> Na hipótese da não-contratação nos termos previstos no subitem 7.</w:t>
      </w:r>
      <w:r w:rsidR="00857953" w:rsidRPr="00904567">
        <w:rPr>
          <w:rFonts w:ascii="Calibri" w:hAnsi="Calibri" w:cs="Calibri"/>
          <w:shd w:val="clear" w:color="auto" w:fill="FFFFFF"/>
        </w:rPr>
        <w:t>9</w:t>
      </w:r>
      <w:r w:rsidRPr="00904567">
        <w:rPr>
          <w:rFonts w:ascii="Calibri" w:hAnsi="Calibri" w:cs="Calibri"/>
          <w:shd w:val="clear" w:color="auto" w:fill="FFFFFF"/>
        </w:rPr>
        <w:t>, o objeto licitado será adjudicado em favor da proposta originalmente vencedora do certame.</w:t>
      </w:r>
    </w:p>
    <w:p w14:paraId="24B27C54" w14:textId="77777777" w:rsidR="00FE4B45" w:rsidRPr="00904567" w:rsidRDefault="00FE4B45" w:rsidP="00FE4B45">
      <w:pPr>
        <w:tabs>
          <w:tab w:val="left" w:pos="2552"/>
        </w:tabs>
        <w:jc w:val="both"/>
        <w:rPr>
          <w:rFonts w:ascii="Calibri" w:hAnsi="Calibri" w:cs="Calibri"/>
        </w:rPr>
      </w:pPr>
      <w:r w:rsidRPr="00904567">
        <w:rPr>
          <w:rFonts w:ascii="Calibri" w:hAnsi="Calibri" w:cs="Calibri"/>
          <w:b/>
          <w:bCs/>
        </w:rPr>
        <w:t xml:space="preserve">7.12 – </w:t>
      </w:r>
      <w:r w:rsidRPr="00904567">
        <w:rPr>
          <w:rFonts w:ascii="Calibri" w:hAnsi="Calibri" w:cs="Calibri"/>
        </w:rPr>
        <w:t xml:space="preserve">Encerrada a recepção de lances dos beneficiários da Lei </w:t>
      </w:r>
      <w:r w:rsidRPr="00904567">
        <w:rPr>
          <w:rFonts w:ascii="Calibri" w:hAnsi="Calibri" w:cs="Calibri"/>
          <w:shd w:val="clear" w:color="auto" w:fill="FFFFFF"/>
        </w:rPr>
        <w:t>Complementar nº 123</w:t>
      </w:r>
      <w:r w:rsidRPr="00904567">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04567" w:rsidRDefault="00FE4B45" w:rsidP="00FE4B45">
      <w:pPr>
        <w:tabs>
          <w:tab w:val="left" w:pos="2552"/>
        </w:tabs>
        <w:jc w:val="both"/>
        <w:rPr>
          <w:rFonts w:ascii="Calibri" w:hAnsi="Calibri" w:cs="Calibri"/>
        </w:rPr>
      </w:pPr>
      <w:r w:rsidRPr="00904567">
        <w:rPr>
          <w:rFonts w:ascii="Calibri" w:hAnsi="Calibri" w:cs="Calibri"/>
          <w:b/>
          <w:bCs/>
        </w:rPr>
        <w:t xml:space="preserve">7.13 – </w:t>
      </w:r>
      <w:r w:rsidRPr="00904567">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04567" w:rsidRDefault="00FE4B45" w:rsidP="00FE4B45">
      <w:pPr>
        <w:tabs>
          <w:tab w:val="left" w:pos="2552"/>
        </w:tabs>
        <w:jc w:val="both"/>
        <w:rPr>
          <w:rFonts w:ascii="Calibri" w:hAnsi="Calibri" w:cs="Calibri"/>
        </w:rPr>
      </w:pPr>
      <w:r w:rsidRPr="00904567">
        <w:rPr>
          <w:rFonts w:ascii="Calibri" w:hAnsi="Calibri" w:cs="Calibri"/>
          <w:b/>
          <w:bCs/>
        </w:rPr>
        <w:t>7.14 –</w:t>
      </w:r>
      <w:r w:rsidRPr="00904567">
        <w:rPr>
          <w:rFonts w:ascii="Calibri" w:hAnsi="Calibri" w:cs="Calibri"/>
        </w:rPr>
        <w:t xml:space="preserve"> Encerrada a etapa de lances da sessão pública, a licitante detentora da melhor oferta deverá atender as exigências de habilitação previstas neste Edital.</w:t>
      </w:r>
    </w:p>
    <w:p w14:paraId="667DBCA5" w14:textId="77777777" w:rsidR="00FE4B45" w:rsidRPr="00904567" w:rsidRDefault="00FE4B45" w:rsidP="00FE4B45">
      <w:pPr>
        <w:tabs>
          <w:tab w:val="left" w:pos="2552"/>
        </w:tabs>
        <w:jc w:val="both"/>
        <w:rPr>
          <w:rFonts w:ascii="Calibri" w:hAnsi="Calibri" w:cs="Calibri"/>
        </w:rPr>
      </w:pPr>
      <w:r w:rsidRPr="00904567">
        <w:rPr>
          <w:rFonts w:ascii="Calibri" w:hAnsi="Calibri" w:cs="Calibri"/>
          <w:b/>
          <w:bCs/>
        </w:rPr>
        <w:t>7.15 –</w:t>
      </w:r>
      <w:r w:rsidRPr="00904567">
        <w:rPr>
          <w:rFonts w:ascii="Calibri" w:hAnsi="Calibri" w:cs="Calibri"/>
        </w:rPr>
        <w:t xml:space="preserve"> Se a proposta ou o lance de menor valor não for aceitável, ou se a licitante desatender às exigências </w:t>
      </w:r>
      <w:proofErr w:type="spellStart"/>
      <w:r w:rsidRPr="00904567">
        <w:rPr>
          <w:rFonts w:ascii="Calibri" w:hAnsi="Calibri" w:cs="Calibri"/>
        </w:rPr>
        <w:t>habilitatórias</w:t>
      </w:r>
      <w:proofErr w:type="spellEnd"/>
      <w:r w:rsidRPr="00904567">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04567">
        <w:rPr>
          <w:rFonts w:ascii="Calibri" w:hAnsi="Calibri" w:cs="Calibri"/>
        </w:rPr>
        <w:t xml:space="preserve"> </w:t>
      </w:r>
    </w:p>
    <w:p w14:paraId="19A6F588" w14:textId="77777777" w:rsidR="00733A11" w:rsidRPr="00904567" w:rsidRDefault="00733A11">
      <w:pPr>
        <w:tabs>
          <w:tab w:val="left" w:pos="2552"/>
        </w:tabs>
        <w:jc w:val="both"/>
        <w:rPr>
          <w:rFonts w:ascii="Calibri" w:hAnsi="Calibri" w:cs="Calibri"/>
          <w:sz w:val="20"/>
          <w:szCs w:val="20"/>
        </w:rPr>
      </w:pPr>
    </w:p>
    <w:p w14:paraId="352626D1" w14:textId="77777777" w:rsidR="00733A11" w:rsidRPr="00904567" w:rsidRDefault="00695F34">
      <w:pPr>
        <w:jc w:val="both"/>
        <w:rPr>
          <w:rFonts w:ascii="Calibri" w:hAnsi="Calibri" w:cs="Calibri"/>
          <w:b/>
        </w:rPr>
      </w:pPr>
      <w:r w:rsidRPr="00904567">
        <w:rPr>
          <w:rFonts w:ascii="Calibri" w:hAnsi="Calibri" w:cs="Calibri"/>
          <w:b/>
          <w:lang w:val="pt-PT"/>
        </w:rPr>
        <w:t>8</w:t>
      </w:r>
      <w:r w:rsidR="00733A11" w:rsidRPr="00904567">
        <w:rPr>
          <w:rFonts w:ascii="Calibri" w:hAnsi="Calibri" w:cs="Calibri"/>
          <w:b/>
          <w:lang w:val="pt-PT"/>
        </w:rPr>
        <w:t xml:space="preserve"> </w:t>
      </w:r>
      <w:r w:rsidR="00733A11" w:rsidRPr="00904567">
        <w:rPr>
          <w:rFonts w:ascii="Calibri" w:hAnsi="Calibri" w:cs="Calibri"/>
          <w:b/>
        </w:rPr>
        <w:t>– DOS DOCUMENTOS DE HABILITAÇÃO</w:t>
      </w:r>
    </w:p>
    <w:p w14:paraId="13ABF38C" w14:textId="77777777" w:rsidR="0038320F" w:rsidRPr="00904567" w:rsidRDefault="00695F34" w:rsidP="0038320F">
      <w:pPr>
        <w:tabs>
          <w:tab w:val="left" w:pos="2552"/>
        </w:tabs>
        <w:jc w:val="both"/>
        <w:rPr>
          <w:rFonts w:ascii="Calibri" w:hAnsi="Calibri" w:cs="Calibri"/>
        </w:rPr>
      </w:pPr>
      <w:r w:rsidRPr="00904567">
        <w:rPr>
          <w:rFonts w:ascii="Calibri" w:hAnsi="Calibri" w:cs="Calibri"/>
          <w:b/>
          <w:bCs/>
        </w:rPr>
        <w:t>8</w:t>
      </w:r>
      <w:r w:rsidR="0038320F" w:rsidRPr="00904567">
        <w:rPr>
          <w:rFonts w:ascii="Calibri" w:hAnsi="Calibri" w:cs="Calibri"/>
          <w:b/>
          <w:bCs/>
        </w:rPr>
        <w:t>.1 –</w:t>
      </w:r>
      <w:r w:rsidR="0038320F" w:rsidRPr="00904567">
        <w:rPr>
          <w:rFonts w:ascii="Calibri" w:hAnsi="Calibri" w:cs="Calibri"/>
        </w:rPr>
        <w:t xml:space="preserve"> Será verificada a situação de regularidade da licitante detentora da melhor oferta, da seguinte forma:</w:t>
      </w:r>
    </w:p>
    <w:p w14:paraId="46AB109C" w14:textId="77777777" w:rsidR="0038320F" w:rsidRPr="00904567"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sidRPr="00904567">
        <w:rPr>
          <w:rFonts w:ascii="Calibri" w:hAnsi="Calibri" w:cs="Calibri"/>
          <w:b/>
          <w:bCs/>
          <w:sz w:val="24"/>
          <w:szCs w:val="24"/>
          <w:shd w:val="clear" w:color="auto" w:fill="FFFFFF"/>
          <w:lang w:val="pt-PT"/>
        </w:rPr>
        <w:t>8</w:t>
      </w:r>
      <w:r w:rsidR="0038320F" w:rsidRPr="00904567">
        <w:rPr>
          <w:rFonts w:ascii="Calibri" w:hAnsi="Calibri" w:cs="Calibri"/>
          <w:b/>
          <w:bCs/>
          <w:sz w:val="24"/>
          <w:szCs w:val="24"/>
          <w:shd w:val="clear" w:color="auto" w:fill="FFFFFF"/>
          <w:lang w:val="pt-PT"/>
        </w:rPr>
        <w:t xml:space="preserve">.1.1 – </w:t>
      </w:r>
      <w:r w:rsidR="0038320F" w:rsidRPr="00904567">
        <w:rPr>
          <w:rFonts w:ascii="Calibri" w:hAnsi="Calibri" w:cs="Calibri"/>
          <w:sz w:val="24"/>
          <w:szCs w:val="24"/>
          <w:shd w:val="clear" w:color="auto" w:fill="FFFFFF"/>
          <w:lang w:val="pt-PT"/>
        </w:rPr>
        <w:t xml:space="preserve">Consulta do </w:t>
      </w:r>
      <w:r w:rsidR="0038320F" w:rsidRPr="00904567">
        <w:rPr>
          <w:rFonts w:ascii="Calibri" w:hAnsi="Calibri" w:cs="Calibri"/>
          <w:sz w:val="24"/>
          <w:szCs w:val="24"/>
          <w:shd w:val="clear" w:color="auto" w:fill="FFFFFF"/>
        </w:rPr>
        <w:t>Certificado de Cadastro de Fornecedores</w:t>
      </w:r>
      <w:r w:rsidR="00441F2E" w:rsidRPr="00904567">
        <w:rPr>
          <w:rFonts w:ascii="Calibri" w:hAnsi="Calibri" w:cs="Calibri"/>
          <w:sz w:val="24"/>
          <w:szCs w:val="24"/>
          <w:shd w:val="clear" w:color="auto" w:fill="FFFFFF"/>
        </w:rPr>
        <w:t>(</w:t>
      </w:r>
      <w:r w:rsidR="0038320F" w:rsidRPr="00904567">
        <w:rPr>
          <w:rFonts w:ascii="Calibri" w:hAnsi="Calibri" w:cs="Calibri"/>
          <w:sz w:val="24"/>
          <w:szCs w:val="24"/>
          <w:shd w:val="clear" w:color="auto" w:fill="FFFFFF"/>
        </w:rPr>
        <w:t>CCF</w:t>
      </w:r>
      <w:r w:rsidR="00441F2E" w:rsidRPr="00904567">
        <w:rPr>
          <w:rFonts w:ascii="Calibri" w:hAnsi="Calibri" w:cs="Calibri"/>
          <w:sz w:val="24"/>
          <w:szCs w:val="24"/>
          <w:shd w:val="clear" w:color="auto" w:fill="FFFFFF"/>
        </w:rPr>
        <w:t>)</w:t>
      </w:r>
      <w:r w:rsidR="0038320F" w:rsidRPr="00904567">
        <w:rPr>
          <w:rFonts w:ascii="Calibri" w:hAnsi="Calibri" w:cs="Calibri"/>
          <w:sz w:val="24"/>
          <w:szCs w:val="24"/>
          <w:shd w:val="clear" w:color="auto" w:fill="FFFFFF"/>
        </w:rPr>
        <w:t>, pertinente ao grupo-classe objeto desta licitação.</w:t>
      </w:r>
    </w:p>
    <w:p w14:paraId="5F242CD2" w14:textId="45C3541F" w:rsidR="00EF424C" w:rsidRPr="00904567"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sidRPr="00904567">
        <w:rPr>
          <w:rFonts w:ascii="Calibri" w:hAnsi="Calibri" w:cs="Calibri"/>
          <w:b/>
          <w:sz w:val="24"/>
          <w:szCs w:val="24"/>
          <w:shd w:val="clear" w:color="auto" w:fill="FFFFFF"/>
        </w:rPr>
        <w:t xml:space="preserve">8.1.1.1 – </w:t>
      </w:r>
      <w:r w:rsidR="002A52A8" w:rsidRPr="00904567">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02 (duas) horas</w:t>
      </w:r>
      <w:r w:rsidRPr="00904567">
        <w:rPr>
          <w:rFonts w:ascii="Calibri" w:hAnsi="Calibri" w:cs="Calibri"/>
          <w:sz w:val="24"/>
          <w:szCs w:val="24"/>
          <w:shd w:val="clear" w:color="auto" w:fill="FFFFFF"/>
        </w:rPr>
        <w:t>.</w:t>
      </w:r>
    </w:p>
    <w:p w14:paraId="0E783B9A" w14:textId="77777777" w:rsidR="0038320F" w:rsidRPr="00904567" w:rsidRDefault="008D0CF7" w:rsidP="008D0CF7">
      <w:pPr>
        <w:tabs>
          <w:tab w:val="left" w:pos="2552"/>
        </w:tabs>
        <w:ind w:firstLine="284"/>
        <w:jc w:val="both"/>
        <w:rPr>
          <w:rFonts w:ascii="Calibri" w:eastAsia="MS Mincho" w:hAnsi="Calibri" w:cs="Calibri"/>
        </w:rPr>
      </w:pPr>
      <w:r w:rsidRPr="00904567">
        <w:rPr>
          <w:rFonts w:ascii="Calibri" w:eastAsia="MS Mincho" w:hAnsi="Calibri" w:cs="Calibri"/>
          <w:b/>
          <w:bCs/>
        </w:rPr>
        <w:t>8</w:t>
      </w:r>
      <w:r w:rsidR="0038320F" w:rsidRPr="00904567">
        <w:rPr>
          <w:rFonts w:ascii="Calibri" w:eastAsia="MS Mincho" w:hAnsi="Calibri" w:cs="Calibri"/>
          <w:b/>
          <w:bCs/>
        </w:rPr>
        <w:t>.1</w:t>
      </w:r>
      <w:r w:rsidR="002A29F9" w:rsidRPr="00904567">
        <w:rPr>
          <w:rFonts w:ascii="Calibri" w:eastAsia="MS Mincho" w:hAnsi="Calibri" w:cs="Calibri"/>
          <w:b/>
          <w:bCs/>
        </w:rPr>
        <w:t>.1</w:t>
      </w:r>
      <w:r w:rsidR="0038320F" w:rsidRPr="00904567">
        <w:rPr>
          <w:rFonts w:ascii="Calibri" w:eastAsia="MS Mincho" w:hAnsi="Calibri" w:cs="Calibri"/>
          <w:b/>
          <w:bCs/>
        </w:rPr>
        <w:t>.2 –</w:t>
      </w:r>
      <w:r w:rsidR="0038320F" w:rsidRPr="00904567">
        <w:rPr>
          <w:rFonts w:ascii="Calibri" w:eastAsia="MS Mincho" w:hAnsi="Calibri" w:cs="Calibri"/>
        </w:rPr>
        <w:t xml:space="preserve"> Para suprir a documentação vencida, </w:t>
      </w:r>
      <w:r w:rsidR="0038320F" w:rsidRPr="00904567">
        <w:rPr>
          <w:rFonts w:ascii="Calibri" w:hAnsi="Calibri" w:cs="Calibri"/>
        </w:rPr>
        <w:t>no que diz respeito à comprovação de regularidade fiscal e trabalhista,</w:t>
      </w:r>
      <w:r w:rsidR="0038320F" w:rsidRPr="00904567">
        <w:rPr>
          <w:rFonts w:ascii="Calibri" w:eastAsia="MS Mincho" w:hAnsi="Calibri" w:cs="Calibri"/>
        </w:rPr>
        <w:t xml:space="preserve"> relacionada no </w:t>
      </w:r>
      <w:r w:rsidR="0038320F" w:rsidRPr="00904567">
        <w:rPr>
          <w:rFonts w:ascii="Calibri" w:hAnsi="Calibri" w:cs="Calibri"/>
        </w:rPr>
        <w:t>CCF</w:t>
      </w:r>
      <w:r w:rsidR="0038320F" w:rsidRPr="00904567">
        <w:rPr>
          <w:rFonts w:ascii="Calibri" w:eastAsia="MS Mincho" w:hAnsi="Calibri" w:cs="Calibri"/>
        </w:rPr>
        <w:t xml:space="preserve">, o Pregoeiro poderá verificar </w:t>
      </w:r>
      <w:r w:rsidR="0038320F" w:rsidRPr="00904567">
        <w:rPr>
          <w:rFonts w:ascii="Calibri" w:hAnsi="Calibri" w:cs="Calibri"/>
        </w:rPr>
        <w:t>n</w:t>
      </w:r>
      <w:r w:rsidRPr="00904567">
        <w:rPr>
          <w:rFonts w:ascii="Calibri" w:hAnsi="Calibri" w:cs="Calibri"/>
        </w:rPr>
        <w:t>os sites dos</w:t>
      </w:r>
      <w:r w:rsidR="0038320F" w:rsidRPr="00904567">
        <w:rPr>
          <w:rFonts w:ascii="Calibri" w:hAnsi="Calibri" w:cs="Calibri"/>
        </w:rPr>
        <w:t xml:space="preserve"> emissores de certidões, </w:t>
      </w:r>
      <w:r w:rsidR="0038320F" w:rsidRPr="00904567">
        <w:rPr>
          <w:rFonts w:ascii="Calibri" w:eastAsia="MS Mincho" w:hAnsi="Calibri" w:cs="Calibri"/>
        </w:rPr>
        <w:t xml:space="preserve">o documento hábil correspondente, </w:t>
      </w:r>
      <w:r w:rsidR="0038320F" w:rsidRPr="00904567">
        <w:rPr>
          <w:rFonts w:ascii="Calibri" w:hAnsi="Calibri" w:cs="Calibri"/>
        </w:rPr>
        <w:t>constituindo meio legal de prova</w:t>
      </w:r>
      <w:r w:rsidR="0038320F" w:rsidRPr="00904567">
        <w:rPr>
          <w:rFonts w:ascii="Calibri" w:eastAsia="MS Mincho" w:hAnsi="Calibri" w:cs="Calibri"/>
        </w:rPr>
        <w:t>.</w:t>
      </w:r>
    </w:p>
    <w:p w14:paraId="21B0F876" w14:textId="77777777" w:rsidR="00EF424C" w:rsidRPr="00904567" w:rsidRDefault="00EF424C" w:rsidP="00EF424C">
      <w:pPr>
        <w:tabs>
          <w:tab w:val="left" w:pos="2552"/>
        </w:tabs>
        <w:ind w:firstLine="284"/>
        <w:jc w:val="both"/>
        <w:rPr>
          <w:rFonts w:asciiTheme="minorHAnsi" w:eastAsia="MS Mincho" w:hAnsiTheme="minorHAnsi" w:cstheme="minorHAnsi"/>
        </w:rPr>
      </w:pPr>
      <w:r w:rsidRPr="00904567">
        <w:rPr>
          <w:rFonts w:ascii="Calibri" w:eastAsia="MS Mincho" w:hAnsi="Calibri" w:cs="Calibri"/>
          <w:b/>
          <w:bCs/>
        </w:rPr>
        <w:t>8.1.1.3 –</w:t>
      </w:r>
      <w:r w:rsidRPr="00904567">
        <w:rPr>
          <w:rFonts w:ascii="Calibri" w:eastAsia="MS Mincho" w:hAnsi="Calibri" w:cs="Calibri"/>
        </w:rPr>
        <w:t xml:space="preserve"> Caso o pregoeiro não obtenha sucesso na consulta aos sítios eletrônicos no momento da habilitação, </w:t>
      </w:r>
      <w:r w:rsidRPr="00904567">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Pr="00904567" w:rsidRDefault="00EF424C" w:rsidP="00EF424C">
      <w:pPr>
        <w:tabs>
          <w:tab w:val="left" w:pos="2552"/>
        </w:tabs>
        <w:jc w:val="both"/>
        <w:rPr>
          <w:rFonts w:asciiTheme="minorHAnsi" w:hAnsiTheme="minorHAnsi" w:cstheme="minorHAnsi"/>
        </w:rPr>
      </w:pPr>
      <w:r w:rsidRPr="00904567">
        <w:rPr>
          <w:rFonts w:asciiTheme="minorHAnsi" w:hAnsiTheme="minorHAnsi" w:cstheme="minorHAnsi"/>
          <w:b/>
          <w:bCs/>
        </w:rPr>
        <w:t>8.</w:t>
      </w:r>
      <w:r w:rsidR="00F020CC" w:rsidRPr="00904567">
        <w:rPr>
          <w:rFonts w:asciiTheme="minorHAnsi" w:hAnsiTheme="minorHAnsi" w:cstheme="minorHAnsi"/>
          <w:b/>
          <w:bCs/>
        </w:rPr>
        <w:t>2</w:t>
      </w:r>
      <w:r w:rsidRPr="00904567">
        <w:rPr>
          <w:rFonts w:asciiTheme="minorHAnsi" w:hAnsiTheme="minorHAnsi" w:cstheme="minorHAnsi"/>
          <w:b/>
          <w:bCs/>
        </w:rPr>
        <w:t xml:space="preserve"> –</w:t>
      </w:r>
      <w:r w:rsidRPr="00904567">
        <w:rPr>
          <w:rFonts w:asciiTheme="minorHAnsi" w:hAnsiTheme="minorHAnsi" w:cstheme="minorHAnsi"/>
        </w:rPr>
        <w:t xml:space="preserve"> Havendo a necessidade de envio de documentos de habilitação complementares</w:t>
      </w:r>
      <w:r w:rsidR="00F020CC" w:rsidRPr="00904567">
        <w:rPr>
          <w:rFonts w:asciiTheme="minorHAnsi" w:hAnsiTheme="minorHAnsi" w:cstheme="minorHAnsi"/>
        </w:rPr>
        <w:t xml:space="preserve"> e/ou atualização do CCF</w:t>
      </w:r>
      <w:r w:rsidRPr="00904567">
        <w:rPr>
          <w:rFonts w:asciiTheme="minorHAnsi" w:hAnsiTheme="minorHAnsi" w:cstheme="minorHAnsi"/>
        </w:rPr>
        <w:t>, o licitante será convocado a encaminhá-los, em formato digital, via sistema e-</w:t>
      </w:r>
      <w:proofErr w:type="spellStart"/>
      <w:r w:rsidRPr="00904567">
        <w:rPr>
          <w:rFonts w:asciiTheme="minorHAnsi" w:hAnsiTheme="minorHAnsi" w:cstheme="minorHAnsi"/>
        </w:rPr>
        <w:t>Lic</w:t>
      </w:r>
      <w:proofErr w:type="spellEnd"/>
      <w:r w:rsidRPr="00904567">
        <w:rPr>
          <w:rFonts w:asciiTheme="minorHAnsi" w:hAnsiTheme="minorHAnsi" w:cstheme="minorHAnsi"/>
        </w:rPr>
        <w:t xml:space="preserve">, no prazo de até 02 (duas) horas a contar da convocação do Pregoeiro, sob pena de inabilitação. </w:t>
      </w:r>
    </w:p>
    <w:p w14:paraId="524D2632" w14:textId="77777777" w:rsidR="00EF424C" w:rsidRPr="00904567" w:rsidRDefault="00EF424C" w:rsidP="00EF424C">
      <w:pPr>
        <w:tabs>
          <w:tab w:val="left" w:pos="2552"/>
        </w:tabs>
        <w:jc w:val="both"/>
        <w:rPr>
          <w:rFonts w:ascii="Calibri" w:hAnsi="Calibri" w:cs="Calibri"/>
        </w:rPr>
      </w:pPr>
      <w:r w:rsidRPr="00904567">
        <w:rPr>
          <w:rFonts w:ascii="Calibri" w:hAnsi="Calibri" w:cs="Calibri"/>
          <w:b/>
          <w:bCs/>
        </w:rPr>
        <w:t>8.4 –</w:t>
      </w:r>
      <w:r w:rsidRPr="00904567">
        <w:rPr>
          <w:rFonts w:ascii="Calibri" w:hAnsi="Calibri" w:cs="Calibri"/>
        </w:rPr>
        <w:t xml:space="preserve"> A regularidade fiscal das ME/</w:t>
      </w:r>
      <w:proofErr w:type="spellStart"/>
      <w:r w:rsidRPr="00904567">
        <w:rPr>
          <w:rFonts w:ascii="Calibri" w:hAnsi="Calibri" w:cs="Calibri"/>
        </w:rPr>
        <w:t>EPP’s</w:t>
      </w:r>
      <w:proofErr w:type="spellEnd"/>
      <w:r w:rsidRPr="00904567">
        <w:rPr>
          <w:rFonts w:ascii="Calibri" w:hAnsi="Calibri" w:cs="Calibri"/>
        </w:rPr>
        <w:t>, que apresentem restrição (documento vencido) no CCF, poderá ser comprovada no prazo de 5 (cinco) dias úteis do encerramento da sessão, prorrogáveis por igual período, a critério da Administração Pública, para a regularização da documentação e emissão de eventuais certidões negativas ou positivas com efeito de certidão negativa.</w:t>
      </w:r>
    </w:p>
    <w:p w14:paraId="74BF1B83" w14:textId="77777777" w:rsidR="00EF424C" w:rsidRPr="00904567" w:rsidRDefault="00EF424C" w:rsidP="00EF424C">
      <w:pPr>
        <w:pStyle w:val="Corpodetexto"/>
        <w:tabs>
          <w:tab w:val="left" w:pos="2552"/>
        </w:tabs>
        <w:ind w:firstLine="142"/>
        <w:rPr>
          <w:rFonts w:ascii="Calibri" w:hAnsi="Calibri" w:cs="Calibri"/>
        </w:rPr>
      </w:pPr>
      <w:r w:rsidRPr="00904567">
        <w:rPr>
          <w:rFonts w:ascii="Calibri" w:hAnsi="Calibri" w:cs="Calibri"/>
          <w:b/>
          <w:bCs/>
        </w:rPr>
        <w:t>8.4.1 –</w:t>
      </w:r>
      <w:r w:rsidRPr="00904567">
        <w:rPr>
          <w:rFonts w:ascii="Calibri" w:hAnsi="Calibri" w:cs="Calibri"/>
        </w:rPr>
        <w:t xml:space="preserve"> A não-regularização da documentação, no prazo estabelecido, implicará na decadência do direito da ME/EPP à contratação, sem prejuízo das sanções administrativas cabíveis, sendo facultada à Administração convocar os licitantes remanescentes, na ordem de classificação, para a assinatura do Contrato/ARP ou revogar a licitação.</w:t>
      </w:r>
    </w:p>
    <w:p w14:paraId="628F5824" w14:textId="236F4499" w:rsidR="00EF424C" w:rsidRPr="0090456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904567">
        <w:rPr>
          <w:rFonts w:ascii="Calibri" w:hAnsi="Calibri" w:cs="Calibri"/>
          <w:b/>
          <w:szCs w:val="22"/>
        </w:rPr>
        <w:t xml:space="preserve">8.5 - </w:t>
      </w:r>
      <w:r w:rsidRPr="00904567">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904567">
        <w:rPr>
          <w:rFonts w:ascii="Calibri" w:hAnsi="Calibri" w:cs="Calibri"/>
        </w:rPr>
        <w:lastRenderedPageBreak/>
        <w:t xml:space="preserve">está apta econômica e financeiramente a participar de licitação nos termos das Leis </w:t>
      </w:r>
      <w:r w:rsidR="00615F6D" w:rsidRPr="00904567">
        <w:rPr>
          <w:rFonts w:ascii="Calibri" w:hAnsi="Calibri" w:cs="Calibri"/>
        </w:rPr>
        <w:t>14.133/2021</w:t>
      </w:r>
      <w:r w:rsidRPr="00904567">
        <w:rPr>
          <w:rFonts w:ascii="Calibri" w:hAnsi="Calibri" w:cs="Calibri"/>
        </w:rPr>
        <w:t xml:space="preserve"> e 11.101/2005.</w:t>
      </w:r>
    </w:p>
    <w:p w14:paraId="3035381E" w14:textId="77777777" w:rsidR="00EF424C" w:rsidRPr="0090456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904567">
        <w:rPr>
          <w:rFonts w:ascii="Calibri" w:hAnsi="Calibri"/>
          <w:b/>
        </w:rPr>
        <w:t xml:space="preserve">8.5.1 – </w:t>
      </w:r>
      <w:r w:rsidRPr="00904567">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90456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904567">
        <w:rPr>
          <w:rFonts w:ascii="Calibri" w:hAnsi="Calibri"/>
          <w:b/>
          <w:bCs/>
        </w:rPr>
        <w:t>8.5.2 –</w:t>
      </w:r>
      <w:r w:rsidRPr="00904567">
        <w:rPr>
          <w:rFonts w:ascii="Calibri" w:hAnsi="Calibri"/>
        </w:rPr>
        <w:t xml:space="preserve"> Os licitantes que se encontrarem em recuperação judicial ou extrajudicial devem demonstrar todos os demais requisitos para habilitação econômico-financeira, como qualquer licitante.</w:t>
      </w:r>
    </w:p>
    <w:p w14:paraId="6DE3C8A2" w14:textId="77777777" w:rsidR="00EF424C" w:rsidRPr="00904567" w:rsidRDefault="00EF424C" w:rsidP="00EF424C">
      <w:pPr>
        <w:pStyle w:val="Corpodetexto"/>
        <w:widowControl w:val="0"/>
        <w:suppressAutoHyphens w:val="0"/>
        <w:spacing w:before="56"/>
        <w:rPr>
          <w:rFonts w:ascii="Calibri" w:hAnsi="Calibri" w:cs="Calibri"/>
        </w:rPr>
      </w:pPr>
      <w:r w:rsidRPr="00904567">
        <w:rPr>
          <w:rFonts w:ascii="Calibri" w:hAnsi="Calibri" w:cs="Calibri"/>
          <w:b/>
          <w:bCs/>
        </w:rPr>
        <w:t>8.6 –</w:t>
      </w:r>
      <w:r w:rsidRPr="00904567">
        <w:rPr>
          <w:rFonts w:ascii="Calibri" w:hAnsi="Calibri" w:cs="Calibri"/>
        </w:rPr>
        <w:t xml:space="preserve"> O pregoeiro fará, durante a fase de habilitação, a verificação por meio de consulta online: </w:t>
      </w:r>
    </w:p>
    <w:p w14:paraId="5694E96F" w14:textId="77777777" w:rsidR="00EF424C" w:rsidRPr="00904567" w:rsidRDefault="00EF424C" w:rsidP="00EF424C">
      <w:pPr>
        <w:pStyle w:val="Corpodetexto"/>
        <w:widowControl w:val="0"/>
        <w:suppressAutoHyphens w:val="0"/>
        <w:spacing w:before="56"/>
        <w:ind w:firstLine="142"/>
        <w:rPr>
          <w:rFonts w:ascii="Calibri" w:hAnsi="Calibri" w:cs="Calibri"/>
        </w:rPr>
      </w:pPr>
      <w:r w:rsidRPr="00904567">
        <w:rPr>
          <w:rFonts w:ascii="Calibri" w:hAnsi="Calibri" w:cs="Calibri"/>
          <w:b/>
          <w:bCs/>
        </w:rPr>
        <w:t>8.6.1 –</w:t>
      </w:r>
      <w:r w:rsidRPr="00904567">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Pr="0090456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904567">
        <w:rPr>
          <w:rFonts w:ascii="Calibri" w:hAnsi="Calibri" w:cs="Calibri"/>
          <w:b/>
          <w:bCs/>
        </w:rPr>
        <w:t>8.6.2 –</w:t>
      </w:r>
      <w:r w:rsidRPr="00904567">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904567">
        <w:rPr>
          <w:rFonts w:ascii="Calibri" w:hAnsi="Calibri" w:cs="Calibri"/>
        </w:rPr>
        <w:t>improbidade_adm</w:t>
      </w:r>
      <w:proofErr w:type="spellEnd"/>
      <w:r w:rsidRPr="00904567">
        <w:rPr>
          <w:rFonts w:ascii="Calibri" w:hAnsi="Calibri" w:cs="Calibri"/>
        </w:rPr>
        <w:t>/</w:t>
      </w:r>
      <w:proofErr w:type="spellStart"/>
      <w:r w:rsidRPr="00904567">
        <w:rPr>
          <w:rFonts w:ascii="Calibri" w:hAnsi="Calibri" w:cs="Calibri"/>
        </w:rPr>
        <w:t>consultar_requerido.php</w:t>
      </w:r>
      <w:proofErr w:type="spellEnd"/>
      <w:r w:rsidRPr="00904567">
        <w:rPr>
          <w:rFonts w:ascii="Calibri" w:hAnsi="Calibri" w:cs="Calibri"/>
        </w:rPr>
        <w:t>).</w:t>
      </w:r>
    </w:p>
    <w:p w14:paraId="0AF1784F" w14:textId="7A0F93BF" w:rsidR="00857953" w:rsidRPr="00904567" w:rsidRDefault="00857953" w:rsidP="00857953">
      <w:pPr>
        <w:pStyle w:val="Corpodetexto"/>
        <w:widowControl w:val="0"/>
        <w:suppressAutoHyphens w:val="0"/>
        <w:spacing w:before="56"/>
        <w:rPr>
          <w:rFonts w:ascii="Calibri" w:hAnsi="Calibri" w:cs="Calibri"/>
        </w:rPr>
      </w:pPr>
      <w:r w:rsidRPr="00904567">
        <w:rPr>
          <w:rFonts w:ascii="Calibri" w:hAnsi="Calibri" w:cs="Calibri"/>
          <w:b/>
          <w:bCs/>
        </w:rPr>
        <w:t>8.7 –</w:t>
      </w:r>
      <w:r w:rsidRPr="00904567">
        <w:rPr>
          <w:rFonts w:ascii="Calibri" w:hAnsi="Calibri" w:cs="Calibri"/>
        </w:rPr>
        <w:t xml:space="preserve"> Após a entrega dos documentos para habilitação, não será permitida a substituição ou a apresentação de novos documentos, salvo em sede de diligência, para (Lei 14.133/21, art. 64):</w:t>
      </w:r>
    </w:p>
    <w:p w14:paraId="30EB20A0" w14:textId="135CE5F1" w:rsidR="00857953" w:rsidRPr="00904567" w:rsidRDefault="00857953" w:rsidP="00857953">
      <w:pPr>
        <w:pStyle w:val="Corpodetexto"/>
        <w:widowControl w:val="0"/>
        <w:suppressAutoHyphens w:val="0"/>
        <w:spacing w:before="56"/>
        <w:ind w:firstLine="142"/>
        <w:rPr>
          <w:rFonts w:ascii="Calibri" w:hAnsi="Calibri" w:cs="Calibri"/>
        </w:rPr>
      </w:pPr>
      <w:r w:rsidRPr="00904567">
        <w:rPr>
          <w:rFonts w:ascii="Calibri" w:hAnsi="Calibri" w:cs="Calibri"/>
          <w:b/>
          <w:bCs/>
        </w:rPr>
        <w:t>8.7.1 –</w:t>
      </w:r>
      <w:r w:rsidRPr="00904567">
        <w:rPr>
          <w:rFonts w:ascii="Calibri" w:hAnsi="Calibri" w:cs="Calibri"/>
        </w:rPr>
        <w:t xml:space="preserve"> Complementação de informações acerca dos documentos já apresentados pelos licitantes e desde 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904567">
        <w:rPr>
          <w:rFonts w:ascii="Calibri" w:hAnsi="Calibri" w:cs="Calibri"/>
          <w:b/>
          <w:bCs/>
        </w:rPr>
        <w:t>8.7.2 –</w:t>
      </w:r>
      <w:r w:rsidRPr="00904567">
        <w:rPr>
          <w:rFonts w:ascii="Calibri" w:hAnsi="Calibri" w:cs="Calibri"/>
        </w:rPr>
        <w:t xml:space="preserve"> Atualização de documentos cuja validade tenha expirado após a data de recebimento das propostas</w:t>
      </w:r>
      <w:r w:rsidR="00287D56" w:rsidRPr="00904567">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234E1F69" w:rsidR="00EF424C" w:rsidRDefault="00EF424C" w:rsidP="00EF424C">
      <w:pPr>
        <w:pStyle w:val="Corpodetexto"/>
        <w:widowControl w:val="0"/>
        <w:suppressAutoHyphens w:val="0"/>
        <w:spacing w:before="56"/>
        <w:ind w:firstLine="142"/>
        <w:rPr>
          <w:rFonts w:asciiTheme="minorHAnsi" w:hAnsiTheme="minorHAnsi" w:cstheme="minorHAnsi"/>
          <w:bCs/>
          <w:highlight w:val="yellow"/>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0717D29E" w14:textId="77777777" w:rsidR="003F3028" w:rsidRDefault="003F3028" w:rsidP="00EF424C">
      <w:pPr>
        <w:pStyle w:val="Corpodetexto"/>
        <w:widowControl w:val="0"/>
        <w:suppressAutoHyphens w:val="0"/>
        <w:spacing w:before="56"/>
        <w:ind w:firstLine="142"/>
        <w:rPr>
          <w:rFonts w:ascii="Calibri" w:hAnsi="Calibri" w:cs="Calibri"/>
          <w:b/>
          <w:bCs/>
        </w:rPr>
      </w:pPr>
    </w:p>
    <w:p w14:paraId="3562CE07" w14:textId="3309EBFD" w:rsidR="003F3028" w:rsidRPr="00A55FE1" w:rsidRDefault="00214279">
      <w:pPr>
        <w:tabs>
          <w:tab w:val="left" w:pos="2552"/>
        </w:tabs>
        <w:jc w:val="both"/>
        <w:rPr>
          <w:rFonts w:ascii="Calibri" w:hAnsi="Calibri" w:cs="Calibri"/>
          <w:highlight w:val="yellow"/>
        </w:rPr>
      </w:pPr>
      <w:r>
        <w:rPr>
          <w:rFonts w:ascii="Calibri" w:hAnsi="Calibri" w:cs="Calibri"/>
          <w:highlight w:val="yellow"/>
        </w:rPr>
        <w:t xml:space="preserve">8.8.1.1 - </w:t>
      </w:r>
      <w:r w:rsidR="003F3028" w:rsidRPr="00A55FE1">
        <w:rPr>
          <w:rFonts w:ascii="Calibri" w:hAnsi="Calibri" w:cs="Calibri"/>
          <w:highlight w:val="yellow"/>
        </w:rPr>
        <w:t>Certificado de Registro e Licenci</w:t>
      </w:r>
      <w:r w:rsidR="000730BB">
        <w:rPr>
          <w:rFonts w:ascii="Calibri" w:hAnsi="Calibri" w:cs="Calibri"/>
          <w:highlight w:val="yellow"/>
        </w:rPr>
        <w:t>amento</w:t>
      </w:r>
      <w:r w:rsidR="003F3028" w:rsidRPr="00A55FE1">
        <w:rPr>
          <w:rFonts w:ascii="Calibri" w:hAnsi="Calibri" w:cs="Calibri"/>
          <w:highlight w:val="yellow"/>
        </w:rPr>
        <w:t xml:space="preserve"> de Veículo – CRLV, para comprovar que atende à exigência de frota mínima ou que possuirá, na data de assinatura do contrato, o quantitativo exigido em edital; </w:t>
      </w:r>
    </w:p>
    <w:p w14:paraId="0D325612" w14:textId="73C0BD4B" w:rsidR="003F3028" w:rsidRPr="00A55FE1" w:rsidRDefault="00214279">
      <w:pPr>
        <w:tabs>
          <w:tab w:val="left" w:pos="2552"/>
        </w:tabs>
        <w:jc w:val="both"/>
        <w:rPr>
          <w:rFonts w:ascii="Calibri" w:hAnsi="Calibri" w:cs="Calibri"/>
          <w:highlight w:val="yellow"/>
        </w:rPr>
      </w:pPr>
      <w:r>
        <w:rPr>
          <w:rFonts w:ascii="Calibri" w:hAnsi="Calibri" w:cs="Calibri"/>
          <w:highlight w:val="yellow"/>
        </w:rPr>
        <w:t xml:space="preserve">8.8.1.2 - </w:t>
      </w:r>
      <w:r w:rsidR="003F3028" w:rsidRPr="00A55FE1">
        <w:rPr>
          <w:rFonts w:ascii="Calibri" w:hAnsi="Calibri" w:cs="Calibri"/>
          <w:highlight w:val="yellow"/>
        </w:rPr>
        <w:t>Comprovante de Registro, no mínimo, Registro “TIPO C” / DETER – Registro fornecido pelo DETER - em vigência.</w:t>
      </w:r>
    </w:p>
    <w:p w14:paraId="7FD8CFD0" w14:textId="744D0068" w:rsidR="001254A4" w:rsidRDefault="00214279">
      <w:pPr>
        <w:tabs>
          <w:tab w:val="left" w:pos="2552"/>
        </w:tabs>
        <w:jc w:val="both"/>
        <w:rPr>
          <w:rFonts w:ascii="Calibri" w:hAnsi="Calibri" w:cs="Calibri"/>
          <w:highlight w:val="yellow"/>
        </w:rPr>
      </w:pPr>
      <w:r>
        <w:rPr>
          <w:rFonts w:ascii="Calibri" w:hAnsi="Calibri" w:cs="Calibri"/>
          <w:highlight w:val="yellow"/>
        </w:rPr>
        <w:t xml:space="preserve">8.8.1.3 - </w:t>
      </w:r>
      <w:r w:rsidR="003F3028" w:rsidRPr="00A55FE1">
        <w:rPr>
          <w:rFonts w:ascii="Calibri" w:hAnsi="Calibri" w:cs="Calibri"/>
          <w:highlight w:val="yellow"/>
        </w:rPr>
        <w:t xml:space="preserve">Comprovante de Registro na ANTT (Agência Nacional de Transporte Terrestre), para os veículos Ônibus. </w:t>
      </w:r>
    </w:p>
    <w:p w14:paraId="6A7C2BB9" w14:textId="0A196E16" w:rsidR="003F3028" w:rsidRPr="00A55FE1" w:rsidRDefault="001254A4">
      <w:pPr>
        <w:tabs>
          <w:tab w:val="left" w:pos="2552"/>
        </w:tabs>
        <w:jc w:val="both"/>
        <w:rPr>
          <w:rFonts w:ascii="Calibri" w:hAnsi="Calibri" w:cs="Calibri"/>
          <w:highlight w:val="yellow"/>
        </w:rPr>
      </w:pPr>
      <w:r>
        <w:rPr>
          <w:rFonts w:ascii="Calibri" w:hAnsi="Calibri" w:cs="Calibri"/>
          <w:highlight w:val="yellow"/>
        </w:rPr>
        <w:t xml:space="preserve">8.8.1.4 - </w:t>
      </w:r>
      <w:r w:rsidR="003F3028" w:rsidRPr="00A55FE1">
        <w:rPr>
          <w:rFonts w:ascii="Calibri" w:hAnsi="Calibri" w:cs="Calibri"/>
          <w:highlight w:val="yellow"/>
        </w:rPr>
        <w:t>Durante todo o período de contratação, a empresa Contratada deverá manter atualizada sua documentação e seus cadastros junto ao DETER e ANTT.</w:t>
      </w:r>
    </w:p>
    <w:p w14:paraId="3F1CF88F" w14:textId="7CB9950C" w:rsidR="001254A4" w:rsidRDefault="00214279">
      <w:pPr>
        <w:tabs>
          <w:tab w:val="left" w:pos="2552"/>
        </w:tabs>
        <w:jc w:val="both"/>
        <w:rPr>
          <w:rFonts w:ascii="Calibri" w:hAnsi="Calibri" w:cs="Calibri"/>
          <w:highlight w:val="yellow"/>
        </w:rPr>
      </w:pPr>
      <w:r>
        <w:rPr>
          <w:rFonts w:ascii="Calibri" w:hAnsi="Calibri" w:cs="Calibri"/>
          <w:highlight w:val="yellow"/>
        </w:rPr>
        <w:t>8.8.1.</w:t>
      </w:r>
      <w:r w:rsidR="001254A4">
        <w:rPr>
          <w:rFonts w:ascii="Calibri" w:hAnsi="Calibri" w:cs="Calibri"/>
          <w:highlight w:val="yellow"/>
        </w:rPr>
        <w:t>5</w:t>
      </w:r>
      <w:r>
        <w:rPr>
          <w:rFonts w:ascii="Calibri" w:hAnsi="Calibri" w:cs="Calibri"/>
          <w:highlight w:val="yellow"/>
        </w:rPr>
        <w:t xml:space="preserve"> - </w:t>
      </w:r>
      <w:r w:rsidR="003F3028" w:rsidRPr="00A55FE1">
        <w:rPr>
          <w:rFonts w:ascii="Calibri" w:hAnsi="Calibri" w:cs="Calibri"/>
          <w:highlight w:val="yellow"/>
        </w:rPr>
        <w:t xml:space="preserve">Para os interessados nos Lotes ÔNIBUS EXECUTIVO e ÔNIBUS CONVENCIONAL, estes deverão apresentar na quantidade e tipo mencionado acima, sendo permitido tipo superior, caso venham a vencer os dois referidos lotes. </w:t>
      </w:r>
    </w:p>
    <w:p w14:paraId="3143F09E" w14:textId="27A9CF4D" w:rsidR="00A55FE1" w:rsidRPr="00A55FE1" w:rsidRDefault="001254A4">
      <w:pPr>
        <w:tabs>
          <w:tab w:val="left" w:pos="2552"/>
        </w:tabs>
        <w:jc w:val="both"/>
        <w:rPr>
          <w:rFonts w:ascii="Calibri" w:hAnsi="Calibri" w:cs="Calibri"/>
          <w:highlight w:val="yellow"/>
        </w:rPr>
      </w:pPr>
      <w:r>
        <w:rPr>
          <w:rFonts w:ascii="Calibri" w:hAnsi="Calibri" w:cs="Calibri"/>
          <w:highlight w:val="yellow"/>
        </w:rPr>
        <w:t>8.8.1.6 - S</w:t>
      </w:r>
      <w:r w:rsidR="003F3028" w:rsidRPr="00A55FE1">
        <w:rPr>
          <w:rFonts w:ascii="Calibri" w:hAnsi="Calibri" w:cs="Calibri"/>
          <w:highlight w:val="yellow"/>
        </w:rPr>
        <w:t>empre que necessário, o fornecedor deverá disponibilizar o veículo com lugar para cadeirante, mediante solicitação prévia da Contratante.</w:t>
      </w:r>
    </w:p>
    <w:p w14:paraId="45888366" w14:textId="0DBA8CEA" w:rsidR="00A55FE1" w:rsidRPr="00A55FE1" w:rsidRDefault="00214279">
      <w:pPr>
        <w:tabs>
          <w:tab w:val="left" w:pos="2552"/>
        </w:tabs>
        <w:jc w:val="both"/>
        <w:rPr>
          <w:rFonts w:ascii="Calibri" w:hAnsi="Calibri" w:cs="Calibri"/>
          <w:highlight w:val="yellow"/>
        </w:rPr>
      </w:pPr>
      <w:r>
        <w:rPr>
          <w:rFonts w:ascii="Calibri" w:hAnsi="Calibri" w:cs="Calibri"/>
          <w:highlight w:val="yellow"/>
        </w:rPr>
        <w:t>8.8.1.</w:t>
      </w:r>
      <w:r w:rsidR="001254A4">
        <w:rPr>
          <w:rFonts w:ascii="Calibri" w:hAnsi="Calibri" w:cs="Calibri"/>
          <w:highlight w:val="yellow"/>
        </w:rPr>
        <w:t>7</w:t>
      </w:r>
      <w:r>
        <w:rPr>
          <w:rFonts w:ascii="Calibri" w:hAnsi="Calibri" w:cs="Calibri"/>
          <w:highlight w:val="yellow"/>
        </w:rPr>
        <w:t xml:space="preserve"> - </w:t>
      </w:r>
      <w:r w:rsidR="003F3028" w:rsidRPr="00A55FE1">
        <w:rPr>
          <w:rFonts w:ascii="Calibri" w:hAnsi="Calibri" w:cs="Calibri"/>
          <w:highlight w:val="yellow"/>
        </w:rPr>
        <w:t xml:space="preserve">A empresa, obrigatoriamente, deverá ter, no mínimo, os seguintes quantitativos: </w:t>
      </w:r>
    </w:p>
    <w:p w14:paraId="3F4AF883" w14:textId="16C12F3C" w:rsidR="00A55FE1" w:rsidRPr="00A55FE1" w:rsidRDefault="00214279">
      <w:pPr>
        <w:tabs>
          <w:tab w:val="left" w:pos="2552"/>
        </w:tabs>
        <w:jc w:val="both"/>
        <w:rPr>
          <w:rFonts w:ascii="Calibri" w:hAnsi="Calibri" w:cs="Calibri"/>
          <w:highlight w:val="yellow"/>
        </w:rPr>
      </w:pPr>
      <w:r>
        <w:rPr>
          <w:rFonts w:ascii="Calibri" w:hAnsi="Calibri" w:cs="Calibri"/>
          <w:highlight w:val="yellow"/>
        </w:rPr>
        <w:t>8.8.1.</w:t>
      </w:r>
      <w:r w:rsidR="001254A4">
        <w:rPr>
          <w:rFonts w:ascii="Calibri" w:hAnsi="Calibri" w:cs="Calibri"/>
          <w:highlight w:val="yellow"/>
        </w:rPr>
        <w:t>7</w:t>
      </w:r>
      <w:r>
        <w:rPr>
          <w:rFonts w:ascii="Calibri" w:hAnsi="Calibri" w:cs="Calibri"/>
          <w:highlight w:val="yellow"/>
        </w:rPr>
        <w:t xml:space="preserve">.1 - </w:t>
      </w:r>
      <w:r w:rsidR="003F3028" w:rsidRPr="00A55FE1">
        <w:rPr>
          <w:rFonts w:ascii="Calibri" w:hAnsi="Calibri" w:cs="Calibri"/>
          <w:highlight w:val="yellow"/>
        </w:rPr>
        <w:t xml:space="preserve">Lote 01:  05 (cinco) veículos tipo – MICRO-ÔNIBUS; </w:t>
      </w:r>
    </w:p>
    <w:p w14:paraId="5866340F" w14:textId="15E1C47A" w:rsidR="00A55FE1" w:rsidRPr="00A55FE1" w:rsidRDefault="00214279">
      <w:pPr>
        <w:tabs>
          <w:tab w:val="left" w:pos="2552"/>
        </w:tabs>
        <w:jc w:val="both"/>
        <w:rPr>
          <w:rFonts w:ascii="Calibri" w:hAnsi="Calibri" w:cs="Calibri"/>
          <w:highlight w:val="yellow"/>
        </w:rPr>
      </w:pPr>
      <w:r>
        <w:rPr>
          <w:rFonts w:ascii="Calibri" w:hAnsi="Calibri" w:cs="Calibri"/>
          <w:highlight w:val="yellow"/>
        </w:rPr>
        <w:t>8.8.1.</w:t>
      </w:r>
      <w:r w:rsidR="001254A4">
        <w:rPr>
          <w:rFonts w:ascii="Calibri" w:hAnsi="Calibri" w:cs="Calibri"/>
          <w:highlight w:val="yellow"/>
        </w:rPr>
        <w:t>7</w:t>
      </w:r>
      <w:r>
        <w:rPr>
          <w:rFonts w:ascii="Calibri" w:hAnsi="Calibri" w:cs="Calibri"/>
          <w:highlight w:val="yellow"/>
        </w:rPr>
        <w:t xml:space="preserve">.2 - </w:t>
      </w:r>
      <w:r w:rsidR="003F3028" w:rsidRPr="00A55FE1">
        <w:rPr>
          <w:rFonts w:ascii="Calibri" w:hAnsi="Calibri" w:cs="Calibri"/>
          <w:highlight w:val="yellow"/>
        </w:rPr>
        <w:t xml:space="preserve">Lote 02: 05 (cinco) veículos tipo – ÔNIBUS EXECUTIVO; </w:t>
      </w:r>
    </w:p>
    <w:p w14:paraId="7FB8C41C" w14:textId="27CAA997" w:rsidR="001112EA" w:rsidRPr="00A55FE1" w:rsidRDefault="00214279">
      <w:pPr>
        <w:tabs>
          <w:tab w:val="left" w:pos="2552"/>
        </w:tabs>
        <w:jc w:val="both"/>
        <w:rPr>
          <w:rFonts w:ascii="Calibri" w:hAnsi="Calibri" w:cs="Calibri"/>
          <w:highlight w:val="yellow"/>
        </w:rPr>
      </w:pPr>
      <w:r>
        <w:rPr>
          <w:rFonts w:ascii="Calibri" w:hAnsi="Calibri" w:cs="Calibri"/>
          <w:highlight w:val="yellow"/>
        </w:rPr>
        <w:t>8.8.1.</w:t>
      </w:r>
      <w:r w:rsidR="001254A4">
        <w:rPr>
          <w:rFonts w:ascii="Calibri" w:hAnsi="Calibri" w:cs="Calibri"/>
          <w:highlight w:val="yellow"/>
        </w:rPr>
        <w:t>7</w:t>
      </w:r>
      <w:r>
        <w:rPr>
          <w:rFonts w:ascii="Calibri" w:hAnsi="Calibri" w:cs="Calibri"/>
          <w:highlight w:val="yellow"/>
        </w:rPr>
        <w:t xml:space="preserve">.3 - </w:t>
      </w:r>
      <w:r w:rsidR="003F3028" w:rsidRPr="00A55FE1">
        <w:rPr>
          <w:rFonts w:ascii="Calibri" w:hAnsi="Calibri" w:cs="Calibri"/>
          <w:highlight w:val="yellow"/>
        </w:rPr>
        <w:t>Lote 03: 05 (cinco) veículos tipo – ÔNIBUS CONVENCIONAL;</w:t>
      </w:r>
    </w:p>
    <w:p w14:paraId="335335B5" w14:textId="4141EBB4" w:rsidR="00A55FE1" w:rsidRPr="00A55FE1" w:rsidRDefault="00214279">
      <w:pPr>
        <w:tabs>
          <w:tab w:val="left" w:pos="2552"/>
        </w:tabs>
        <w:jc w:val="both"/>
        <w:rPr>
          <w:rFonts w:ascii="Calibri" w:hAnsi="Calibri" w:cs="Calibri"/>
          <w:highlight w:val="yellow"/>
        </w:rPr>
      </w:pPr>
      <w:r>
        <w:rPr>
          <w:rFonts w:ascii="Calibri" w:hAnsi="Calibri" w:cs="Calibri"/>
          <w:highlight w:val="yellow"/>
        </w:rPr>
        <w:t>8.8.1.</w:t>
      </w:r>
      <w:r w:rsidR="001254A4">
        <w:rPr>
          <w:rFonts w:ascii="Calibri" w:hAnsi="Calibri" w:cs="Calibri"/>
          <w:highlight w:val="yellow"/>
        </w:rPr>
        <w:t>7</w:t>
      </w:r>
      <w:r>
        <w:rPr>
          <w:rFonts w:ascii="Calibri" w:hAnsi="Calibri" w:cs="Calibri"/>
          <w:highlight w:val="yellow"/>
        </w:rPr>
        <w:t xml:space="preserve">.4 - </w:t>
      </w:r>
      <w:r w:rsidR="00A55FE1" w:rsidRPr="00A55FE1">
        <w:rPr>
          <w:rFonts w:ascii="Calibri" w:hAnsi="Calibri" w:cs="Calibri"/>
          <w:highlight w:val="yellow"/>
        </w:rPr>
        <w:t>Lote 04:  02 (dois) veículo tipo – ÔNIBUS CONVENCIONAL PARA VIAGENS DE INTERIOR;</w:t>
      </w:r>
    </w:p>
    <w:p w14:paraId="5673EB7A" w14:textId="70F8E048" w:rsidR="00A55FE1" w:rsidRPr="00A55FE1" w:rsidRDefault="00214279">
      <w:pPr>
        <w:tabs>
          <w:tab w:val="left" w:pos="2552"/>
        </w:tabs>
        <w:jc w:val="both"/>
        <w:rPr>
          <w:rFonts w:ascii="Calibri" w:hAnsi="Calibri" w:cs="Calibri"/>
        </w:rPr>
      </w:pPr>
      <w:r>
        <w:rPr>
          <w:rFonts w:ascii="Calibri" w:hAnsi="Calibri" w:cs="Calibri"/>
          <w:highlight w:val="yellow"/>
        </w:rPr>
        <w:t>8.8.1.</w:t>
      </w:r>
      <w:r w:rsidR="001254A4">
        <w:rPr>
          <w:rFonts w:ascii="Calibri" w:hAnsi="Calibri" w:cs="Calibri"/>
          <w:highlight w:val="yellow"/>
        </w:rPr>
        <w:t>8</w:t>
      </w:r>
      <w:r>
        <w:rPr>
          <w:rFonts w:ascii="Calibri" w:hAnsi="Calibri" w:cs="Calibri"/>
          <w:highlight w:val="yellow"/>
        </w:rPr>
        <w:t xml:space="preserve"> - </w:t>
      </w:r>
      <w:r w:rsidR="00A55FE1" w:rsidRPr="00A55FE1">
        <w:rPr>
          <w:rFonts w:ascii="Calibri" w:hAnsi="Calibri" w:cs="Calibri"/>
          <w:highlight w:val="yellow"/>
        </w:rPr>
        <w:t>Todos devem atender as especificações deste Edital e seus Anexos comprovando através do Certificado de Registro e Licenci</w:t>
      </w:r>
      <w:r w:rsidR="00C67D30">
        <w:rPr>
          <w:rFonts w:ascii="Calibri" w:hAnsi="Calibri" w:cs="Calibri"/>
          <w:highlight w:val="yellow"/>
        </w:rPr>
        <w:t>a</w:t>
      </w:r>
      <w:r w:rsidR="00A55FE1" w:rsidRPr="00A55FE1">
        <w:rPr>
          <w:rFonts w:ascii="Calibri" w:hAnsi="Calibri" w:cs="Calibri"/>
          <w:highlight w:val="yellow"/>
        </w:rPr>
        <w:t>m</w:t>
      </w:r>
      <w:r w:rsidR="00C67D30">
        <w:rPr>
          <w:rFonts w:ascii="Calibri" w:hAnsi="Calibri" w:cs="Calibri"/>
          <w:highlight w:val="yellow"/>
        </w:rPr>
        <w:t>e</w:t>
      </w:r>
      <w:r w:rsidR="00A55FE1" w:rsidRPr="00A55FE1">
        <w:rPr>
          <w:rFonts w:ascii="Calibri" w:hAnsi="Calibri" w:cs="Calibri"/>
          <w:highlight w:val="yellow"/>
        </w:rPr>
        <w:t>nto de Veículo – CRLV de que possui ou, que na data de assinatura do contrato, irá possuir o quantitativo mínimo</w:t>
      </w:r>
      <w:r w:rsidR="00A55FE1">
        <w:rPr>
          <w:rFonts w:ascii="Calibri" w:hAnsi="Calibri" w:cs="Calibri"/>
          <w:highlight w:val="yellow"/>
        </w:rPr>
        <w:t>.</w:t>
      </w:r>
    </w:p>
    <w:p w14:paraId="06C73522" w14:textId="77777777" w:rsidR="003F3028" w:rsidRDefault="003F3028">
      <w:pPr>
        <w:tabs>
          <w:tab w:val="left" w:pos="2552"/>
        </w:tabs>
        <w:jc w:val="both"/>
        <w:rPr>
          <w:rFonts w:ascii="Calibri" w:hAnsi="Calibri" w:cs="Calibri"/>
          <w:sz w:val="20"/>
          <w:szCs w:val="20"/>
        </w:rPr>
      </w:pPr>
    </w:p>
    <w:p w14:paraId="6CD5BF1E" w14:textId="77777777" w:rsidR="005B5CA3" w:rsidRDefault="005B5CA3">
      <w:pPr>
        <w:tabs>
          <w:tab w:val="left" w:pos="2552"/>
        </w:tabs>
        <w:jc w:val="both"/>
        <w:rPr>
          <w:rFonts w:ascii="Calibri" w:hAnsi="Calibri" w:cs="Calibri"/>
          <w:b/>
        </w:rPr>
      </w:pPr>
    </w:p>
    <w:p w14:paraId="08213FCA" w14:textId="5CC42BEB" w:rsidR="00733A11" w:rsidRPr="00937F04" w:rsidRDefault="00657F42">
      <w:pPr>
        <w:tabs>
          <w:tab w:val="left" w:pos="2552"/>
        </w:tabs>
        <w:jc w:val="both"/>
        <w:rPr>
          <w:rFonts w:ascii="Calibri" w:hAnsi="Calibri" w:cs="Calibri"/>
          <w:b/>
        </w:rPr>
      </w:pPr>
      <w:r>
        <w:rPr>
          <w:rFonts w:ascii="Calibri" w:hAnsi="Calibri" w:cs="Calibri"/>
          <w:b/>
        </w:rPr>
        <w:lastRenderedPageBreak/>
        <w:t>9</w:t>
      </w:r>
      <w:r w:rsidR="00733A11" w:rsidRPr="00937F04">
        <w:rPr>
          <w:rFonts w:ascii="Calibri" w:hAnsi="Calibri" w:cs="Calibri"/>
          <w:b/>
        </w:rPr>
        <w:t xml:space="preserve"> – JULGAMENTO</w:t>
      </w:r>
    </w:p>
    <w:p w14:paraId="7E98DA95" w14:textId="2216BFCE" w:rsidR="00733A11" w:rsidRPr="00904567"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904567">
        <w:rPr>
          <w:rFonts w:ascii="Calibri" w:hAnsi="Calibri" w:cs="Calibri"/>
        </w:rPr>
        <w:t xml:space="preserve">o </w:t>
      </w:r>
      <w:r w:rsidR="00D84E0F" w:rsidRPr="0090456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B1793E" w:rsidRPr="00904567">
            <w:rPr>
              <w:rFonts w:asciiTheme="minorHAnsi" w:hAnsiTheme="minorHAnsi" w:cstheme="minorHAnsi"/>
              <w:b/>
            </w:rPr>
            <w:t>por lote</w:t>
          </w:r>
        </w:sdtContent>
      </w:sdt>
      <w:r w:rsidR="00D84E0F" w:rsidRPr="00904567">
        <w:rPr>
          <w:rFonts w:asciiTheme="minorHAnsi" w:hAnsiTheme="minorHAnsi" w:cstheme="minorHAnsi"/>
          <w:b/>
        </w:rPr>
        <w:t>,</w:t>
      </w:r>
      <w:r w:rsidR="00D84E0F" w:rsidRPr="00904567">
        <w:rPr>
          <w:rFonts w:ascii="Calibri" w:hAnsi="Calibri" w:cs="Calibri"/>
        </w:rPr>
        <w:t xml:space="preserve"> </w:t>
      </w:r>
      <w:r w:rsidR="00733A11" w:rsidRPr="00904567">
        <w:rPr>
          <w:rFonts w:ascii="Calibri" w:hAnsi="Calibri" w:cs="Calibri"/>
        </w:rPr>
        <w:t xml:space="preserve">conforme </w:t>
      </w:r>
      <w:r w:rsidR="00733A11" w:rsidRPr="00904567">
        <w:rPr>
          <w:rFonts w:ascii="Calibri" w:hAnsi="Calibri" w:cs="Calibri"/>
          <w:b/>
          <w:bCs/>
        </w:rPr>
        <w:t>Anexo I</w:t>
      </w:r>
      <w:r w:rsidR="00082D65" w:rsidRPr="00904567">
        <w:rPr>
          <w:rFonts w:ascii="Calibri" w:hAnsi="Calibri" w:cs="Calibri"/>
          <w:b/>
          <w:bCs/>
        </w:rPr>
        <w:t>I</w:t>
      </w:r>
      <w:r w:rsidR="00733A11" w:rsidRPr="00904567">
        <w:rPr>
          <w:rFonts w:ascii="Calibri" w:hAnsi="Calibri" w:cs="Calibri"/>
        </w:rPr>
        <w:t>.</w:t>
      </w:r>
    </w:p>
    <w:p w14:paraId="49067ACB" w14:textId="77777777" w:rsidR="00733A11" w:rsidRPr="00904567" w:rsidRDefault="00F45909">
      <w:pPr>
        <w:tabs>
          <w:tab w:val="left" w:pos="2552"/>
        </w:tabs>
        <w:jc w:val="both"/>
        <w:rPr>
          <w:rFonts w:ascii="Calibri" w:hAnsi="Calibri" w:cs="Calibri"/>
        </w:rPr>
      </w:pPr>
      <w:r w:rsidRPr="00904567">
        <w:rPr>
          <w:rFonts w:ascii="Calibri" w:hAnsi="Calibri" w:cs="Calibri"/>
          <w:b/>
          <w:bCs/>
        </w:rPr>
        <w:t xml:space="preserve">9.2 </w:t>
      </w:r>
      <w:r w:rsidR="00733A11" w:rsidRPr="00904567">
        <w:rPr>
          <w:rFonts w:ascii="Calibri" w:hAnsi="Calibri" w:cs="Calibri"/>
          <w:b/>
          <w:bCs/>
        </w:rPr>
        <w:t>–</w:t>
      </w:r>
      <w:r w:rsidR="00733A11" w:rsidRPr="00904567">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04567" w:rsidRDefault="00F45909">
      <w:pPr>
        <w:tabs>
          <w:tab w:val="left" w:pos="2552"/>
        </w:tabs>
        <w:jc w:val="both"/>
        <w:rPr>
          <w:rFonts w:ascii="Calibri" w:hAnsi="Calibri" w:cs="Calibri"/>
          <w:b/>
          <w:bCs/>
        </w:rPr>
      </w:pPr>
      <w:r w:rsidRPr="00904567">
        <w:rPr>
          <w:rFonts w:ascii="Calibri" w:hAnsi="Calibri" w:cs="Calibri"/>
          <w:b/>
          <w:bCs/>
        </w:rPr>
        <w:t>9.3</w:t>
      </w:r>
      <w:r w:rsidR="00733A11" w:rsidRPr="00904567">
        <w:rPr>
          <w:rFonts w:ascii="Calibri" w:hAnsi="Calibri" w:cs="Calibri"/>
          <w:b/>
          <w:bCs/>
        </w:rPr>
        <w:t xml:space="preserve"> – Serão desclassificadas as propostas:</w:t>
      </w:r>
    </w:p>
    <w:p w14:paraId="0932F353" w14:textId="77777777" w:rsidR="00733A11" w:rsidRPr="00904567" w:rsidRDefault="00733A11">
      <w:pPr>
        <w:tabs>
          <w:tab w:val="left" w:pos="2552"/>
        </w:tabs>
        <w:jc w:val="both"/>
        <w:rPr>
          <w:rFonts w:ascii="Calibri" w:hAnsi="Calibri" w:cs="Calibri"/>
        </w:rPr>
      </w:pPr>
      <w:r w:rsidRPr="00904567">
        <w:rPr>
          <w:rFonts w:ascii="Calibri" w:hAnsi="Calibri" w:cs="Calibri"/>
          <w:b/>
          <w:bCs/>
        </w:rPr>
        <w:t>a)</w:t>
      </w:r>
      <w:r w:rsidRPr="00904567">
        <w:rPr>
          <w:rFonts w:ascii="Calibri" w:hAnsi="Calibri" w:cs="Calibri"/>
        </w:rPr>
        <w:t xml:space="preserve"> que não atenderem às exigências do ato convocatório da licitação;</w:t>
      </w:r>
    </w:p>
    <w:p w14:paraId="02AD6DEE" w14:textId="77777777" w:rsidR="00733A11" w:rsidRPr="00904567" w:rsidRDefault="00733A11">
      <w:pPr>
        <w:tabs>
          <w:tab w:val="left" w:pos="2552"/>
        </w:tabs>
        <w:jc w:val="both"/>
        <w:rPr>
          <w:rFonts w:ascii="Calibri" w:hAnsi="Calibri" w:cs="Calibri"/>
        </w:rPr>
      </w:pPr>
      <w:r w:rsidRPr="00904567">
        <w:rPr>
          <w:rFonts w:ascii="Calibri" w:hAnsi="Calibri" w:cs="Calibri"/>
          <w:b/>
          <w:bCs/>
        </w:rPr>
        <w:t>b)</w:t>
      </w:r>
      <w:r w:rsidRPr="00904567">
        <w:rPr>
          <w:rFonts w:ascii="Calibri" w:hAnsi="Calibri" w:cs="Calibri"/>
        </w:rPr>
        <w:t xml:space="preserve"> que conflitarem com a legislação em vigor;</w:t>
      </w:r>
    </w:p>
    <w:p w14:paraId="525EEE78" w14:textId="77777777" w:rsidR="00733A11" w:rsidRPr="00904567" w:rsidRDefault="00733A11">
      <w:pPr>
        <w:tabs>
          <w:tab w:val="left" w:pos="2552"/>
        </w:tabs>
        <w:jc w:val="both"/>
        <w:rPr>
          <w:rFonts w:ascii="Calibri" w:hAnsi="Calibri" w:cs="Calibri"/>
        </w:rPr>
      </w:pPr>
      <w:r w:rsidRPr="00904567">
        <w:rPr>
          <w:rFonts w:ascii="Calibri" w:hAnsi="Calibri" w:cs="Calibri"/>
          <w:b/>
          <w:bCs/>
          <w:iCs/>
        </w:rPr>
        <w:t xml:space="preserve">c) </w:t>
      </w:r>
      <w:r w:rsidRPr="00904567">
        <w:rPr>
          <w:rFonts w:ascii="Calibri" w:hAnsi="Calibri" w:cs="Calibri"/>
          <w:iCs/>
        </w:rPr>
        <w:t>a pedido da licitante, devidamente justificada, analisada e aceita pelo Pregoeiro</w:t>
      </w:r>
      <w:r w:rsidR="00D97E4C" w:rsidRPr="00904567">
        <w:rPr>
          <w:rFonts w:ascii="Calibri" w:hAnsi="Calibri" w:cs="Calibri"/>
        </w:rPr>
        <w:t>;</w:t>
      </w:r>
    </w:p>
    <w:p w14:paraId="1EEF557A" w14:textId="77777777" w:rsidR="00F45909" w:rsidRPr="00904567" w:rsidRDefault="00F45909">
      <w:pPr>
        <w:tabs>
          <w:tab w:val="left" w:pos="2552"/>
        </w:tabs>
        <w:jc w:val="both"/>
        <w:rPr>
          <w:rFonts w:ascii="Calibri" w:hAnsi="Calibri" w:cs="Calibri"/>
        </w:rPr>
      </w:pPr>
      <w:r w:rsidRPr="00904567">
        <w:rPr>
          <w:rFonts w:ascii="Calibri" w:hAnsi="Calibri" w:cs="Calibri"/>
          <w:b/>
          <w:bCs/>
        </w:rPr>
        <w:t>d)</w:t>
      </w:r>
      <w:r w:rsidRPr="00904567">
        <w:rPr>
          <w:rFonts w:ascii="Calibri" w:hAnsi="Calibri" w:cs="Calibri"/>
        </w:rPr>
        <w:t xml:space="preserve"> que não cotarem marca/modelo conforme solicitado pelo sistema e-Lic.</w:t>
      </w:r>
    </w:p>
    <w:p w14:paraId="5EAEF8AB" w14:textId="77777777" w:rsidR="00733A11" w:rsidRPr="00904567" w:rsidRDefault="00F45909">
      <w:pPr>
        <w:tabs>
          <w:tab w:val="left" w:pos="2552"/>
        </w:tabs>
        <w:jc w:val="both"/>
        <w:rPr>
          <w:rFonts w:ascii="Calibri" w:hAnsi="Calibri" w:cs="Calibri"/>
        </w:rPr>
      </w:pPr>
      <w:r w:rsidRPr="00904567">
        <w:rPr>
          <w:rFonts w:ascii="Calibri" w:hAnsi="Calibri" w:cs="Calibri"/>
          <w:b/>
          <w:bCs/>
        </w:rPr>
        <w:t>9.4</w:t>
      </w:r>
      <w:r w:rsidR="00733A11" w:rsidRPr="00904567">
        <w:rPr>
          <w:rFonts w:ascii="Calibri" w:hAnsi="Calibri" w:cs="Calibri"/>
          <w:b/>
          <w:bCs/>
        </w:rPr>
        <w:t xml:space="preserve"> –</w:t>
      </w:r>
      <w:r w:rsidR="00733A11" w:rsidRPr="00904567">
        <w:rPr>
          <w:rFonts w:ascii="Calibri" w:hAnsi="Calibri" w:cs="Calibri"/>
        </w:rPr>
        <w:t xml:space="preserve"> Não serão consideradas, para efeitos de julgamento, quaisquer vantagens não previstas no edital.</w:t>
      </w:r>
    </w:p>
    <w:p w14:paraId="79869FAB" w14:textId="28C3B79A" w:rsidR="00733A11" w:rsidRPr="00904567" w:rsidRDefault="00853AF6">
      <w:pPr>
        <w:tabs>
          <w:tab w:val="left" w:pos="2552"/>
        </w:tabs>
        <w:jc w:val="both"/>
        <w:rPr>
          <w:rFonts w:ascii="Calibri" w:hAnsi="Calibri"/>
        </w:rPr>
      </w:pPr>
      <w:r w:rsidRPr="00904567">
        <w:rPr>
          <w:rFonts w:ascii="Calibri" w:hAnsi="Calibri"/>
          <w:b/>
        </w:rPr>
        <w:t>9.5</w:t>
      </w:r>
      <w:r w:rsidRPr="00904567">
        <w:rPr>
          <w:rFonts w:ascii="Calibri" w:hAnsi="Calibri"/>
        </w:rPr>
        <w:t xml:space="preserve"> </w:t>
      </w:r>
      <w:r w:rsidRPr="00904567">
        <w:rPr>
          <w:rFonts w:ascii="Calibri" w:hAnsi="Calibri"/>
          <w:b/>
          <w:bCs/>
        </w:rPr>
        <w:t>–</w:t>
      </w:r>
      <w:r w:rsidRPr="00904567">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904567">
        <w:rPr>
          <w:rFonts w:ascii="Calibri" w:hAnsi="Calibri"/>
          <w:i/>
        </w:rPr>
        <w:t>chat</w:t>
      </w:r>
      <w:r w:rsidRPr="00904567">
        <w:rPr>
          <w:rFonts w:ascii="Calibri" w:hAnsi="Calibri"/>
        </w:rPr>
        <w:t xml:space="preserve"> e acessível a todos, atribuindo-lhes validade e eficácia para fins de habilitação e classificação</w:t>
      </w:r>
      <w:r w:rsidR="00562F8F" w:rsidRPr="00904567">
        <w:rPr>
          <w:rFonts w:ascii="Calibri" w:hAnsi="Calibri"/>
        </w:rPr>
        <w:t>.</w:t>
      </w:r>
    </w:p>
    <w:p w14:paraId="3CA8645F" w14:textId="77777777" w:rsidR="00853AF6" w:rsidRPr="00904567" w:rsidRDefault="00853AF6">
      <w:pPr>
        <w:tabs>
          <w:tab w:val="left" w:pos="2552"/>
        </w:tabs>
        <w:jc w:val="both"/>
        <w:rPr>
          <w:rFonts w:ascii="Calibri" w:hAnsi="Calibri" w:cs="Calibri"/>
          <w:sz w:val="20"/>
          <w:szCs w:val="20"/>
        </w:rPr>
      </w:pPr>
    </w:p>
    <w:p w14:paraId="231F7717" w14:textId="5F6A0158" w:rsidR="00733A11" w:rsidRPr="00904567" w:rsidRDefault="00F45909">
      <w:pPr>
        <w:tabs>
          <w:tab w:val="left" w:pos="2552"/>
        </w:tabs>
        <w:jc w:val="both"/>
        <w:rPr>
          <w:rFonts w:ascii="Calibri" w:hAnsi="Calibri" w:cs="Calibri"/>
          <w:b/>
        </w:rPr>
      </w:pPr>
      <w:r w:rsidRPr="00904567">
        <w:rPr>
          <w:rFonts w:ascii="Calibri" w:hAnsi="Calibri" w:cs="Calibri"/>
          <w:b/>
        </w:rPr>
        <w:t>10</w:t>
      </w:r>
      <w:r w:rsidR="00733A11" w:rsidRPr="00904567">
        <w:rPr>
          <w:rFonts w:ascii="Calibri" w:hAnsi="Calibri" w:cs="Calibri"/>
          <w:b/>
        </w:rPr>
        <w:t xml:space="preserve"> – DAS IMPUGNAÇÕES</w:t>
      </w:r>
      <w:r w:rsidR="00F020CC" w:rsidRPr="00904567">
        <w:rPr>
          <w:rFonts w:ascii="Calibri" w:hAnsi="Calibri" w:cs="Calibri"/>
          <w:b/>
        </w:rPr>
        <w:t xml:space="preserve"> E </w:t>
      </w:r>
      <w:r w:rsidR="00733A11" w:rsidRPr="00904567">
        <w:rPr>
          <w:rFonts w:ascii="Calibri" w:hAnsi="Calibri" w:cs="Calibri"/>
          <w:b/>
        </w:rPr>
        <w:t>DOS RECURSOS ADMINISTRATIVOS</w:t>
      </w:r>
    </w:p>
    <w:p w14:paraId="09287A63" w14:textId="04D03218" w:rsidR="00F36B64" w:rsidRPr="00904567" w:rsidRDefault="00F36B64" w:rsidP="00F36B64">
      <w:pPr>
        <w:jc w:val="both"/>
        <w:rPr>
          <w:rFonts w:ascii="Calibri" w:hAnsi="Calibri" w:cs="Calibri"/>
        </w:rPr>
      </w:pPr>
      <w:r w:rsidRPr="00904567">
        <w:rPr>
          <w:rFonts w:ascii="Calibri" w:hAnsi="Calibri" w:cs="Calibri"/>
          <w:b/>
          <w:bCs/>
        </w:rPr>
        <w:t>1</w:t>
      </w:r>
      <w:r w:rsidR="00F45909" w:rsidRPr="00904567">
        <w:rPr>
          <w:rFonts w:ascii="Calibri" w:hAnsi="Calibri" w:cs="Calibri"/>
          <w:b/>
          <w:bCs/>
        </w:rPr>
        <w:t>0</w:t>
      </w:r>
      <w:r w:rsidRPr="00904567">
        <w:rPr>
          <w:rFonts w:ascii="Calibri" w:hAnsi="Calibri" w:cs="Calibri"/>
          <w:b/>
          <w:bCs/>
        </w:rPr>
        <w:t>.1 –</w:t>
      </w:r>
      <w:r w:rsidRPr="00904567">
        <w:rPr>
          <w:rFonts w:ascii="Calibri" w:hAnsi="Calibri" w:cs="Calibri"/>
        </w:rPr>
        <w:t xml:space="preserve"> Qualquer pessoa até </w:t>
      </w:r>
      <w:r w:rsidR="00EF424C" w:rsidRPr="00904567">
        <w:rPr>
          <w:rFonts w:ascii="Calibri" w:hAnsi="Calibri" w:cs="Calibri"/>
        </w:rPr>
        <w:t xml:space="preserve">três </w:t>
      </w:r>
      <w:r w:rsidRPr="00904567">
        <w:rPr>
          <w:rFonts w:ascii="Calibri" w:hAnsi="Calibri" w:cs="Calibri"/>
        </w:rPr>
        <w:t xml:space="preserve">dias úteis antes da abertura da sessão poderá impugnar o </w:t>
      </w:r>
      <w:r w:rsidR="00F45909" w:rsidRPr="00904567">
        <w:rPr>
          <w:rFonts w:ascii="Calibri" w:hAnsi="Calibri" w:cs="Calibri"/>
        </w:rPr>
        <w:t>Edital</w:t>
      </w:r>
      <w:r w:rsidRPr="00904567">
        <w:rPr>
          <w:rFonts w:ascii="Calibri" w:hAnsi="Calibri" w:cs="Calibri"/>
        </w:rPr>
        <w:t xml:space="preserve"> por meio do Sistema eletrônico, no espaço destinado ao “Registro de</w:t>
      </w:r>
      <w:r w:rsidR="00F45909" w:rsidRPr="00904567">
        <w:rPr>
          <w:rFonts w:ascii="Calibri" w:hAnsi="Calibri" w:cs="Calibri"/>
        </w:rPr>
        <w:t xml:space="preserve"> </w:t>
      </w:r>
      <w:r w:rsidRPr="00904567">
        <w:rPr>
          <w:rFonts w:ascii="Calibri" w:hAnsi="Calibri" w:cs="Calibri"/>
        </w:rPr>
        <w:t>Impugnação ao Edital”.</w:t>
      </w:r>
    </w:p>
    <w:p w14:paraId="70EBD0F3" w14:textId="77777777" w:rsidR="00F36B64" w:rsidRPr="00904567" w:rsidRDefault="00F36B64" w:rsidP="00F45909">
      <w:pPr>
        <w:ind w:firstLine="142"/>
        <w:jc w:val="both"/>
        <w:rPr>
          <w:rFonts w:ascii="Calibri" w:hAnsi="Calibri" w:cs="Calibri"/>
        </w:rPr>
      </w:pPr>
      <w:r w:rsidRPr="00904567">
        <w:rPr>
          <w:rFonts w:ascii="Calibri" w:hAnsi="Calibri" w:cs="Calibri"/>
          <w:b/>
          <w:bCs/>
        </w:rPr>
        <w:t>1</w:t>
      </w:r>
      <w:r w:rsidR="00F45909" w:rsidRPr="00904567">
        <w:rPr>
          <w:rFonts w:ascii="Calibri" w:hAnsi="Calibri" w:cs="Calibri"/>
          <w:b/>
          <w:bCs/>
        </w:rPr>
        <w:t>0</w:t>
      </w:r>
      <w:r w:rsidRPr="00904567">
        <w:rPr>
          <w:rFonts w:ascii="Calibri" w:hAnsi="Calibri" w:cs="Calibri"/>
          <w:b/>
          <w:bCs/>
        </w:rPr>
        <w:t>.1.1 –</w:t>
      </w:r>
      <w:r w:rsidRPr="00904567">
        <w:rPr>
          <w:rFonts w:ascii="Calibri" w:hAnsi="Calibri" w:cs="Calibri"/>
        </w:rPr>
        <w:t xml:space="preserve"> Fornecedores cadastrados podem optar por registrar a impugnação efetuando o login, acessando o processo eletrônico, botão “Impugnação”.</w:t>
      </w:r>
    </w:p>
    <w:p w14:paraId="21BBE1D5" w14:textId="0648F842" w:rsidR="00F36B64" w:rsidRPr="00904567" w:rsidRDefault="00F36B64" w:rsidP="00D84E0F">
      <w:pPr>
        <w:pStyle w:val="Contedodoquadro"/>
        <w:rPr>
          <w:rFonts w:asciiTheme="minorHAnsi" w:hAnsiTheme="minorHAnsi" w:cstheme="minorHAnsi"/>
          <w:szCs w:val="24"/>
        </w:rPr>
      </w:pPr>
      <w:r w:rsidRPr="00904567">
        <w:rPr>
          <w:rFonts w:ascii="Calibri" w:hAnsi="Calibri" w:cs="Calibri"/>
          <w:b/>
          <w:bCs/>
        </w:rPr>
        <w:t>1</w:t>
      </w:r>
      <w:r w:rsidR="00F45909" w:rsidRPr="00904567">
        <w:rPr>
          <w:rFonts w:ascii="Calibri" w:hAnsi="Calibri" w:cs="Calibri"/>
          <w:b/>
          <w:bCs/>
        </w:rPr>
        <w:t>0</w:t>
      </w:r>
      <w:r w:rsidRPr="00904567">
        <w:rPr>
          <w:rFonts w:ascii="Calibri" w:hAnsi="Calibri" w:cs="Calibri"/>
          <w:b/>
          <w:bCs/>
        </w:rPr>
        <w:t>.1.2 –</w:t>
      </w:r>
      <w:r w:rsidRPr="00904567">
        <w:rPr>
          <w:rFonts w:ascii="Calibri" w:hAnsi="Calibri" w:cs="Calibri"/>
        </w:rPr>
        <w:t xml:space="preserve"> Excepcionalmente, a impugnação poderá ser realizada pelo </w:t>
      </w:r>
      <w:r w:rsidR="00D84E0F" w:rsidRPr="00904567">
        <w:rPr>
          <w:rFonts w:asciiTheme="minorHAnsi" w:hAnsiTheme="minorHAnsi" w:cstheme="minorHAnsi"/>
          <w:b/>
          <w:bCs/>
        </w:rPr>
        <w:t>e-mail:</w:t>
      </w:r>
      <w:r w:rsidR="00D84E0F" w:rsidRPr="0090456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B1793E" w:rsidRPr="00904567">
            <w:rPr>
              <w:rFonts w:asciiTheme="minorHAnsi" w:hAnsiTheme="minorHAnsi" w:cstheme="minorHAnsi"/>
            </w:rPr>
            <w:t>licita@udesc.br</w:t>
          </w:r>
        </w:sdtContent>
      </w:sdt>
      <w:r w:rsidRPr="00904567">
        <w:rPr>
          <w:rFonts w:ascii="Calibri" w:hAnsi="Calibri" w:cs="Calibri"/>
        </w:rPr>
        <w:t>.</w:t>
      </w:r>
    </w:p>
    <w:p w14:paraId="3FD35D0E" w14:textId="35A8392D" w:rsidR="00F36B64" w:rsidRPr="00904567" w:rsidRDefault="00F36B64" w:rsidP="00F45909">
      <w:pPr>
        <w:ind w:firstLine="142"/>
        <w:jc w:val="both"/>
        <w:rPr>
          <w:rFonts w:ascii="Calibri" w:hAnsi="Calibri" w:cs="Calibri"/>
        </w:rPr>
      </w:pPr>
      <w:r w:rsidRPr="00904567">
        <w:rPr>
          <w:rFonts w:ascii="Calibri" w:hAnsi="Calibri" w:cs="Calibri"/>
          <w:b/>
          <w:bCs/>
        </w:rPr>
        <w:t>1</w:t>
      </w:r>
      <w:r w:rsidR="00F45909" w:rsidRPr="00904567">
        <w:rPr>
          <w:rFonts w:ascii="Calibri" w:hAnsi="Calibri" w:cs="Calibri"/>
          <w:b/>
          <w:bCs/>
        </w:rPr>
        <w:t>0.1.3</w:t>
      </w:r>
      <w:r w:rsidRPr="00904567">
        <w:rPr>
          <w:rFonts w:ascii="Calibri" w:hAnsi="Calibri" w:cs="Calibri"/>
          <w:b/>
          <w:bCs/>
        </w:rPr>
        <w:t xml:space="preserve"> –</w:t>
      </w:r>
      <w:r w:rsidRPr="00904567">
        <w:rPr>
          <w:rFonts w:ascii="Calibri" w:hAnsi="Calibri" w:cs="Calibri"/>
        </w:rPr>
        <w:t xml:space="preserve"> O Sistema permite inserir Anexos na aba </w:t>
      </w:r>
      <w:r w:rsidR="00F020CC" w:rsidRPr="00904567">
        <w:rPr>
          <w:rFonts w:ascii="Calibri" w:hAnsi="Calibri" w:cs="Calibri"/>
        </w:rPr>
        <w:t>da impugnação</w:t>
      </w:r>
      <w:r w:rsidRPr="00904567">
        <w:rPr>
          <w:rFonts w:ascii="Calibri" w:hAnsi="Calibri" w:cs="Calibri"/>
        </w:rPr>
        <w:t>.</w:t>
      </w:r>
    </w:p>
    <w:p w14:paraId="2AA5B02A" w14:textId="0245517C" w:rsidR="00187D25" w:rsidRPr="00904567" w:rsidRDefault="00187D25" w:rsidP="00187D25">
      <w:pPr>
        <w:jc w:val="both"/>
        <w:rPr>
          <w:rFonts w:ascii="Calibri" w:hAnsi="Calibri"/>
        </w:rPr>
      </w:pPr>
      <w:r w:rsidRPr="00904567">
        <w:rPr>
          <w:rFonts w:ascii="Calibri" w:hAnsi="Calibri"/>
          <w:b/>
        </w:rPr>
        <w:t>1</w:t>
      </w:r>
      <w:r w:rsidR="00853AF6" w:rsidRPr="00904567">
        <w:rPr>
          <w:rFonts w:ascii="Calibri" w:hAnsi="Calibri"/>
          <w:b/>
        </w:rPr>
        <w:t>0</w:t>
      </w:r>
      <w:r w:rsidRPr="00904567">
        <w:rPr>
          <w:rFonts w:ascii="Calibri" w:hAnsi="Calibri"/>
          <w:b/>
        </w:rPr>
        <w:t>.</w:t>
      </w:r>
      <w:r w:rsidR="00853AF6" w:rsidRPr="00904567">
        <w:rPr>
          <w:rFonts w:ascii="Calibri" w:hAnsi="Calibri"/>
          <w:b/>
        </w:rPr>
        <w:t>2</w:t>
      </w:r>
      <w:r w:rsidRPr="00904567">
        <w:rPr>
          <w:rFonts w:ascii="Calibri" w:hAnsi="Calibri"/>
          <w:b/>
        </w:rPr>
        <w:t xml:space="preserve"> –</w:t>
      </w:r>
      <w:r w:rsidRPr="00904567">
        <w:rPr>
          <w:rFonts w:ascii="Calibri" w:hAnsi="Calibri"/>
        </w:rPr>
        <w:t xml:space="preserve"> </w:t>
      </w:r>
      <w:r w:rsidR="00853AF6" w:rsidRPr="00904567">
        <w:rPr>
          <w:rFonts w:ascii="Calibri" w:hAnsi="Calibri"/>
        </w:rPr>
        <w:t>D</w:t>
      </w:r>
      <w:r w:rsidRPr="00904567">
        <w:rPr>
          <w:rFonts w:ascii="Calibri" w:hAnsi="Calibri"/>
        </w:rPr>
        <w:t>eclarado o vencedor, qualquer licitante poderá manifestar sua intenção de recorrer</w:t>
      </w:r>
      <w:r w:rsidR="006F1B80" w:rsidRPr="00904567">
        <w:rPr>
          <w:rFonts w:ascii="Calibri" w:hAnsi="Calibri"/>
        </w:rPr>
        <w:t xml:space="preserve"> no prazo de 30 minutos</w:t>
      </w:r>
      <w:r w:rsidRPr="00904567">
        <w:rPr>
          <w:rFonts w:ascii="Calibri" w:hAnsi="Calibri"/>
        </w:rPr>
        <w:t xml:space="preserve">, </w:t>
      </w:r>
      <w:r w:rsidRPr="00904567">
        <w:rPr>
          <w:rFonts w:ascii="Calibri" w:hAnsi="Calibri"/>
          <w:b/>
          <w:bCs/>
        </w:rPr>
        <w:t>em campo próprio do Sistema</w:t>
      </w:r>
      <w:r w:rsidRPr="00904567">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904567" w:rsidRDefault="00187D25" w:rsidP="00853AF6">
      <w:pPr>
        <w:ind w:firstLine="142"/>
        <w:jc w:val="both"/>
        <w:rPr>
          <w:rFonts w:ascii="Calibri" w:hAnsi="Calibri"/>
        </w:rPr>
      </w:pPr>
      <w:r w:rsidRPr="00904567">
        <w:rPr>
          <w:rFonts w:ascii="Calibri" w:hAnsi="Calibri"/>
          <w:b/>
          <w:bCs/>
        </w:rPr>
        <w:t>1</w:t>
      </w:r>
      <w:r w:rsidR="00853AF6" w:rsidRPr="00904567">
        <w:rPr>
          <w:rFonts w:ascii="Calibri" w:hAnsi="Calibri"/>
          <w:b/>
          <w:bCs/>
        </w:rPr>
        <w:t>0.2.1</w:t>
      </w:r>
      <w:r w:rsidRPr="00904567">
        <w:rPr>
          <w:rFonts w:ascii="Calibri" w:hAnsi="Calibri"/>
          <w:b/>
          <w:bCs/>
        </w:rPr>
        <w:t xml:space="preserve"> –</w:t>
      </w:r>
      <w:r w:rsidRPr="00904567">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904567" w:rsidRDefault="00187D25" w:rsidP="00853AF6">
      <w:pPr>
        <w:ind w:firstLine="142"/>
        <w:jc w:val="both"/>
        <w:rPr>
          <w:rFonts w:ascii="Calibri" w:hAnsi="Calibri"/>
        </w:rPr>
      </w:pPr>
      <w:r w:rsidRPr="00904567">
        <w:rPr>
          <w:rFonts w:ascii="Calibri" w:hAnsi="Calibri"/>
          <w:b/>
        </w:rPr>
        <w:t>1</w:t>
      </w:r>
      <w:r w:rsidR="00853AF6" w:rsidRPr="00904567">
        <w:rPr>
          <w:rFonts w:ascii="Calibri" w:hAnsi="Calibri"/>
          <w:b/>
        </w:rPr>
        <w:t>0.2.2</w:t>
      </w:r>
      <w:r w:rsidRPr="00904567">
        <w:rPr>
          <w:rFonts w:ascii="Calibri" w:hAnsi="Calibri"/>
          <w:b/>
        </w:rPr>
        <w:t xml:space="preserve"> –</w:t>
      </w:r>
      <w:r w:rsidRPr="00904567">
        <w:rPr>
          <w:rFonts w:ascii="Calibri" w:hAnsi="Calibri"/>
        </w:rPr>
        <w:t xml:space="preserve"> Os recursos </w:t>
      </w:r>
      <w:r w:rsidR="00853AF6" w:rsidRPr="00904567">
        <w:rPr>
          <w:rFonts w:ascii="Calibri" w:hAnsi="Calibri"/>
        </w:rPr>
        <w:t xml:space="preserve">devem ser </w:t>
      </w:r>
      <w:r w:rsidRPr="00904567">
        <w:rPr>
          <w:rFonts w:ascii="Calibri" w:hAnsi="Calibri"/>
        </w:rPr>
        <w:t>registrados no Sistema.</w:t>
      </w:r>
    </w:p>
    <w:p w14:paraId="20C4DF66" w14:textId="77777777" w:rsidR="00187D25" w:rsidRPr="00904567" w:rsidRDefault="00853AF6" w:rsidP="00853AF6">
      <w:pPr>
        <w:ind w:firstLine="142"/>
        <w:jc w:val="both"/>
        <w:rPr>
          <w:rFonts w:ascii="Calibri" w:hAnsi="Calibri"/>
        </w:rPr>
      </w:pPr>
      <w:r w:rsidRPr="00904567">
        <w:rPr>
          <w:rFonts w:ascii="Calibri" w:hAnsi="Calibri"/>
          <w:b/>
          <w:bCs/>
        </w:rPr>
        <w:t>10.2.3</w:t>
      </w:r>
      <w:r w:rsidR="00187D25" w:rsidRPr="00904567">
        <w:rPr>
          <w:rFonts w:ascii="Calibri" w:hAnsi="Calibri"/>
          <w:b/>
          <w:bCs/>
        </w:rPr>
        <w:t xml:space="preserve"> –</w:t>
      </w:r>
      <w:r w:rsidR="00187D25" w:rsidRPr="00904567">
        <w:rPr>
          <w:rFonts w:ascii="Calibri" w:hAnsi="Calibri"/>
          <w:bCs/>
        </w:rPr>
        <w:t xml:space="preserve"> Não serão conhecidos os recursos apresentados fora do prazo legal</w:t>
      </w:r>
      <w:r w:rsidRPr="00904567">
        <w:rPr>
          <w:rFonts w:ascii="Calibri" w:hAnsi="Calibri"/>
          <w:bCs/>
        </w:rPr>
        <w:t>, contados no sistema</w:t>
      </w:r>
      <w:r w:rsidR="00187D25" w:rsidRPr="00904567">
        <w:rPr>
          <w:rFonts w:ascii="Calibri" w:hAnsi="Calibri"/>
          <w:bCs/>
        </w:rPr>
        <w:t>.</w:t>
      </w:r>
    </w:p>
    <w:p w14:paraId="3BBB0141" w14:textId="77777777" w:rsidR="00187D25" w:rsidRPr="00904567" w:rsidRDefault="00187D25" w:rsidP="00853AF6">
      <w:pPr>
        <w:pStyle w:val="EspSubTitulo1Char"/>
        <w:suppressAutoHyphens/>
        <w:spacing w:before="0" w:after="0"/>
        <w:ind w:firstLine="142"/>
        <w:rPr>
          <w:rFonts w:ascii="Calibri" w:hAnsi="Calibri"/>
          <w:sz w:val="24"/>
          <w:szCs w:val="24"/>
        </w:rPr>
      </w:pPr>
      <w:r w:rsidRPr="00904567">
        <w:rPr>
          <w:rFonts w:ascii="Calibri" w:hAnsi="Calibri"/>
          <w:b/>
          <w:sz w:val="24"/>
          <w:szCs w:val="24"/>
        </w:rPr>
        <w:t>1</w:t>
      </w:r>
      <w:r w:rsidR="00853AF6" w:rsidRPr="00904567">
        <w:rPr>
          <w:rFonts w:ascii="Calibri" w:hAnsi="Calibri"/>
          <w:b/>
          <w:sz w:val="24"/>
          <w:szCs w:val="24"/>
        </w:rPr>
        <w:t>0</w:t>
      </w:r>
      <w:r w:rsidRPr="00904567">
        <w:rPr>
          <w:rFonts w:ascii="Calibri" w:hAnsi="Calibri"/>
          <w:b/>
          <w:sz w:val="24"/>
          <w:szCs w:val="24"/>
        </w:rPr>
        <w:t>.</w:t>
      </w:r>
      <w:r w:rsidR="00853AF6" w:rsidRPr="00904567">
        <w:rPr>
          <w:rFonts w:ascii="Calibri" w:hAnsi="Calibri"/>
          <w:b/>
          <w:sz w:val="24"/>
          <w:szCs w:val="24"/>
        </w:rPr>
        <w:t>2.4</w:t>
      </w:r>
      <w:r w:rsidRPr="00904567">
        <w:rPr>
          <w:rFonts w:ascii="Calibri" w:hAnsi="Calibri"/>
          <w:b/>
          <w:sz w:val="24"/>
          <w:szCs w:val="24"/>
        </w:rPr>
        <w:t xml:space="preserve"> –</w:t>
      </w:r>
      <w:r w:rsidRPr="00904567">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904567"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904567" w:rsidRDefault="00661F91" w:rsidP="00661F91">
      <w:pPr>
        <w:tabs>
          <w:tab w:val="left" w:pos="2552"/>
        </w:tabs>
        <w:jc w:val="both"/>
        <w:rPr>
          <w:rFonts w:ascii="Calibri" w:hAnsi="Calibri" w:cs="Calibri"/>
          <w:b/>
        </w:rPr>
      </w:pPr>
      <w:r w:rsidRPr="00904567">
        <w:rPr>
          <w:rFonts w:ascii="Calibri" w:hAnsi="Calibri" w:cs="Calibri"/>
          <w:b/>
        </w:rPr>
        <w:t>11 – DO REGISTRO DE PREÇOS</w:t>
      </w:r>
    </w:p>
    <w:p w14:paraId="1CF93C54" w14:textId="77777777" w:rsidR="00661F91" w:rsidRPr="00904567" w:rsidRDefault="00661F91" w:rsidP="00661F91">
      <w:pPr>
        <w:pStyle w:val="Corpodetexto21"/>
        <w:ind w:firstLine="0"/>
        <w:rPr>
          <w:rFonts w:ascii="Calibri" w:hAnsi="Calibri" w:cs="Calibri"/>
          <w:szCs w:val="24"/>
        </w:rPr>
      </w:pPr>
      <w:r w:rsidRPr="00904567">
        <w:rPr>
          <w:rFonts w:ascii="Calibri" w:hAnsi="Calibri" w:cs="Calibri"/>
          <w:b/>
          <w:szCs w:val="24"/>
        </w:rPr>
        <w:t>11.1 -</w:t>
      </w:r>
      <w:r w:rsidRPr="00904567">
        <w:rPr>
          <w:rFonts w:ascii="Calibri" w:hAnsi="Calibri" w:cs="Calibri"/>
          <w:szCs w:val="24"/>
        </w:rPr>
        <w:t xml:space="preserve"> Os atos de homologação e assinatura da Ata de Registro de Preços (ARP) desta licitação serão de competência do Magnífico Sr. Reitor;</w:t>
      </w:r>
    </w:p>
    <w:p w14:paraId="208C1577" w14:textId="77F83FCF" w:rsidR="00661F91" w:rsidRPr="00904567" w:rsidRDefault="00661F91" w:rsidP="00661F91">
      <w:pPr>
        <w:pStyle w:val="Corpodetexto21"/>
        <w:ind w:firstLine="0"/>
        <w:rPr>
          <w:rFonts w:ascii="Calibri" w:hAnsi="Calibri" w:cs="Calibri"/>
          <w:b/>
          <w:bCs/>
        </w:rPr>
      </w:pPr>
      <w:r w:rsidRPr="00904567">
        <w:rPr>
          <w:rFonts w:ascii="Calibri" w:hAnsi="Calibri" w:cs="Calibri"/>
          <w:b/>
          <w:bCs/>
        </w:rPr>
        <w:t xml:space="preserve">11.2 – </w:t>
      </w:r>
      <w:r w:rsidRPr="00904567">
        <w:rPr>
          <w:rFonts w:ascii="Calibri" w:hAnsi="Calibri" w:cs="Calibri"/>
        </w:rPr>
        <w:t>Homologado o procedimento licitatório, a licitante vencedora será convocada, por e-mail, para assinatura da Ata de Registro de Preços (ARP)</w:t>
      </w:r>
      <w:r w:rsidR="00746E60" w:rsidRPr="00904567">
        <w:rPr>
          <w:rFonts w:ascii="Calibri" w:hAnsi="Calibri" w:cs="Calibri"/>
        </w:rPr>
        <w:t>, Anexo IV</w:t>
      </w:r>
      <w:r w:rsidRPr="00904567">
        <w:rPr>
          <w:rFonts w:ascii="Calibri" w:hAnsi="Calibri" w:cs="Calibri"/>
        </w:rPr>
        <w:t>.</w:t>
      </w:r>
      <w:r w:rsidRPr="00904567">
        <w:rPr>
          <w:rFonts w:ascii="Calibri" w:hAnsi="Calibri" w:cs="Calibri"/>
          <w:b/>
          <w:bCs/>
        </w:rPr>
        <w:t xml:space="preserve">  </w:t>
      </w:r>
    </w:p>
    <w:p w14:paraId="392035D8" w14:textId="7227B164" w:rsidR="00661F91" w:rsidRPr="00904567" w:rsidRDefault="00661F91" w:rsidP="00661F91">
      <w:pPr>
        <w:pStyle w:val="Corpodetexto21"/>
        <w:ind w:firstLine="142"/>
        <w:rPr>
          <w:rFonts w:ascii="Calibri" w:hAnsi="Calibri" w:cs="Calibri"/>
        </w:rPr>
      </w:pPr>
      <w:r w:rsidRPr="00904567">
        <w:rPr>
          <w:rFonts w:ascii="Calibri" w:hAnsi="Calibri" w:cs="Calibri"/>
          <w:b/>
          <w:bCs/>
        </w:rPr>
        <w:t xml:space="preserve">11.2.1 – </w:t>
      </w:r>
      <w:r w:rsidRPr="00904567">
        <w:rPr>
          <w:rFonts w:ascii="Calibri" w:hAnsi="Calibri" w:cs="Calibri"/>
        </w:rPr>
        <w:t xml:space="preserve">A assinatura da ARP se dará de forma eletrônica, mediante uso de certificação digital ICP Brasil, no prazo de até </w:t>
      </w:r>
      <w:r w:rsidR="00AD0506" w:rsidRPr="00904567">
        <w:rPr>
          <w:rFonts w:ascii="Calibri" w:hAnsi="Calibri" w:cs="Calibri"/>
        </w:rPr>
        <w:t>5</w:t>
      </w:r>
      <w:r w:rsidRPr="00904567">
        <w:rPr>
          <w:rFonts w:ascii="Calibri" w:hAnsi="Calibri" w:cs="Calibri"/>
        </w:rPr>
        <w:t xml:space="preserve"> (</w:t>
      </w:r>
      <w:r w:rsidR="00AD0506" w:rsidRPr="00904567">
        <w:rPr>
          <w:rFonts w:ascii="Calibri" w:hAnsi="Calibri" w:cs="Calibri"/>
        </w:rPr>
        <w:t>cinco)</w:t>
      </w:r>
      <w:r w:rsidRPr="00904567">
        <w:rPr>
          <w:rFonts w:ascii="Calibri" w:hAnsi="Calibri" w:cs="Calibri"/>
        </w:rPr>
        <w:t xml:space="preserve"> dia</w:t>
      </w:r>
      <w:r w:rsidR="00AD0506" w:rsidRPr="00904567">
        <w:rPr>
          <w:rFonts w:ascii="Calibri" w:hAnsi="Calibri" w:cs="Calibri"/>
        </w:rPr>
        <w:t>s</w:t>
      </w:r>
      <w:r w:rsidRPr="00904567">
        <w:rPr>
          <w:rFonts w:ascii="Calibri" w:hAnsi="Calibri" w:cs="Calibri"/>
        </w:rPr>
        <w:t xml:space="preserve"> út</w:t>
      </w:r>
      <w:r w:rsidR="00AD0506" w:rsidRPr="00904567">
        <w:rPr>
          <w:rFonts w:ascii="Calibri" w:hAnsi="Calibri" w:cs="Calibri"/>
        </w:rPr>
        <w:t>eis</w:t>
      </w:r>
      <w:r w:rsidRPr="00904567">
        <w:rPr>
          <w:rFonts w:ascii="Calibri" w:hAnsi="Calibri" w:cs="Calibri"/>
        </w:rPr>
        <w:t xml:space="preserve"> da convocação, por meio do sistema </w:t>
      </w:r>
      <w:proofErr w:type="spellStart"/>
      <w:r w:rsidRPr="00904567">
        <w:rPr>
          <w:rFonts w:ascii="Calibri" w:hAnsi="Calibri" w:cs="Calibri"/>
        </w:rPr>
        <w:t>SGPe</w:t>
      </w:r>
      <w:proofErr w:type="spellEnd"/>
      <w:r w:rsidRPr="00904567">
        <w:rPr>
          <w:rFonts w:ascii="Calibri" w:hAnsi="Calibri" w:cs="Calibri"/>
        </w:rPr>
        <w:t>.</w:t>
      </w:r>
    </w:p>
    <w:p w14:paraId="23BE817A" w14:textId="77777777" w:rsidR="00661F91" w:rsidRPr="00904567" w:rsidRDefault="00661F91" w:rsidP="00661F91">
      <w:pPr>
        <w:pStyle w:val="Corpodetexto21"/>
        <w:ind w:firstLine="142"/>
        <w:rPr>
          <w:rFonts w:ascii="Calibri" w:hAnsi="Calibri" w:cs="Calibri"/>
        </w:rPr>
      </w:pPr>
      <w:r w:rsidRPr="00904567">
        <w:rPr>
          <w:rFonts w:ascii="Calibri" w:hAnsi="Calibri" w:cs="Calibri"/>
          <w:b/>
          <w:bCs/>
        </w:rPr>
        <w:t>11.2.2 –</w:t>
      </w:r>
      <w:r w:rsidRPr="00904567">
        <w:rPr>
          <w:rFonts w:ascii="Calibri" w:hAnsi="Calibri" w:cs="Calibri"/>
        </w:rPr>
        <w:t xml:space="preserve"> Orientações sobre como assinar documentos no Sistema do Estado podem ser acessadas por meio do site: </w:t>
      </w:r>
      <w:hyperlink r:id="rId12" w:history="1">
        <w:r w:rsidRPr="00904567">
          <w:rPr>
            <w:rStyle w:val="Hyperlink"/>
            <w:rFonts w:ascii="Calibri" w:hAnsi="Calibri" w:cs="Calibri"/>
          </w:rPr>
          <w:t>https://sgpe.sea.sc.gov.br/capdoc/pergunta_frequente/novo-portal-de-processos-digitais/</w:t>
        </w:r>
      </w:hyperlink>
      <w:r w:rsidRPr="00904567">
        <w:rPr>
          <w:rFonts w:ascii="Calibri" w:hAnsi="Calibri" w:cs="Calibri"/>
        </w:rPr>
        <w:t xml:space="preserve"> </w:t>
      </w:r>
    </w:p>
    <w:p w14:paraId="5E79EF46" w14:textId="77777777" w:rsidR="00661F91" w:rsidRPr="00904567" w:rsidRDefault="00661F91" w:rsidP="00661F91">
      <w:pPr>
        <w:tabs>
          <w:tab w:val="left" w:pos="567"/>
        </w:tabs>
        <w:jc w:val="both"/>
        <w:rPr>
          <w:rFonts w:ascii="Calibri" w:hAnsi="Calibri" w:cs="Calibri"/>
        </w:rPr>
      </w:pPr>
      <w:r w:rsidRPr="00904567">
        <w:rPr>
          <w:rFonts w:ascii="Calibri" w:hAnsi="Calibri" w:cs="Calibri"/>
          <w:b/>
        </w:rPr>
        <w:t>11.3 -</w:t>
      </w:r>
      <w:r w:rsidRPr="00904567">
        <w:rPr>
          <w:rFonts w:ascii="Calibri" w:hAnsi="Calibri" w:cs="Calibri"/>
        </w:rPr>
        <w:t xml:space="preserve"> O prazo de validade da ARP será de 12 (doze) meses contadas da data de publicação do extrato no Diário Oficial do Estado de Santa Catarina (DOE/SC);</w:t>
      </w:r>
    </w:p>
    <w:p w14:paraId="06DD34FD" w14:textId="7D6A7953" w:rsidR="00661F91" w:rsidRPr="00904567" w:rsidRDefault="00661F91" w:rsidP="00661F91">
      <w:pPr>
        <w:pStyle w:val="Corpodetexto21"/>
        <w:ind w:firstLine="142"/>
        <w:rPr>
          <w:rFonts w:ascii="Calibri" w:hAnsi="Calibri" w:cs="Calibri"/>
          <w:szCs w:val="24"/>
        </w:rPr>
      </w:pPr>
      <w:r w:rsidRPr="00904567">
        <w:rPr>
          <w:rFonts w:ascii="Calibri" w:hAnsi="Calibri" w:cs="Calibri"/>
          <w:b/>
          <w:szCs w:val="24"/>
        </w:rPr>
        <w:lastRenderedPageBreak/>
        <w:t xml:space="preserve">11.3.1 - </w:t>
      </w:r>
      <w:r w:rsidRPr="00904567">
        <w:rPr>
          <w:rFonts w:ascii="Calibri" w:hAnsi="Calibri" w:cs="Calibri"/>
          <w:szCs w:val="24"/>
        </w:rPr>
        <w:t>Dentro do prazo de vigência da ARP, as licitantes registradas ficarão obrigadas ao fornecimento, desde que obedecidas às condições deste Edital e a manter todas as condições de habilitação exigidas neste Edital;</w:t>
      </w:r>
    </w:p>
    <w:p w14:paraId="78BD510C" w14:textId="47DEF7D0" w:rsidR="00661F91" w:rsidRPr="00904567" w:rsidRDefault="00661F91" w:rsidP="00661F91">
      <w:pPr>
        <w:pStyle w:val="Corpodetexto21"/>
        <w:ind w:firstLine="142"/>
        <w:rPr>
          <w:rFonts w:ascii="Calibri" w:hAnsi="Calibri" w:cs="Calibri"/>
          <w:szCs w:val="24"/>
        </w:rPr>
      </w:pPr>
      <w:r w:rsidRPr="00904567">
        <w:rPr>
          <w:rFonts w:ascii="Calibri" w:hAnsi="Calibri" w:cs="Calibri"/>
          <w:szCs w:val="24"/>
        </w:rPr>
        <w:t xml:space="preserve">11.3.1 – O prazo de vigência da ARP poderá ser prorrogado por igual período, com a comprovação da </w:t>
      </w:r>
      <w:proofErr w:type="spellStart"/>
      <w:r w:rsidRPr="00904567">
        <w:rPr>
          <w:rFonts w:ascii="Calibri" w:hAnsi="Calibri" w:cs="Calibri"/>
          <w:szCs w:val="24"/>
        </w:rPr>
        <w:t>vantajosidade</w:t>
      </w:r>
      <w:proofErr w:type="spellEnd"/>
      <w:r w:rsidRPr="00904567">
        <w:rPr>
          <w:rFonts w:ascii="Calibri" w:hAnsi="Calibri" w:cs="Calibri"/>
          <w:szCs w:val="24"/>
        </w:rPr>
        <w:t xml:space="preserve"> dos preços. </w:t>
      </w:r>
    </w:p>
    <w:p w14:paraId="6F46783E" w14:textId="77777777" w:rsidR="00661F91" w:rsidRPr="00904567" w:rsidRDefault="00661F91" w:rsidP="00661F91">
      <w:pPr>
        <w:pStyle w:val="Corpodetexto21"/>
        <w:ind w:firstLine="0"/>
        <w:rPr>
          <w:rFonts w:ascii="Calibri" w:hAnsi="Calibri" w:cs="Calibri"/>
          <w:szCs w:val="24"/>
        </w:rPr>
      </w:pPr>
      <w:r w:rsidRPr="00904567">
        <w:rPr>
          <w:rFonts w:ascii="Calibri" w:hAnsi="Calibri" w:cs="Calibri"/>
          <w:b/>
          <w:szCs w:val="24"/>
        </w:rPr>
        <w:t>11.4 -</w:t>
      </w:r>
      <w:r w:rsidRPr="00904567">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14:paraId="7D7FD469" w14:textId="77777777" w:rsidR="00661F91" w:rsidRPr="00904567" w:rsidRDefault="00661F91" w:rsidP="00661F91">
      <w:pPr>
        <w:pStyle w:val="Corpodetexto21"/>
        <w:ind w:firstLine="0"/>
        <w:rPr>
          <w:rFonts w:ascii="Calibri" w:hAnsi="Calibri" w:cs="Calibri"/>
          <w:szCs w:val="24"/>
        </w:rPr>
      </w:pPr>
      <w:r w:rsidRPr="00904567">
        <w:rPr>
          <w:rFonts w:ascii="Calibri" w:hAnsi="Calibri" w:cs="Calibri"/>
          <w:b/>
          <w:szCs w:val="24"/>
        </w:rPr>
        <w:t>11.5 –</w:t>
      </w:r>
      <w:r w:rsidRPr="00904567">
        <w:rPr>
          <w:rFonts w:ascii="Calibri" w:hAnsi="Calibri" w:cs="Calibri"/>
          <w:szCs w:val="24"/>
        </w:rPr>
        <w:t xml:space="preserve"> Os fornecedores classificados, subsequentemente, poderão registrar os seus preços na ARP, desde que aceitem fornecer ao preço do detentor do preço registrado;</w:t>
      </w:r>
    </w:p>
    <w:p w14:paraId="2C04C3F2" w14:textId="77777777" w:rsidR="00661F91" w:rsidRPr="00904567" w:rsidRDefault="00661F91" w:rsidP="00661F91">
      <w:pPr>
        <w:pStyle w:val="Corpodetexto21"/>
        <w:ind w:firstLine="0"/>
        <w:rPr>
          <w:rFonts w:ascii="Calibri" w:hAnsi="Calibri" w:cs="Calibri"/>
          <w:szCs w:val="24"/>
        </w:rPr>
      </w:pPr>
      <w:r w:rsidRPr="00904567">
        <w:rPr>
          <w:rFonts w:ascii="Calibri" w:hAnsi="Calibri" w:cs="Calibri"/>
          <w:b/>
          <w:szCs w:val="24"/>
        </w:rPr>
        <w:t>11.6 -</w:t>
      </w:r>
      <w:r w:rsidRPr="00904567">
        <w:rPr>
          <w:rFonts w:ascii="Calibri" w:hAnsi="Calibri" w:cs="Calibri"/>
          <w:szCs w:val="24"/>
        </w:rPr>
        <w:t xml:space="preserve"> As aquisições obedecerão à conveniência e às necessidades da </w:t>
      </w:r>
      <w:proofErr w:type="spellStart"/>
      <w:r w:rsidRPr="00904567">
        <w:rPr>
          <w:rFonts w:ascii="Calibri" w:hAnsi="Calibri" w:cs="Calibri"/>
        </w:rPr>
        <w:t>Udesc</w:t>
      </w:r>
      <w:proofErr w:type="spellEnd"/>
      <w:r w:rsidRPr="00904567">
        <w:rPr>
          <w:rFonts w:ascii="Calibri" w:hAnsi="Calibri" w:cs="Calibri"/>
          <w:szCs w:val="24"/>
        </w:rPr>
        <w:t xml:space="preserve"> e será procedida pela emissão de Autorização de Fornecimento (AF) ou Contrato;</w:t>
      </w:r>
    </w:p>
    <w:p w14:paraId="4DDDE1DF" w14:textId="0E9F92DB" w:rsidR="00661F91" w:rsidRPr="00904567" w:rsidRDefault="00661F91" w:rsidP="00661F91">
      <w:pPr>
        <w:pStyle w:val="Corpodetexto21"/>
        <w:ind w:firstLine="142"/>
        <w:rPr>
          <w:rFonts w:ascii="Calibri" w:hAnsi="Calibri" w:cs="Calibri"/>
          <w:szCs w:val="24"/>
        </w:rPr>
      </w:pPr>
      <w:r w:rsidRPr="00904567">
        <w:rPr>
          <w:rFonts w:ascii="Calibri" w:hAnsi="Calibri" w:cs="Calibri"/>
          <w:b/>
          <w:szCs w:val="24"/>
        </w:rPr>
        <w:t>11.6.1 –</w:t>
      </w:r>
      <w:r w:rsidRPr="00904567">
        <w:rPr>
          <w:rFonts w:ascii="Calibri" w:hAnsi="Calibri" w:cs="Calibri"/>
          <w:szCs w:val="24"/>
        </w:rPr>
        <w:t xml:space="preserve"> A UDESC encaminhará ao licitante registrado a AF, conforme Anexo V</w:t>
      </w:r>
      <w:r w:rsidR="00746E60" w:rsidRPr="00904567">
        <w:rPr>
          <w:rFonts w:ascii="Calibri" w:hAnsi="Calibri" w:cs="Calibri"/>
          <w:szCs w:val="24"/>
        </w:rPr>
        <w:t>I</w:t>
      </w:r>
      <w:r w:rsidRPr="00904567">
        <w:rPr>
          <w:rFonts w:ascii="Calibri" w:hAnsi="Calibri" w:cs="Calibri"/>
          <w:szCs w:val="24"/>
        </w:rPr>
        <w:t>, via e-mail com aviso de recebimento, devendo atender ao fornecimento no prazo e no local de entrega estabelecido;</w:t>
      </w:r>
    </w:p>
    <w:p w14:paraId="542F0260" w14:textId="1AD1A451" w:rsidR="00661F91" w:rsidRPr="00904567" w:rsidRDefault="00661F91" w:rsidP="00661F91">
      <w:pPr>
        <w:pStyle w:val="Corpodetexto21"/>
        <w:ind w:firstLine="142"/>
        <w:rPr>
          <w:rFonts w:ascii="Calibri" w:hAnsi="Calibri" w:cs="Calibri"/>
          <w:szCs w:val="24"/>
        </w:rPr>
      </w:pPr>
      <w:r w:rsidRPr="00904567">
        <w:rPr>
          <w:rFonts w:ascii="Calibri" w:hAnsi="Calibri" w:cs="Calibri"/>
          <w:b/>
          <w:bCs/>
          <w:szCs w:val="24"/>
        </w:rPr>
        <w:t>11.6.2</w:t>
      </w:r>
      <w:r w:rsidRPr="00904567">
        <w:rPr>
          <w:rFonts w:ascii="Calibri" w:hAnsi="Calibri" w:cs="Calibri"/>
          <w:szCs w:val="24"/>
        </w:rPr>
        <w:t xml:space="preserve"> </w:t>
      </w:r>
      <w:r w:rsidRPr="00904567">
        <w:rPr>
          <w:rFonts w:ascii="Calibri" w:hAnsi="Calibri" w:cs="Calibri"/>
          <w:b/>
          <w:bCs/>
          <w:szCs w:val="24"/>
        </w:rPr>
        <w:t>–</w:t>
      </w:r>
      <w:r w:rsidRPr="00904567">
        <w:rPr>
          <w:rFonts w:ascii="Calibri" w:hAnsi="Calibri" w:cs="Calibri"/>
          <w:szCs w:val="24"/>
        </w:rPr>
        <w:t xml:space="preserve"> Quando necessário a emissão de contrato, conforme minuta Anexo V, será solicitada a assinatura via sistema </w:t>
      </w:r>
      <w:proofErr w:type="spellStart"/>
      <w:r w:rsidRPr="00904567">
        <w:rPr>
          <w:rFonts w:ascii="Calibri" w:hAnsi="Calibri" w:cs="Calibri"/>
          <w:szCs w:val="24"/>
        </w:rPr>
        <w:t>SGPe</w:t>
      </w:r>
      <w:proofErr w:type="spellEnd"/>
      <w:r w:rsidRPr="00904567">
        <w:rPr>
          <w:rFonts w:ascii="Calibri" w:hAnsi="Calibri" w:cs="Calibri"/>
          <w:szCs w:val="24"/>
        </w:rPr>
        <w:t xml:space="preserve"> no prazo de 03 dias úteis. </w:t>
      </w:r>
    </w:p>
    <w:p w14:paraId="2A7AF8F7" w14:textId="77777777" w:rsidR="00661F91" w:rsidRPr="00904567" w:rsidRDefault="00661F91" w:rsidP="00661F91">
      <w:pPr>
        <w:pStyle w:val="Corpodetexto21"/>
        <w:ind w:firstLine="0"/>
        <w:rPr>
          <w:rFonts w:ascii="Calibri" w:hAnsi="Calibri" w:cs="Calibri"/>
          <w:szCs w:val="24"/>
        </w:rPr>
      </w:pPr>
      <w:r w:rsidRPr="00904567">
        <w:rPr>
          <w:rFonts w:ascii="Calibri" w:hAnsi="Calibri" w:cs="Calibri"/>
          <w:b/>
          <w:szCs w:val="24"/>
        </w:rPr>
        <w:t>11.7 -</w:t>
      </w:r>
      <w:r w:rsidRPr="00904567">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Pr="00904567" w:rsidRDefault="00661F91" w:rsidP="00661F91">
      <w:pPr>
        <w:pStyle w:val="Corpodetexto21"/>
        <w:ind w:firstLine="142"/>
        <w:rPr>
          <w:rFonts w:ascii="Calibri" w:hAnsi="Calibri" w:cs="Calibri"/>
          <w:szCs w:val="24"/>
        </w:rPr>
      </w:pPr>
      <w:r w:rsidRPr="00904567">
        <w:rPr>
          <w:rFonts w:ascii="Calibri" w:hAnsi="Calibri" w:cs="Calibri"/>
          <w:b/>
          <w:szCs w:val="24"/>
        </w:rPr>
        <w:t>11.7.1 -</w:t>
      </w:r>
      <w:r w:rsidRPr="00904567">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Pr="00904567" w:rsidRDefault="00661F91" w:rsidP="00661F91">
      <w:pPr>
        <w:widowControl w:val="0"/>
        <w:jc w:val="both"/>
        <w:rPr>
          <w:rFonts w:ascii="Calibri" w:hAnsi="Calibri" w:cs="Calibri"/>
          <w:lang w:val="pt-PT"/>
        </w:rPr>
      </w:pPr>
      <w:r w:rsidRPr="00904567">
        <w:rPr>
          <w:rFonts w:ascii="Calibri" w:hAnsi="Calibri" w:cs="Calibri"/>
          <w:b/>
          <w:bCs/>
          <w:lang w:val="pt-PT"/>
        </w:rPr>
        <w:t>11.8 –</w:t>
      </w:r>
      <w:r w:rsidRPr="0090456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licitante registrado, conforme Lei Federal 14.133/2021.</w:t>
      </w:r>
    </w:p>
    <w:p w14:paraId="0B196B43" w14:textId="376ABDF2" w:rsidR="00661F91" w:rsidRPr="00904567" w:rsidRDefault="00661F91" w:rsidP="00661F91">
      <w:pPr>
        <w:widowControl w:val="0"/>
        <w:ind w:firstLine="142"/>
        <w:jc w:val="both"/>
        <w:rPr>
          <w:rFonts w:ascii="Calibri" w:hAnsi="Calibri" w:cs="Calibri"/>
          <w:lang w:val="pt-PT"/>
        </w:rPr>
      </w:pPr>
      <w:r w:rsidRPr="00904567">
        <w:rPr>
          <w:rFonts w:ascii="Calibri" w:hAnsi="Calibri" w:cs="Calibri"/>
          <w:b/>
          <w:lang w:val="pt-PT"/>
        </w:rPr>
        <w:t>11.8.1.</w:t>
      </w:r>
      <w:r w:rsidRPr="00904567">
        <w:rPr>
          <w:rFonts w:ascii="Calibri" w:hAnsi="Calibri" w:cs="Calibri"/>
          <w:lang w:val="pt-PT"/>
        </w:rPr>
        <w:t xml:space="preserve"> De acordo com a Lei Federal 14.133/2021,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904567" w:rsidRDefault="00BC7F51" w:rsidP="00BC7F51">
      <w:pPr>
        <w:pStyle w:val="EspSubTitulo1Char"/>
        <w:suppressAutoHyphens/>
        <w:spacing w:before="0" w:after="0"/>
        <w:rPr>
          <w:rFonts w:ascii="Calibri" w:hAnsi="Calibri"/>
          <w:b/>
          <w:sz w:val="24"/>
          <w:szCs w:val="24"/>
        </w:rPr>
      </w:pPr>
      <w:r w:rsidRPr="00904567">
        <w:rPr>
          <w:rFonts w:ascii="Calibri" w:hAnsi="Calibri"/>
          <w:b/>
          <w:sz w:val="24"/>
          <w:szCs w:val="24"/>
        </w:rPr>
        <w:t>1</w:t>
      </w:r>
      <w:r w:rsidR="0002196D" w:rsidRPr="00904567">
        <w:rPr>
          <w:rFonts w:ascii="Calibri" w:hAnsi="Calibri"/>
          <w:b/>
          <w:sz w:val="24"/>
          <w:szCs w:val="24"/>
        </w:rPr>
        <w:t>1</w:t>
      </w:r>
      <w:r w:rsidRPr="00904567">
        <w:rPr>
          <w:rFonts w:ascii="Calibri" w:hAnsi="Calibri"/>
          <w:b/>
          <w:sz w:val="24"/>
          <w:szCs w:val="24"/>
        </w:rPr>
        <w:t>.</w:t>
      </w:r>
      <w:r w:rsidR="00B06A9A" w:rsidRPr="00904567">
        <w:rPr>
          <w:rFonts w:ascii="Calibri" w:hAnsi="Calibri"/>
          <w:b/>
          <w:sz w:val="24"/>
          <w:szCs w:val="24"/>
        </w:rPr>
        <w:t>9</w:t>
      </w:r>
      <w:r w:rsidRPr="00904567">
        <w:rPr>
          <w:rFonts w:ascii="Calibri" w:hAnsi="Calibri"/>
          <w:b/>
          <w:sz w:val="24"/>
          <w:szCs w:val="24"/>
        </w:rPr>
        <w:t xml:space="preserve"> – Do reajuste de preço:</w:t>
      </w:r>
    </w:p>
    <w:p w14:paraId="0DDED57A" w14:textId="56000676" w:rsidR="00BC7F51" w:rsidRPr="00904567" w:rsidRDefault="0002196D" w:rsidP="00D02F2F">
      <w:pPr>
        <w:ind w:firstLine="142"/>
        <w:jc w:val="both"/>
        <w:rPr>
          <w:rFonts w:ascii="Calibri" w:hAnsi="Calibri"/>
          <w:lang w:eastAsia="pt-BR"/>
        </w:rPr>
      </w:pPr>
      <w:r w:rsidRPr="00904567">
        <w:rPr>
          <w:rFonts w:ascii="Calibri" w:hAnsi="Calibri"/>
          <w:b/>
        </w:rPr>
        <w:t>11.</w:t>
      </w:r>
      <w:r w:rsidR="00B06A9A" w:rsidRPr="00904567">
        <w:rPr>
          <w:rFonts w:ascii="Calibri" w:hAnsi="Calibri"/>
          <w:b/>
        </w:rPr>
        <w:t>9</w:t>
      </w:r>
      <w:r w:rsidR="00BC7F51" w:rsidRPr="00904567">
        <w:rPr>
          <w:rFonts w:ascii="Calibri" w:hAnsi="Calibri"/>
          <w:b/>
        </w:rPr>
        <w:t>.1</w:t>
      </w:r>
      <w:r w:rsidR="00BC7F51" w:rsidRPr="00904567">
        <w:rPr>
          <w:rFonts w:ascii="Calibri" w:hAnsi="Calibri"/>
        </w:rPr>
        <w:t xml:space="preserve"> – O preço estabelecido é fixo</w:t>
      </w:r>
      <w:r w:rsidR="00F020CC" w:rsidRPr="00904567">
        <w:rPr>
          <w:rFonts w:ascii="Calibri" w:hAnsi="Calibri"/>
        </w:rPr>
        <w:t xml:space="preserve"> e</w:t>
      </w:r>
      <w:r w:rsidR="00BC7F51" w:rsidRPr="00904567">
        <w:rPr>
          <w:rFonts w:ascii="Calibri" w:hAnsi="Calibri"/>
        </w:rPr>
        <w:t xml:space="preserve"> único durante a vigência d</w:t>
      </w:r>
      <w:r w:rsidR="00661F91" w:rsidRPr="00904567">
        <w:rPr>
          <w:rFonts w:ascii="Calibri" w:hAnsi="Calibri"/>
        </w:rPr>
        <w:t>a ARP</w:t>
      </w:r>
      <w:r w:rsidR="00BC7F51" w:rsidRPr="00904567">
        <w:rPr>
          <w:rFonts w:ascii="Calibri" w:hAnsi="Calibri"/>
        </w:rPr>
        <w:t xml:space="preserve"> e inclui </w:t>
      </w:r>
      <w:r w:rsidR="00BC7F51" w:rsidRPr="00904567">
        <w:rPr>
          <w:rFonts w:ascii="Calibri" w:hAnsi="Calibri"/>
          <w:lang w:eastAsia="pt-BR"/>
        </w:rPr>
        <w:t>todos e quaisquer ônus, quer sejam tributários, fiscais ou trabalhistas, seguros, impostos e taxas, transporte, frete e quaisquer outros encargos necessários à execução do objeto do Contrato/AF.</w:t>
      </w:r>
    </w:p>
    <w:p w14:paraId="763E942E" w14:textId="0385BC8C" w:rsidR="00F971E0" w:rsidRPr="00904567" w:rsidRDefault="00F971E0" w:rsidP="00D02F2F">
      <w:pPr>
        <w:ind w:firstLine="142"/>
        <w:jc w:val="both"/>
        <w:rPr>
          <w:rFonts w:ascii="Calibri" w:hAnsi="Calibri"/>
          <w:bCs/>
        </w:rPr>
      </w:pPr>
      <w:r w:rsidRPr="00904567">
        <w:rPr>
          <w:rFonts w:ascii="Calibri" w:hAnsi="Calibri"/>
          <w:b/>
        </w:rPr>
        <w:t>11.</w:t>
      </w:r>
      <w:r w:rsidR="00B06A9A" w:rsidRPr="00904567">
        <w:rPr>
          <w:rFonts w:ascii="Calibri" w:hAnsi="Calibri"/>
          <w:b/>
        </w:rPr>
        <w:t>9</w:t>
      </w:r>
      <w:r w:rsidRPr="00904567">
        <w:rPr>
          <w:rFonts w:ascii="Calibri" w:hAnsi="Calibri"/>
          <w:b/>
        </w:rPr>
        <w:t>.2</w:t>
      </w:r>
      <w:r w:rsidRPr="00904567">
        <w:rPr>
          <w:rFonts w:ascii="Calibri" w:hAnsi="Calibri"/>
        </w:rPr>
        <w:t xml:space="preserve"> – </w:t>
      </w:r>
      <w:r w:rsidRPr="00904567">
        <w:rPr>
          <w:rFonts w:ascii="Calibri" w:hAnsi="Calibri"/>
          <w:bCs/>
        </w:rPr>
        <w:t>O valor d</w:t>
      </w:r>
      <w:r w:rsidR="00661F91" w:rsidRPr="00904567">
        <w:rPr>
          <w:rFonts w:ascii="Calibri" w:hAnsi="Calibri"/>
          <w:bCs/>
        </w:rPr>
        <w:t>a ARP</w:t>
      </w:r>
      <w:r w:rsidRPr="00904567">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904567" w:rsidRDefault="00F971E0" w:rsidP="00D02F2F">
      <w:pPr>
        <w:ind w:firstLine="142"/>
        <w:jc w:val="both"/>
        <w:rPr>
          <w:rFonts w:ascii="Calibri" w:hAnsi="Calibri"/>
          <w:bCs/>
        </w:rPr>
      </w:pPr>
      <w:r w:rsidRPr="00904567">
        <w:rPr>
          <w:rFonts w:ascii="Calibri" w:hAnsi="Calibri"/>
          <w:b/>
        </w:rPr>
        <w:t>11.</w:t>
      </w:r>
      <w:r w:rsidR="00B06A9A" w:rsidRPr="00904567">
        <w:rPr>
          <w:rFonts w:ascii="Calibri" w:hAnsi="Calibri"/>
          <w:b/>
        </w:rPr>
        <w:t>9</w:t>
      </w:r>
      <w:r w:rsidRPr="00904567">
        <w:rPr>
          <w:rFonts w:ascii="Calibri" w:hAnsi="Calibri"/>
          <w:b/>
        </w:rPr>
        <w:t>.2.1 -</w:t>
      </w:r>
      <w:r w:rsidRPr="00904567">
        <w:rPr>
          <w:rFonts w:ascii="Calibri" w:hAnsi="Calibri"/>
          <w:bCs/>
        </w:rPr>
        <w:t xml:space="preserve"> O índice de reajuste será o Índice Nacional de Preços ao Consumidor Amplo - IPCA, ou índice que vier a substituí-lo;</w:t>
      </w:r>
    </w:p>
    <w:p w14:paraId="26562D8C" w14:textId="183E2EEA" w:rsidR="00F971E0" w:rsidRPr="00904567" w:rsidRDefault="00F971E0" w:rsidP="00D02F2F">
      <w:pPr>
        <w:ind w:firstLine="142"/>
        <w:jc w:val="both"/>
        <w:rPr>
          <w:rFonts w:ascii="Calibri" w:hAnsi="Calibri"/>
          <w:bCs/>
        </w:rPr>
      </w:pPr>
      <w:r w:rsidRPr="00904567">
        <w:rPr>
          <w:rFonts w:ascii="Calibri" w:hAnsi="Calibri"/>
          <w:b/>
        </w:rPr>
        <w:t>11.</w:t>
      </w:r>
      <w:r w:rsidR="00B06A9A" w:rsidRPr="00904567">
        <w:rPr>
          <w:rFonts w:ascii="Calibri" w:hAnsi="Calibri"/>
          <w:b/>
        </w:rPr>
        <w:t>9</w:t>
      </w:r>
      <w:r w:rsidRPr="00904567">
        <w:rPr>
          <w:rFonts w:ascii="Calibri" w:hAnsi="Calibri"/>
          <w:b/>
        </w:rPr>
        <w:t>.2.2 -</w:t>
      </w:r>
      <w:r w:rsidRPr="00904567">
        <w:rPr>
          <w:rFonts w:ascii="Calibri" w:hAnsi="Calibri"/>
          <w:bCs/>
        </w:rPr>
        <w:t xml:space="preserve"> Será utilizado o acumulado do índice dos últimos 12 meses a contar da data-limite de apresentação da proposta;</w:t>
      </w:r>
    </w:p>
    <w:p w14:paraId="0016DC0F" w14:textId="5725A407" w:rsidR="00F971E0" w:rsidRPr="00904567" w:rsidRDefault="00F971E0" w:rsidP="00F971E0">
      <w:pPr>
        <w:ind w:firstLine="142"/>
        <w:jc w:val="both"/>
        <w:rPr>
          <w:rFonts w:ascii="Calibri" w:hAnsi="Calibri"/>
          <w:b/>
          <w:bCs/>
        </w:rPr>
      </w:pPr>
      <w:r w:rsidRPr="00904567">
        <w:rPr>
          <w:rFonts w:ascii="Calibri" w:hAnsi="Calibri"/>
          <w:b/>
        </w:rPr>
        <w:t>11.</w:t>
      </w:r>
      <w:r w:rsidR="00B06A9A" w:rsidRPr="00904567">
        <w:rPr>
          <w:rFonts w:ascii="Calibri" w:hAnsi="Calibri"/>
          <w:b/>
        </w:rPr>
        <w:t>9</w:t>
      </w:r>
      <w:r w:rsidRPr="00904567">
        <w:rPr>
          <w:rFonts w:ascii="Calibri" w:hAnsi="Calibri"/>
          <w:b/>
        </w:rPr>
        <w:t>.2.3 -</w:t>
      </w:r>
      <w:r w:rsidRPr="00904567">
        <w:rPr>
          <w:rFonts w:ascii="Calibri" w:hAnsi="Calibri"/>
          <w:bCs/>
        </w:rPr>
        <w:t xml:space="preserve"> Os reajustes a que o contratado </w:t>
      </w:r>
      <w:proofErr w:type="spellStart"/>
      <w:r w:rsidRPr="00904567">
        <w:rPr>
          <w:rFonts w:ascii="Calibri" w:hAnsi="Calibri"/>
          <w:bCs/>
        </w:rPr>
        <w:t>fizer</w:t>
      </w:r>
      <w:proofErr w:type="spellEnd"/>
      <w:r w:rsidRPr="00904567">
        <w:rPr>
          <w:rFonts w:ascii="Calibri" w:hAnsi="Calibri"/>
          <w:bCs/>
        </w:rPr>
        <w:t xml:space="preserve"> jus e não forem solicitadas durante a vigência d</w:t>
      </w:r>
      <w:r w:rsidR="00661F91" w:rsidRPr="00904567">
        <w:rPr>
          <w:rFonts w:ascii="Calibri" w:hAnsi="Calibri"/>
          <w:bCs/>
        </w:rPr>
        <w:t>a ARP</w:t>
      </w:r>
      <w:r w:rsidRPr="00904567">
        <w:rPr>
          <w:rFonts w:ascii="Calibri" w:hAnsi="Calibri"/>
          <w:bCs/>
        </w:rPr>
        <w:t xml:space="preserve">, serão objeto de preclusão com a assinatura da prorrogação </w:t>
      </w:r>
      <w:r w:rsidR="00746E60" w:rsidRPr="00904567">
        <w:rPr>
          <w:rFonts w:ascii="Calibri" w:hAnsi="Calibri"/>
          <w:bCs/>
        </w:rPr>
        <w:t>da ARP</w:t>
      </w:r>
      <w:r w:rsidRPr="00904567">
        <w:rPr>
          <w:rFonts w:ascii="Calibri" w:hAnsi="Calibri"/>
          <w:bCs/>
        </w:rPr>
        <w:t xml:space="preserve"> ou o encerramento d</w:t>
      </w:r>
      <w:r w:rsidR="00746E60" w:rsidRPr="00904567">
        <w:rPr>
          <w:rFonts w:ascii="Calibri" w:hAnsi="Calibri"/>
          <w:bCs/>
        </w:rPr>
        <w:t>a vigência</w:t>
      </w:r>
      <w:r w:rsidRPr="00904567">
        <w:rPr>
          <w:rFonts w:ascii="Calibri" w:hAnsi="Calibri"/>
          <w:bCs/>
        </w:rPr>
        <w:t>.</w:t>
      </w:r>
    </w:p>
    <w:p w14:paraId="38B0559B" w14:textId="10C8A078" w:rsidR="00BC7F51" w:rsidRPr="00904567" w:rsidRDefault="00BC7F51" w:rsidP="00D02F2F">
      <w:pPr>
        <w:pStyle w:val="EspSubTitulo1Char"/>
        <w:suppressAutoHyphens/>
        <w:spacing w:before="0" w:after="0"/>
        <w:ind w:firstLine="142"/>
        <w:rPr>
          <w:rFonts w:ascii="Calibri" w:hAnsi="Calibri"/>
          <w:bCs/>
          <w:sz w:val="24"/>
          <w:szCs w:val="24"/>
        </w:rPr>
      </w:pPr>
      <w:r w:rsidRPr="00904567">
        <w:rPr>
          <w:rFonts w:ascii="Calibri" w:hAnsi="Calibri"/>
          <w:b/>
          <w:bCs/>
          <w:sz w:val="24"/>
          <w:szCs w:val="24"/>
        </w:rPr>
        <w:t>1</w:t>
      </w:r>
      <w:r w:rsidR="00562F8F" w:rsidRPr="00904567">
        <w:rPr>
          <w:rFonts w:ascii="Calibri" w:hAnsi="Calibri"/>
          <w:b/>
          <w:bCs/>
          <w:sz w:val="24"/>
          <w:szCs w:val="24"/>
        </w:rPr>
        <w:t>1</w:t>
      </w:r>
      <w:r w:rsidRPr="00904567">
        <w:rPr>
          <w:rFonts w:ascii="Calibri" w:hAnsi="Calibri"/>
          <w:b/>
          <w:bCs/>
          <w:sz w:val="24"/>
          <w:szCs w:val="24"/>
        </w:rPr>
        <w:t>.</w:t>
      </w:r>
      <w:r w:rsidR="00B06A9A" w:rsidRPr="00904567">
        <w:rPr>
          <w:rFonts w:ascii="Calibri" w:hAnsi="Calibri"/>
          <w:b/>
          <w:bCs/>
          <w:sz w:val="24"/>
          <w:szCs w:val="24"/>
        </w:rPr>
        <w:t>9</w:t>
      </w:r>
      <w:r w:rsidRPr="00904567">
        <w:rPr>
          <w:rFonts w:ascii="Calibri" w:hAnsi="Calibri"/>
          <w:b/>
          <w:bCs/>
          <w:sz w:val="24"/>
          <w:szCs w:val="24"/>
        </w:rPr>
        <w:t>.</w:t>
      </w:r>
      <w:r w:rsidR="00F971E0" w:rsidRPr="00904567">
        <w:rPr>
          <w:rFonts w:ascii="Calibri" w:hAnsi="Calibri"/>
          <w:b/>
          <w:bCs/>
          <w:sz w:val="24"/>
          <w:szCs w:val="24"/>
        </w:rPr>
        <w:t>3</w:t>
      </w:r>
      <w:r w:rsidRPr="00904567">
        <w:rPr>
          <w:rFonts w:ascii="Calibri" w:hAnsi="Calibri"/>
          <w:bCs/>
          <w:sz w:val="24"/>
          <w:szCs w:val="24"/>
        </w:rPr>
        <w:t xml:space="preserve"> – A revisão dos preços poderá ser concedida pela contratante nos termos do art. </w:t>
      </w:r>
      <w:r w:rsidR="00615F6D" w:rsidRPr="00904567">
        <w:rPr>
          <w:rFonts w:ascii="Calibri" w:hAnsi="Calibri"/>
          <w:bCs/>
          <w:sz w:val="24"/>
          <w:szCs w:val="24"/>
        </w:rPr>
        <w:t>124</w:t>
      </w:r>
      <w:r w:rsidRPr="00904567">
        <w:rPr>
          <w:rFonts w:ascii="Calibri" w:hAnsi="Calibri"/>
          <w:bCs/>
          <w:sz w:val="24"/>
          <w:szCs w:val="24"/>
        </w:rPr>
        <w:t xml:space="preserve">, inciso II, letra “d” da Lei </w:t>
      </w:r>
      <w:r w:rsidR="00615F6D" w:rsidRPr="00904567">
        <w:rPr>
          <w:rFonts w:ascii="Calibri" w:hAnsi="Calibri"/>
          <w:bCs/>
          <w:sz w:val="24"/>
          <w:szCs w:val="24"/>
        </w:rPr>
        <w:t>14.133</w:t>
      </w:r>
      <w:r w:rsidRPr="00904567">
        <w:rPr>
          <w:rFonts w:ascii="Calibri" w:hAnsi="Calibri"/>
          <w:bCs/>
          <w:sz w:val="24"/>
          <w:szCs w:val="24"/>
        </w:rPr>
        <w:t>/</w:t>
      </w:r>
      <w:r w:rsidR="00B034D3" w:rsidRPr="00904567">
        <w:rPr>
          <w:rFonts w:ascii="Calibri" w:hAnsi="Calibri"/>
          <w:bCs/>
          <w:sz w:val="24"/>
          <w:szCs w:val="24"/>
        </w:rPr>
        <w:t>20</w:t>
      </w:r>
      <w:r w:rsidR="00615F6D" w:rsidRPr="00904567">
        <w:rPr>
          <w:rFonts w:ascii="Calibri" w:hAnsi="Calibri"/>
          <w:bCs/>
          <w:sz w:val="24"/>
          <w:szCs w:val="24"/>
        </w:rPr>
        <w:t>21</w:t>
      </w:r>
      <w:r w:rsidRPr="00904567">
        <w:rPr>
          <w:rFonts w:ascii="Calibri" w:hAnsi="Calibri"/>
          <w:bCs/>
          <w:sz w:val="24"/>
          <w:szCs w:val="24"/>
        </w:rPr>
        <w:t xml:space="preserve">, a partir da análise e discussão de planilha de custos. </w:t>
      </w:r>
    </w:p>
    <w:p w14:paraId="5FD0DC32" w14:textId="2E843AD5" w:rsidR="00BC7F51" w:rsidRPr="00904567" w:rsidRDefault="00BC7F51" w:rsidP="00D02F2F">
      <w:pPr>
        <w:ind w:firstLine="284"/>
        <w:jc w:val="both"/>
        <w:rPr>
          <w:rFonts w:ascii="Calibri" w:hAnsi="Calibri"/>
          <w:lang w:val="pt-PT"/>
        </w:rPr>
      </w:pPr>
      <w:r w:rsidRPr="00904567">
        <w:rPr>
          <w:rFonts w:ascii="Calibri" w:hAnsi="Calibri"/>
          <w:b/>
        </w:rPr>
        <w:t>1</w:t>
      </w:r>
      <w:r w:rsidR="00562F8F" w:rsidRPr="00904567">
        <w:rPr>
          <w:rFonts w:ascii="Calibri" w:hAnsi="Calibri"/>
          <w:b/>
        </w:rPr>
        <w:t>1</w:t>
      </w:r>
      <w:r w:rsidRPr="00904567">
        <w:rPr>
          <w:rFonts w:ascii="Calibri" w:hAnsi="Calibri"/>
          <w:b/>
        </w:rPr>
        <w:t>.</w:t>
      </w:r>
      <w:r w:rsidR="00B06A9A" w:rsidRPr="00904567">
        <w:rPr>
          <w:rFonts w:ascii="Calibri" w:hAnsi="Calibri"/>
          <w:b/>
        </w:rPr>
        <w:t>9</w:t>
      </w:r>
      <w:r w:rsidRPr="00904567">
        <w:rPr>
          <w:rFonts w:ascii="Calibri" w:hAnsi="Calibri"/>
          <w:b/>
        </w:rPr>
        <w:t>.</w:t>
      </w:r>
      <w:r w:rsidR="00F971E0" w:rsidRPr="00904567">
        <w:rPr>
          <w:rFonts w:ascii="Calibri" w:hAnsi="Calibri"/>
          <w:b/>
        </w:rPr>
        <w:t>3</w:t>
      </w:r>
      <w:r w:rsidRPr="00904567">
        <w:rPr>
          <w:rFonts w:ascii="Calibri" w:hAnsi="Calibri"/>
          <w:b/>
        </w:rPr>
        <w:t>.1</w:t>
      </w:r>
      <w:r w:rsidRPr="00904567">
        <w:rPr>
          <w:rFonts w:ascii="Calibri" w:hAnsi="Calibri"/>
        </w:rPr>
        <w:t xml:space="preserve"> – Para revisão dos preços, a</w:t>
      </w:r>
      <w:r w:rsidRPr="00904567">
        <w:rPr>
          <w:rFonts w:ascii="Calibri" w:hAnsi="Calibri"/>
          <w:lang w:val="pt-PT"/>
        </w:rPr>
        <w:t xml:space="preserve"> licitante vencedora deverá solicitar </w:t>
      </w:r>
      <w:r w:rsidRPr="00904567">
        <w:rPr>
          <w:rStyle w:val="Forte"/>
          <w:rFonts w:ascii="Calibri" w:hAnsi="Calibri"/>
          <w:b w:val="0"/>
          <w:bCs w:val="0"/>
          <w:lang w:val="pt-PT"/>
        </w:rPr>
        <w:t>formalmente ao</w:t>
      </w:r>
      <w:r w:rsidRPr="00904567">
        <w:rPr>
          <w:rFonts w:ascii="Calibri" w:hAnsi="Calibri"/>
          <w:lang w:val="pt-PT"/>
        </w:rPr>
        <w:t xml:space="preserve"> órgão requisitante o restabelecimento do equilíbrio econômico-financeiro d</w:t>
      </w:r>
      <w:r w:rsidR="00746E60" w:rsidRPr="00904567">
        <w:rPr>
          <w:rFonts w:ascii="Calibri" w:hAnsi="Calibri"/>
          <w:lang w:val="pt-PT"/>
        </w:rPr>
        <w:t>a ARP</w:t>
      </w:r>
      <w:r w:rsidRPr="00904567">
        <w:rPr>
          <w:rFonts w:ascii="Calibri" w:hAnsi="Calibri"/>
          <w:lang w:val="pt-PT"/>
        </w:rPr>
        <w:t xml:space="preserve"> e ainda, comprovar o aumento dos encargos por intermédio de notas fiscais originais ou autenticadas do distribuidor </w:t>
      </w:r>
      <w:r w:rsidRPr="00904567">
        <w:rPr>
          <w:rStyle w:val="Forte"/>
          <w:rFonts w:ascii="Calibri" w:hAnsi="Calibri"/>
          <w:b w:val="0"/>
          <w:bCs w:val="0"/>
          <w:lang w:val="pt-PT"/>
        </w:rPr>
        <w:t>(a nota fiscal anterior e a primeira nota fiscal posterior ao re</w:t>
      </w:r>
      <w:r w:rsidRPr="00904567">
        <w:rPr>
          <w:rFonts w:ascii="Calibri" w:hAnsi="Calibri"/>
          <w:lang w:val="pt-PT"/>
        </w:rPr>
        <w:t>equilíbrio econômico-financeiro).</w:t>
      </w:r>
    </w:p>
    <w:p w14:paraId="41E494E6" w14:textId="77777777" w:rsidR="00BC7F51" w:rsidRPr="00904567"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04567" w:rsidRDefault="00E84E55" w:rsidP="00E84E55">
      <w:pPr>
        <w:pStyle w:val="Corpodetexto21"/>
        <w:tabs>
          <w:tab w:val="left" w:pos="4050"/>
        </w:tabs>
        <w:ind w:firstLine="0"/>
        <w:rPr>
          <w:rFonts w:ascii="Calibri" w:hAnsi="Calibri" w:cs="Calibri"/>
          <w:b/>
          <w:bCs/>
        </w:rPr>
      </w:pPr>
      <w:r w:rsidRPr="00904567">
        <w:rPr>
          <w:rFonts w:ascii="Calibri" w:hAnsi="Calibri" w:cs="Calibri"/>
          <w:b/>
          <w:bCs/>
        </w:rPr>
        <w:lastRenderedPageBreak/>
        <w:t>1</w:t>
      </w:r>
      <w:r w:rsidR="000A37B7" w:rsidRPr="00904567">
        <w:rPr>
          <w:rFonts w:ascii="Calibri" w:hAnsi="Calibri" w:cs="Calibri"/>
          <w:b/>
          <w:bCs/>
        </w:rPr>
        <w:t>2</w:t>
      </w:r>
      <w:r w:rsidR="0047008A" w:rsidRPr="00904567">
        <w:rPr>
          <w:rFonts w:ascii="Calibri" w:hAnsi="Calibri" w:cs="Calibri"/>
          <w:b/>
          <w:bCs/>
        </w:rPr>
        <w:t xml:space="preserve"> – DO PAGAMENTO</w:t>
      </w:r>
    </w:p>
    <w:p w14:paraId="6D647A76" w14:textId="68693240" w:rsidR="0047008A" w:rsidRPr="00904567" w:rsidRDefault="0047008A" w:rsidP="00E84E55">
      <w:pPr>
        <w:pStyle w:val="Corpodetexto21"/>
        <w:ind w:firstLine="0"/>
        <w:rPr>
          <w:rFonts w:ascii="Calibri" w:hAnsi="Calibri" w:cs="Calibri"/>
          <w:szCs w:val="24"/>
        </w:rPr>
      </w:pPr>
      <w:r w:rsidRPr="00904567">
        <w:rPr>
          <w:rFonts w:ascii="Calibri" w:hAnsi="Calibri" w:cs="Calibri"/>
          <w:b/>
          <w:szCs w:val="24"/>
        </w:rPr>
        <w:t>1</w:t>
      </w:r>
      <w:r w:rsidR="000A37B7" w:rsidRPr="00904567">
        <w:rPr>
          <w:rFonts w:ascii="Calibri" w:hAnsi="Calibri" w:cs="Calibri"/>
          <w:b/>
          <w:szCs w:val="24"/>
        </w:rPr>
        <w:t>2</w:t>
      </w:r>
      <w:r w:rsidRPr="00904567">
        <w:rPr>
          <w:rFonts w:ascii="Calibri" w:hAnsi="Calibri" w:cs="Calibri"/>
          <w:b/>
          <w:szCs w:val="24"/>
        </w:rPr>
        <w:t>.1 –</w:t>
      </w:r>
      <w:r w:rsidRPr="00904567">
        <w:rPr>
          <w:rFonts w:ascii="Calibri" w:hAnsi="Calibri" w:cs="Calibri"/>
          <w:szCs w:val="24"/>
        </w:rPr>
        <w:t xml:space="preserve"> </w:t>
      </w:r>
      <w:r w:rsidR="005C7109" w:rsidRPr="00904567">
        <w:rPr>
          <w:rFonts w:ascii="Calibri" w:hAnsi="Calibri" w:cs="Calibri"/>
          <w:szCs w:val="24"/>
        </w:rPr>
        <w:t xml:space="preserve">A </w:t>
      </w:r>
      <w:proofErr w:type="spellStart"/>
      <w:r w:rsidR="005C7109" w:rsidRPr="00904567">
        <w:rPr>
          <w:rFonts w:ascii="Calibri" w:hAnsi="Calibri" w:cs="Calibri"/>
          <w:szCs w:val="24"/>
        </w:rPr>
        <w:t>Udesc</w:t>
      </w:r>
      <w:proofErr w:type="spellEnd"/>
      <w:r w:rsidR="005C7109" w:rsidRPr="00904567">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04567">
        <w:rPr>
          <w:rFonts w:ascii="Calibri" w:hAnsi="Calibri" w:cs="Calibri"/>
          <w:szCs w:val="24"/>
        </w:rPr>
        <w:t>;</w:t>
      </w:r>
    </w:p>
    <w:p w14:paraId="42BAF395" w14:textId="4E2098D3" w:rsidR="0047008A" w:rsidRPr="00904567" w:rsidRDefault="0047008A" w:rsidP="00D97D7D">
      <w:pPr>
        <w:jc w:val="both"/>
        <w:rPr>
          <w:rFonts w:ascii="Calibri" w:hAnsi="Calibri" w:cs="Calibri"/>
        </w:rPr>
      </w:pPr>
      <w:r w:rsidRPr="00904567">
        <w:rPr>
          <w:rFonts w:ascii="Calibri" w:hAnsi="Calibri" w:cs="Calibri"/>
          <w:b/>
        </w:rPr>
        <w:t>1</w:t>
      </w:r>
      <w:r w:rsidR="000A37B7" w:rsidRPr="00904567">
        <w:rPr>
          <w:rFonts w:ascii="Calibri" w:hAnsi="Calibri" w:cs="Calibri"/>
          <w:b/>
        </w:rPr>
        <w:t>2</w:t>
      </w:r>
      <w:r w:rsidRPr="00904567">
        <w:rPr>
          <w:rFonts w:ascii="Calibri" w:hAnsi="Calibri" w:cs="Calibri"/>
          <w:b/>
        </w:rPr>
        <w:t>.1.1 -</w:t>
      </w:r>
      <w:r w:rsidRPr="00904567">
        <w:rPr>
          <w:rFonts w:ascii="Calibri" w:hAnsi="Calibri" w:cs="Calibri"/>
        </w:rPr>
        <w:t xml:space="preserve"> </w:t>
      </w:r>
      <w:r w:rsidR="005C7109" w:rsidRPr="00904567">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04567">
        <w:rPr>
          <w:rFonts w:ascii="Calibri" w:hAnsi="Calibri" w:cs="Calibri"/>
        </w:rPr>
        <w:t>;</w:t>
      </w:r>
    </w:p>
    <w:p w14:paraId="191F7891" w14:textId="77777777" w:rsidR="0047008A" w:rsidRPr="00904567" w:rsidRDefault="0047008A" w:rsidP="00E84E55">
      <w:pPr>
        <w:pStyle w:val="Corpodetexto21"/>
        <w:ind w:firstLine="0"/>
        <w:rPr>
          <w:rFonts w:ascii="Calibri" w:hAnsi="Calibri" w:cs="Calibri"/>
          <w:szCs w:val="24"/>
        </w:rPr>
      </w:pPr>
      <w:r w:rsidRPr="00904567">
        <w:rPr>
          <w:rFonts w:ascii="Calibri" w:hAnsi="Calibri" w:cs="Calibri"/>
          <w:b/>
          <w:szCs w:val="24"/>
        </w:rPr>
        <w:t>1</w:t>
      </w:r>
      <w:r w:rsidR="00DC5013" w:rsidRPr="00904567">
        <w:rPr>
          <w:rFonts w:ascii="Calibri" w:hAnsi="Calibri" w:cs="Calibri"/>
          <w:b/>
          <w:szCs w:val="24"/>
        </w:rPr>
        <w:t>2</w:t>
      </w:r>
      <w:r w:rsidRPr="00904567">
        <w:rPr>
          <w:rFonts w:ascii="Calibri" w:hAnsi="Calibri" w:cs="Calibri"/>
          <w:b/>
          <w:szCs w:val="24"/>
        </w:rPr>
        <w:t xml:space="preserve">.2 - </w:t>
      </w:r>
      <w:r w:rsidRPr="00904567">
        <w:rPr>
          <w:rFonts w:ascii="Calibri" w:hAnsi="Calibri" w:cs="Calibri"/>
          <w:szCs w:val="24"/>
        </w:rPr>
        <w:t>A fornecedora deverá apresentar, obrigatoriamente, juntamente com a Nota Fiscal/Fatura, a</w:t>
      </w:r>
      <w:r w:rsidR="00DB1BD4" w:rsidRPr="00904567">
        <w:rPr>
          <w:rFonts w:ascii="Calibri" w:hAnsi="Calibri" w:cs="Calibri"/>
          <w:szCs w:val="24"/>
        </w:rPr>
        <w:t>s</w:t>
      </w:r>
      <w:r w:rsidRPr="00904567">
        <w:rPr>
          <w:rFonts w:ascii="Calibri" w:hAnsi="Calibri" w:cs="Calibri"/>
          <w:szCs w:val="24"/>
        </w:rPr>
        <w:t xml:space="preserve"> Certid</w:t>
      </w:r>
      <w:r w:rsidR="00DB1BD4" w:rsidRPr="00904567">
        <w:rPr>
          <w:rFonts w:ascii="Calibri" w:hAnsi="Calibri" w:cs="Calibri"/>
          <w:szCs w:val="24"/>
        </w:rPr>
        <w:t xml:space="preserve">ões </w:t>
      </w:r>
      <w:r w:rsidRPr="00904567">
        <w:rPr>
          <w:rFonts w:ascii="Calibri" w:hAnsi="Calibri" w:cs="Calibri"/>
          <w:szCs w:val="24"/>
        </w:rPr>
        <w:t>Negativa</w:t>
      </w:r>
      <w:r w:rsidR="00DB1BD4" w:rsidRPr="00904567">
        <w:rPr>
          <w:rFonts w:ascii="Calibri" w:hAnsi="Calibri" w:cs="Calibri"/>
          <w:szCs w:val="24"/>
        </w:rPr>
        <w:t>s</w:t>
      </w:r>
      <w:r w:rsidRPr="00904567">
        <w:rPr>
          <w:rFonts w:ascii="Calibri" w:hAnsi="Calibri" w:cs="Calibri"/>
          <w:szCs w:val="24"/>
        </w:rPr>
        <w:t xml:space="preserve"> de Débitos </w:t>
      </w:r>
      <w:r w:rsidR="00DB1BD4" w:rsidRPr="00904567">
        <w:rPr>
          <w:rFonts w:ascii="Calibri" w:hAnsi="Calibri" w:cs="Calibri"/>
          <w:szCs w:val="24"/>
        </w:rPr>
        <w:t xml:space="preserve">Federal, </w:t>
      </w:r>
      <w:r w:rsidRPr="00904567">
        <w:rPr>
          <w:rFonts w:ascii="Calibri" w:hAnsi="Calibri" w:cs="Calibri"/>
          <w:szCs w:val="24"/>
        </w:rPr>
        <w:t>Estadual,</w:t>
      </w:r>
      <w:r w:rsidR="00DB1BD4" w:rsidRPr="00904567">
        <w:rPr>
          <w:rFonts w:ascii="Calibri" w:hAnsi="Calibri" w:cs="Calibri"/>
          <w:szCs w:val="24"/>
        </w:rPr>
        <w:t xml:space="preserve"> </w:t>
      </w:r>
      <w:r w:rsidR="00FC517B" w:rsidRPr="00904567">
        <w:rPr>
          <w:rFonts w:ascii="Calibri" w:hAnsi="Calibri" w:cs="Calibri"/>
          <w:szCs w:val="24"/>
        </w:rPr>
        <w:t>M</w:t>
      </w:r>
      <w:r w:rsidR="00DB1BD4" w:rsidRPr="00904567">
        <w:rPr>
          <w:rFonts w:ascii="Calibri" w:hAnsi="Calibri" w:cs="Calibri"/>
          <w:szCs w:val="24"/>
        </w:rPr>
        <w:t>unicipal, FGTS e Trabalhista</w:t>
      </w:r>
      <w:r w:rsidRPr="00904567">
        <w:rPr>
          <w:rFonts w:ascii="Calibri" w:hAnsi="Calibri" w:cs="Calibri"/>
          <w:szCs w:val="24"/>
        </w:rPr>
        <w:t>;</w:t>
      </w:r>
    </w:p>
    <w:p w14:paraId="6761198E" w14:textId="77777777" w:rsidR="0047008A" w:rsidRPr="00904567" w:rsidRDefault="0047008A" w:rsidP="00E84E55">
      <w:pPr>
        <w:pStyle w:val="Corpodetexto21"/>
        <w:tabs>
          <w:tab w:val="left" w:pos="3402"/>
        </w:tabs>
        <w:ind w:firstLine="0"/>
        <w:rPr>
          <w:rFonts w:ascii="Calibri" w:hAnsi="Calibri" w:cs="Calibri"/>
          <w:szCs w:val="24"/>
        </w:rPr>
      </w:pPr>
      <w:r w:rsidRPr="00904567">
        <w:rPr>
          <w:rFonts w:ascii="Calibri" w:hAnsi="Calibri" w:cs="Calibri"/>
          <w:b/>
          <w:szCs w:val="24"/>
        </w:rPr>
        <w:t>1</w:t>
      </w:r>
      <w:r w:rsidR="00DC5013" w:rsidRPr="00904567">
        <w:rPr>
          <w:rFonts w:ascii="Calibri" w:hAnsi="Calibri" w:cs="Calibri"/>
          <w:b/>
          <w:szCs w:val="24"/>
        </w:rPr>
        <w:t>2</w:t>
      </w:r>
      <w:r w:rsidRPr="00904567">
        <w:rPr>
          <w:rFonts w:ascii="Calibri" w:hAnsi="Calibri" w:cs="Calibri"/>
          <w:b/>
          <w:szCs w:val="24"/>
        </w:rPr>
        <w:t xml:space="preserve">.3 - </w:t>
      </w:r>
      <w:r w:rsidRPr="00904567">
        <w:rPr>
          <w:rFonts w:ascii="Calibri" w:hAnsi="Calibri" w:cs="Calibri"/>
          <w:szCs w:val="24"/>
        </w:rPr>
        <w:t xml:space="preserve">A empresa deverá mencionar na respectiva Nota Fiscal/Fatura informações sobre o produto, tais como: </w:t>
      </w:r>
      <w:r w:rsidR="00E71A01" w:rsidRPr="00904567">
        <w:rPr>
          <w:rFonts w:ascii="Calibri" w:hAnsi="Calibri" w:cs="Calibri"/>
        </w:rPr>
        <w:t>fabricante/marca/modelo/procedência/apresentação/nome comercial/referência/</w:t>
      </w:r>
      <w:r w:rsidR="00E71A01" w:rsidRPr="00904567">
        <w:rPr>
          <w:rFonts w:ascii="Calibri" w:hAnsi="Calibri" w:cs="Calibri"/>
          <w:szCs w:val="24"/>
        </w:rPr>
        <w:t xml:space="preserve">número </w:t>
      </w:r>
      <w:r w:rsidR="00E71A01" w:rsidRPr="00904567">
        <w:rPr>
          <w:rFonts w:ascii="Calibri" w:hAnsi="Calibri" w:cs="Calibri"/>
        </w:rPr>
        <w:t xml:space="preserve">ou </w:t>
      </w:r>
      <w:r w:rsidR="00E71A01" w:rsidRPr="00904567">
        <w:rPr>
          <w:rFonts w:ascii="Calibri" w:hAnsi="Calibri" w:cs="Calibri"/>
          <w:szCs w:val="24"/>
        </w:rPr>
        <w:t xml:space="preserve">Certificado de Registro do Produto junto ao </w:t>
      </w:r>
      <w:r w:rsidR="00E71A01" w:rsidRPr="00904567">
        <w:rPr>
          <w:rFonts w:ascii="Calibri" w:hAnsi="Calibri" w:cs="Calibri"/>
        </w:rPr>
        <w:t>ente fiscalizador</w:t>
      </w:r>
      <w:r w:rsidR="00515EF8" w:rsidRPr="00904567">
        <w:rPr>
          <w:rFonts w:ascii="Calibri" w:hAnsi="Calibri" w:cs="Calibri"/>
        </w:rPr>
        <w:t xml:space="preserve"> </w:t>
      </w:r>
      <w:r w:rsidR="00E71A01" w:rsidRPr="00904567">
        <w:rPr>
          <w:rFonts w:ascii="Calibri" w:hAnsi="Calibri" w:cs="Calibri"/>
        </w:rPr>
        <w:t>(</w:t>
      </w:r>
      <w:r w:rsidR="00E71A01" w:rsidRPr="00904567">
        <w:rPr>
          <w:rFonts w:ascii="Calibri" w:hAnsi="Calibri" w:cs="Calibri"/>
          <w:szCs w:val="24"/>
        </w:rPr>
        <w:t>quando cabível</w:t>
      </w:r>
      <w:r w:rsidR="00E71A01" w:rsidRPr="00904567">
        <w:rPr>
          <w:rFonts w:ascii="Calibri" w:hAnsi="Calibri" w:cs="Calibri"/>
        </w:rPr>
        <w:t xml:space="preserve">)/descrição exaustiva que permita à Administração </w:t>
      </w:r>
      <w:r w:rsidR="00E71A01" w:rsidRPr="00904567">
        <w:rPr>
          <w:rFonts w:ascii="Calibri" w:hAnsi="Calibri" w:cs="Calibri"/>
          <w:szCs w:val="24"/>
        </w:rPr>
        <w:t>identificá</w:t>
      </w:r>
      <w:r w:rsidR="00E71A01" w:rsidRPr="00904567">
        <w:rPr>
          <w:rFonts w:ascii="Calibri" w:hAnsi="Calibri" w:cs="Calibri"/>
        </w:rPr>
        <w:t>-lo e avaliar se o produto atende ou não às especificações mínimas requeridas.</w:t>
      </w:r>
      <w:r w:rsidRPr="00904567">
        <w:rPr>
          <w:rFonts w:ascii="Calibri" w:hAnsi="Calibri" w:cs="Calibri"/>
          <w:szCs w:val="24"/>
        </w:rPr>
        <w:t xml:space="preserve"> </w:t>
      </w:r>
      <w:r w:rsidR="00936C00" w:rsidRPr="00904567">
        <w:rPr>
          <w:rFonts w:ascii="Calibri" w:hAnsi="Calibri" w:cs="Calibri"/>
          <w:szCs w:val="24"/>
        </w:rPr>
        <w:t>Indispensável ainda informar</w:t>
      </w:r>
      <w:r w:rsidRPr="00904567">
        <w:rPr>
          <w:rFonts w:ascii="Calibri" w:hAnsi="Calibri" w:cs="Calibri"/>
          <w:szCs w:val="24"/>
        </w:rPr>
        <w:t xml:space="preserve"> o</w:t>
      </w:r>
      <w:r w:rsidR="003B5FC4" w:rsidRPr="00904567">
        <w:rPr>
          <w:rFonts w:ascii="Calibri" w:hAnsi="Calibri" w:cs="Calibri"/>
          <w:szCs w:val="24"/>
        </w:rPr>
        <w:t>s</w:t>
      </w:r>
      <w:r w:rsidRPr="00904567">
        <w:rPr>
          <w:rFonts w:ascii="Calibri" w:hAnsi="Calibri" w:cs="Calibri"/>
          <w:szCs w:val="24"/>
        </w:rPr>
        <w:t xml:space="preserve"> número</w:t>
      </w:r>
      <w:r w:rsidR="003B5FC4" w:rsidRPr="00904567">
        <w:rPr>
          <w:rFonts w:ascii="Calibri" w:hAnsi="Calibri" w:cs="Calibri"/>
          <w:szCs w:val="24"/>
        </w:rPr>
        <w:t>s</w:t>
      </w:r>
      <w:r w:rsidRPr="00904567">
        <w:rPr>
          <w:rFonts w:ascii="Calibri" w:hAnsi="Calibri" w:cs="Calibri"/>
          <w:szCs w:val="24"/>
        </w:rPr>
        <w:t xml:space="preserve"> do </w:t>
      </w:r>
      <w:r w:rsidR="009F4837" w:rsidRPr="00904567">
        <w:rPr>
          <w:rFonts w:ascii="Calibri" w:hAnsi="Calibri" w:cs="Calibri"/>
        </w:rPr>
        <w:t>Contrato</w:t>
      </w:r>
      <w:r w:rsidRPr="00904567">
        <w:rPr>
          <w:rFonts w:ascii="Calibri" w:hAnsi="Calibri" w:cs="Calibri"/>
          <w:szCs w:val="24"/>
        </w:rPr>
        <w:t>, Licitaçã</w:t>
      </w:r>
      <w:r w:rsidR="003B5FC4" w:rsidRPr="00904567">
        <w:rPr>
          <w:rFonts w:ascii="Calibri" w:hAnsi="Calibri" w:cs="Calibri"/>
          <w:szCs w:val="24"/>
        </w:rPr>
        <w:t>o e empenho</w:t>
      </w:r>
      <w:r w:rsidRPr="00904567">
        <w:rPr>
          <w:rFonts w:ascii="Calibri" w:hAnsi="Calibri" w:cs="Calibri"/>
          <w:szCs w:val="24"/>
        </w:rPr>
        <w:t>;</w:t>
      </w:r>
    </w:p>
    <w:p w14:paraId="131E5659" w14:textId="1E250B03" w:rsidR="0047008A" w:rsidRPr="00904567" w:rsidRDefault="0047008A" w:rsidP="00E84E55">
      <w:pPr>
        <w:jc w:val="both"/>
        <w:rPr>
          <w:rFonts w:ascii="Calibri" w:hAnsi="Calibri" w:cs="Calibri"/>
        </w:rPr>
      </w:pPr>
      <w:r w:rsidRPr="00904567">
        <w:rPr>
          <w:rFonts w:ascii="Calibri" w:hAnsi="Calibri" w:cs="Calibri"/>
          <w:b/>
        </w:rPr>
        <w:t>1</w:t>
      </w:r>
      <w:r w:rsidR="00DC5013" w:rsidRPr="00904567">
        <w:rPr>
          <w:rFonts w:ascii="Calibri" w:hAnsi="Calibri" w:cs="Calibri"/>
          <w:b/>
        </w:rPr>
        <w:t>2</w:t>
      </w:r>
      <w:r w:rsidRPr="00904567">
        <w:rPr>
          <w:rFonts w:ascii="Calibri" w:hAnsi="Calibri" w:cs="Calibri"/>
          <w:b/>
        </w:rPr>
        <w:t xml:space="preserve">.4 </w:t>
      </w:r>
      <w:r w:rsidR="000A37B7" w:rsidRPr="00904567">
        <w:rPr>
          <w:rFonts w:ascii="Calibri" w:hAnsi="Calibri" w:cs="Calibri"/>
          <w:b/>
        </w:rPr>
        <w:t>–</w:t>
      </w:r>
      <w:r w:rsidRPr="00904567">
        <w:rPr>
          <w:rFonts w:ascii="Calibri" w:hAnsi="Calibri" w:cs="Calibri"/>
        </w:rPr>
        <w:t xml:space="preserve"> </w:t>
      </w:r>
      <w:r w:rsidR="000A37B7" w:rsidRPr="00904567">
        <w:rPr>
          <w:rFonts w:ascii="Calibri" w:hAnsi="Calibri" w:cs="Calibri"/>
        </w:rPr>
        <w:t>A empresa deverá</w:t>
      </w:r>
      <w:r w:rsidRPr="00904567">
        <w:rPr>
          <w:rFonts w:ascii="Calibri" w:hAnsi="Calibri" w:cs="Calibri"/>
        </w:rPr>
        <w:t xml:space="preserve"> mencion</w:t>
      </w:r>
      <w:r w:rsidR="000A37B7" w:rsidRPr="00904567">
        <w:rPr>
          <w:rFonts w:ascii="Calibri" w:hAnsi="Calibri" w:cs="Calibri"/>
        </w:rPr>
        <w:t>ar</w:t>
      </w:r>
      <w:r w:rsidRPr="00904567">
        <w:rPr>
          <w:rFonts w:ascii="Calibri" w:hAnsi="Calibri" w:cs="Calibri"/>
        </w:rPr>
        <w:t xml:space="preserve"> na Nota Fiscal/Fatura os dados bancários para pagamento</w:t>
      </w:r>
      <w:r w:rsidR="000A37B7" w:rsidRPr="00904567">
        <w:rPr>
          <w:rFonts w:ascii="Calibri" w:hAnsi="Calibri" w:cs="Calibri"/>
        </w:rPr>
        <w:t>, como</w:t>
      </w:r>
      <w:r w:rsidRPr="00904567">
        <w:rPr>
          <w:rFonts w:ascii="Calibri" w:hAnsi="Calibri" w:cs="Calibri"/>
        </w:rPr>
        <w:t>: número do banco, número da agência com dígito, número da conta corrente com dígito.</w:t>
      </w:r>
    </w:p>
    <w:p w14:paraId="3212CFBE" w14:textId="77777777" w:rsidR="003B1D79" w:rsidRPr="00904567" w:rsidRDefault="003B1D79" w:rsidP="003B1D79">
      <w:pPr>
        <w:jc w:val="both"/>
        <w:rPr>
          <w:rFonts w:ascii="Calibri" w:hAnsi="Calibri" w:cs="Calibri"/>
        </w:rPr>
      </w:pPr>
      <w:r w:rsidRPr="00904567">
        <w:rPr>
          <w:rFonts w:ascii="Calibri" w:hAnsi="Calibri" w:cs="Calibri"/>
          <w:b/>
          <w:bCs/>
        </w:rPr>
        <w:t xml:space="preserve">12.5 – </w:t>
      </w:r>
      <w:r w:rsidRPr="00904567">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Pr="00904567" w:rsidRDefault="003B1D79" w:rsidP="003B1D79">
      <w:pPr>
        <w:jc w:val="both"/>
        <w:rPr>
          <w:rFonts w:ascii="Calibri" w:hAnsi="Calibri" w:cs="Calibri"/>
        </w:rPr>
      </w:pPr>
      <w:r w:rsidRPr="00904567">
        <w:rPr>
          <w:rFonts w:ascii="Calibri" w:hAnsi="Calibri" w:cs="Calibri"/>
          <w:b/>
          <w:bCs/>
        </w:rPr>
        <w:t>12.6 –</w:t>
      </w:r>
      <w:r w:rsidRPr="00904567">
        <w:rPr>
          <w:rFonts w:ascii="Calibri" w:hAnsi="Calibri" w:cs="Calibri"/>
        </w:rPr>
        <w:t xml:space="preserve"> A </w:t>
      </w:r>
      <w:proofErr w:type="spellStart"/>
      <w:r w:rsidRPr="00904567">
        <w:rPr>
          <w:rFonts w:ascii="Calibri" w:hAnsi="Calibri" w:cs="Calibri"/>
        </w:rPr>
        <w:t>Udesc</w:t>
      </w:r>
      <w:proofErr w:type="spellEnd"/>
      <w:r w:rsidRPr="00904567">
        <w:rPr>
          <w:rFonts w:ascii="Calibri" w:hAnsi="Calibri" w:cs="Calibri"/>
        </w:rPr>
        <w:t xml:space="preserve"> realizará as retenções de Imposto de Renda (IR) conforme estabelecido no Decreto Estadual nº 129, de 10 de maio de 2023</w:t>
      </w:r>
      <w:r w:rsidR="00101C58" w:rsidRPr="00904567">
        <w:rPr>
          <w:rFonts w:ascii="Calibri" w:hAnsi="Calibri" w:cs="Calibri"/>
        </w:rPr>
        <w:t xml:space="preserve"> e com o devido destaque da alíquota na nota fiscal</w:t>
      </w:r>
      <w:r w:rsidRPr="00904567">
        <w:rPr>
          <w:rFonts w:ascii="Calibri" w:hAnsi="Calibri" w:cs="Calibri"/>
        </w:rPr>
        <w:t>.</w:t>
      </w:r>
    </w:p>
    <w:p w14:paraId="0DE34E2E" w14:textId="77777777" w:rsidR="00733A11" w:rsidRPr="00904567" w:rsidRDefault="00733A11">
      <w:pPr>
        <w:tabs>
          <w:tab w:val="left" w:pos="2552"/>
        </w:tabs>
        <w:jc w:val="both"/>
        <w:rPr>
          <w:rFonts w:ascii="Calibri" w:hAnsi="Calibri" w:cs="Calibri"/>
          <w:b/>
          <w:sz w:val="20"/>
          <w:szCs w:val="20"/>
        </w:rPr>
      </w:pPr>
    </w:p>
    <w:p w14:paraId="643AF6E0" w14:textId="2E3D607A" w:rsidR="00037126" w:rsidRPr="00904567" w:rsidRDefault="00037126" w:rsidP="00037126">
      <w:pPr>
        <w:tabs>
          <w:tab w:val="left" w:pos="2552"/>
        </w:tabs>
        <w:jc w:val="both"/>
        <w:rPr>
          <w:rFonts w:ascii="Calibri" w:hAnsi="Calibri" w:cs="Calibri"/>
          <w:b/>
        </w:rPr>
      </w:pPr>
      <w:r w:rsidRPr="00904567">
        <w:rPr>
          <w:rFonts w:ascii="Calibri" w:hAnsi="Calibri" w:cs="Calibri"/>
          <w:b/>
        </w:rPr>
        <w:t>1</w:t>
      </w:r>
      <w:r w:rsidR="00DC5013" w:rsidRPr="00904567">
        <w:rPr>
          <w:rFonts w:ascii="Calibri" w:hAnsi="Calibri" w:cs="Calibri"/>
          <w:b/>
        </w:rPr>
        <w:t>3</w:t>
      </w:r>
      <w:r w:rsidRPr="00904567">
        <w:rPr>
          <w:rFonts w:ascii="Calibri" w:hAnsi="Calibri" w:cs="Calibri"/>
          <w:b/>
        </w:rPr>
        <w:t xml:space="preserve"> – </w:t>
      </w:r>
      <w:r w:rsidR="00452492" w:rsidRPr="00904567">
        <w:rPr>
          <w:rFonts w:ascii="Calibri" w:hAnsi="Calibri" w:cs="Calibri"/>
          <w:b/>
        </w:rPr>
        <w:t>DAS INFRAÇÕES ADMINISTRATIVAS E SANÇÕES</w:t>
      </w:r>
      <w:r w:rsidRPr="00904567">
        <w:rPr>
          <w:rFonts w:ascii="Calibri" w:hAnsi="Calibri" w:cs="Calibri"/>
          <w:b/>
        </w:rPr>
        <w:t>:</w:t>
      </w:r>
    </w:p>
    <w:p w14:paraId="526D7157" w14:textId="248170D1" w:rsidR="00452492" w:rsidRPr="00904567" w:rsidRDefault="00037126" w:rsidP="00452492">
      <w:pPr>
        <w:jc w:val="both"/>
        <w:rPr>
          <w:rFonts w:ascii="Calibri" w:eastAsia="MS Mincho" w:hAnsi="Calibri" w:cs="Calibri"/>
        </w:rPr>
      </w:pPr>
      <w:r w:rsidRPr="00904567">
        <w:rPr>
          <w:rFonts w:ascii="Calibri" w:eastAsia="MS Mincho" w:hAnsi="Calibri" w:cs="Calibri"/>
          <w:b/>
        </w:rPr>
        <w:t>1</w:t>
      </w:r>
      <w:r w:rsidR="00DC5013" w:rsidRPr="00904567">
        <w:rPr>
          <w:rFonts w:ascii="Calibri" w:eastAsia="MS Mincho" w:hAnsi="Calibri" w:cs="Calibri"/>
          <w:b/>
        </w:rPr>
        <w:t>3</w:t>
      </w:r>
      <w:r w:rsidRPr="00904567">
        <w:rPr>
          <w:rFonts w:ascii="Calibri" w:eastAsia="MS Mincho" w:hAnsi="Calibri" w:cs="Calibri"/>
          <w:b/>
        </w:rPr>
        <w:t xml:space="preserve">.1 </w:t>
      </w:r>
      <w:r w:rsidR="00452492" w:rsidRPr="00904567">
        <w:rPr>
          <w:rFonts w:ascii="Calibri" w:eastAsia="MS Mincho" w:hAnsi="Calibri" w:cs="Calibri"/>
          <w:b/>
        </w:rPr>
        <w:t>–</w:t>
      </w:r>
      <w:r w:rsidRPr="00904567">
        <w:rPr>
          <w:rFonts w:ascii="Calibri" w:eastAsia="MS Mincho" w:hAnsi="Calibri" w:cs="Calibri"/>
        </w:rPr>
        <w:t xml:space="preserve"> </w:t>
      </w:r>
      <w:r w:rsidR="00452492" w:rsidRPr="00904567">
        <w:rPr>
          <w:rFonts w:ascii="Calibri" w:eastAsia="MS Mincho" w:hAnsi="Calibri" w:cs="Calibri"/>
        </w:rPr>
        <w:t>Comete infração administrativa, nos termos da lei, o licitante que, com dolo ou culpa:</w:t>
      </w:r>
    </w:p>
    <w:p w14:paraId="46E0519B" w14:textId="7D85DCAC"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13.1.1 –</w:t>
      </w:r>
      <w:r w:rsidRPr="00904567">
        <w:rPr>
          <w:rFonts w:ascii="Calibri" w:eastAsia="MS Mincho" w:hAnsi="Calibri" w:cs="Calibri"/>
        </w:rPr>
        <w:t xml:space="preserve"> Deixar de entregar a documentação exigida para o certame ou não entregar qualquer documento que tenha sido solicitado pelo/a pregoeiro/a durante o certame;</w:t>
      </w:r>
    </w:p>
    <w:p w14:paraId="05FDBEDB" w14:textId="284EB296"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13.1.2 –</w:t>
      </w:r>
      <w:r w:rsidRPr="00904567">
        <w:rPr>
          <w:rFonts w:ascii="Calibri" w:eastAsia="MS Mincho" w:hAnsi="Calibri" w:cs="Calibri"/>
        </w:rPr>
        <w:t xml:space="preserve"> Salvo em decorrência de fato superveniente devidamente justificado, não mantiver a proposta em especial quando:</w:t>
      </w:r>
    </w:p>
    <w:p w14:paraId="728F8D48" w14:textId="10B51BA6"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13.1.2.1 –</w:t>
      </w:r>
      <w:r w:rsidRPr="00904567">
        <w:rPr>
          <w:rFonts w:ascii="Calibri" w:eastAsia="MS Mincho" w:hAnsi="Calibri" w:cs="Calibri"/>
        </w:rPr>
        <w:t xml:space="preserve"> Não enviar a proposta adequada ao último lance ofertado ou após a negociação;</w:t>
      </w:r>
    </w:p>
    <w:p w14:paraId="082BE611" w14:textId="0648238D"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13.1.2.2 –</w:t>
      </w:r>
      <w:r w:rsidRPr="00904567">
        <w:rPr>
          <w:rFonts w:ascii="Calibri" w:eastAsia="MS Mincho" w:hAnsi="Calibri" w:cs="Calibri"/>
        </w:rPr>
        <w:t xml:space="preserve"> Recusar-se a enviar o detalhamento da proposta quando exigível;</w:t>
      </w:r>
    </w:p>
    <w:p w14:paraId="1725C4AA" w14:textId="327B7323"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13.1.2.3 –</w:t>
      </w:r>
      <w:r w:rsidRPr="00904567">
        <w:rPr>
          <w:rFonts w:ascii="Calibri" w:eastAsia="MS Mincho" w:hAnsi="Calibri" w:cs="Calibri"/>
        </w:rPr>
        <w:t xml:space="preserve"> Pedir para ser desclassificado quando encerrada a etapa competitiva; ou</w:t>
      </w:r>
    </w:p>
    <w:p w14:paraId="1EF660DC" w14:textId="1EA8E226"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13.1.2.4 –</w:t>
      </w:r>
      <w:r w:rsidRPr="00904567">
        <w:rPr>
          <w:rFonts w:ascii="Calibri" w:eastAsia="MS Mincho" w:hAnsi="Calibri" w:cs="Calibri"/>
        </w:rPr>
        <w:t xml:space="preserve"> Deixar de apresentar amostra;</w:t>
      </w:r>
    </w:p>
    <w:p w14:paraId="6CEEAD1D" w14:textId="7DF0727B"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13.1.2.5 –</w:t>
      </w:r>
      <w:r w:rsidRPr="00904567">
        <w:rPr>
          <w:rFonts w:ascii="Calibri" w:eastAsia="MS Mincho" w:hAnsi="Calibri" w:cs="Calibri"/>
        </w:rPr>
        <w:t xml:space="preserve"> Apresentar proposta ou amostra em desacordo com as especificações do edital;</w:t>
      </w:r>
    </w:p>
    <w:p w14:paraId="1B741F88" w14:textId="29344524"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13.1.3 –</w:t>
      </w:r>
      <w:r w:rsidRPr="00904567">
        <w:rPr>
          <w:rFonts w:ascii="Calibri" w:eastAsia="MS Mincho" w:hAnsi="Calibri" w:cs="Calibri"/>
        </w:rPr>
        <w:t xml:space="preserve"> Não celebrar o contrato ou não entregar a documentação exigida para a contratação, quando</w:t>
      </w:r>
    </w:p>
    <w:p w14:paraId="50EA70C2" w14:textId="77777777" w:rsidR="00452492" w:rsidRPr="00904567" w:rsidRDefault="00452492" w:rsidP="00452492">
      <w:pPr>
        <w:jc w:val="both"/>
        <w:rPr>
          <w:rFonts w:ascii="Calibri" w:eastAsia="MS Mincho" w:hAnsi="Calibri" w:cs="Calibri"/>
        </w:rPr>
      </w:pPr>
      <w:r w:rsidRPr="00904567">
        <w:rPr>
          <w:rFonts w:ascii="Calibri" w:eastAsia="MS Mincho" w:hAnsi="Calibri" w:cs="Calibri"/>
        </w:rPr>
        <w:t>convocado dentro do prazo de validade de sua proposta;</w:t>
      </w:r>
    </w:p>
    <w:p w14:paraId="5FA4BB05" w14:textId="2E2587B5"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13.1.3.1 –</w:t>
      </w:r>
      <w:r w:rsidRPr="00904567">
        <w:rPr>
          <w:rFonts w:ascii="Calibri" w:eastAsia="MS Mincho" w:hAnsi="Calibri" w:cs="Calibri"/>
        </w:rPr>
        <w:t xml:space="preserve"> Recusar-se, sem justificativa, a assinar o contrato ou a ata de registro de preço, ou a aceitar ou retirar o instrumento equivalente no prazo estabelecido pela Administração;</w:t>
      </w:r>
    </w:p>
    <w:p w14:paraId="2ED94AB7" w14:textId="7239F5A3"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 xml:space="preserve">13.1.4 – </w:t>
      </w:r>
      <w:r w:rsidRPr="00904567">
        <w:rPr>
          <w:rFonts w:ascii="Calibri" w:eastAsia="MS Mincho" w:hAnsi="Calibri" w:cs="Calibri"/>
        </w:rPr>
        <w:t>Apresentar declaração ou documentação falsa exigida para o certame ou prestar declaração falsa durante a licitação</w:t>
      </w:r>
      <w:r w:rsidR="00287D56" w:rsidRPr="00904567">
        <w:rPr>
          <w:rFonts w:ascii="Calibri" w:eastAsia="MS Mincho" w:hAnsi="Calibri" w:cs="Calibri"/>
        </w:rPr>
        <w:t>.</w:t>
      </w:r>
    </w:p>
    <w:p w14:paraId="61140E2B" w14:textId="34916521"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13.1.5 –</w:t>
      </w:r>
      <w:r w:rsidRPr="00904567">
        <w:rPr>
          <w:rFonts w:ascii="Calibri" w:eastAsia="MS Mincho" w:hAnsi="Calibri" w:cs="Calibri"/>
        </w:rPr>
        <w:t xml:space="preserve"> Fraudar a licitação</w:t>
      </w:r>
      <w:r w:rsidR="00287D56" w:rsidRPr="00904567">
        <w:rPr>
          <w:rFonts w:ascii="Calibri" w:eastAsia="MS Mincho" w:hAnsi="Calibri" w:cs="Calibri"/>
        </w:rPr>
        <w:t>.</w:t>
      </w:r>
    </w:p>
    <w:p w14:paraId="59707098" w14:textId="0E7FFC36"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13.1.6 –</w:t>
      </w:r>
      <w:r w:rsidRPr="00904567">
        <w:rPr>
          <w:rFonts w:ascii="Calibri" w:eastAsia="MS Mincho" w:hAnsi="Calibri" w:cs="Calibri"/>
        </w:rPr>
        <w:t xml:space="preserve"> Comportar-se de modo inidôneo ou cometer fraude de qualquer natureza, em especial quando:</w:t>
      </w:r>
    </w:p>
    <w:p w14:paraId="499C636A" w14:textId="29D2A1D1"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13.1.6.1 –</w:t>
      </w:r>
      <w:r w:rsidRPr="00904567">
        <w:rPr>
          <w:rFonts w:ascii="Calibri" w:eastAsia="MS Mincho" w:hAnsi="Calibri" w:cs="Calibri"/>
        </w:rPr>
        <w:t xml:space="preserve"> Agir em conluio ou em desconformidade com a lei;</w:t>
      </w:r>
    </w:p>
    <w:p w14:paraId="0F9EBE71" w14:textId="7DAE6828"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13.1.6.2 –</w:t>
      </w:r>
      <w:r w:rsidRPr="00904567">
        <w:rPr>
          <w:rFonts w:ascii="Calibri" w:eastAsia="MS Mincho" w:hAnsi="Calibri" w:cs="Calibri"/>
        </w:rPr>
        <w:t xml:space="preserve"> Induzir deliberadamente a erro no julgamento;</w:t>
      </w:r>
    </w:p>
    <w:p w14:paraId="57FC9BDD" w14:textId="2D022EEA" w:rsidR="00452492" w:rsidRPr="00904567" w:rsidRDefault="00452492" w:rsidP="00452492">
      <w:pPr>
        <w:ind w:firstLine="284"/>
        <w:jc w:val="both"/>
        <w:rPr>
          <w:rFonts w:ascii="Calibri" w:eastAsia="MS Mincho" w:hAnsi="Calibri" w:cs="Calibri"/>
        </w:rPr>
      </w:pPr>
      <w:r w:rsidRPr="00904567">
        <w:rPr>
          <w:rFonts w:ascii="Calibri" w:eastAsia="MS Mincho" w:hAnsi="Calibri" w:cs="Calibri"/>
          <w:b/>
          <w:bCs/>
        </w:rPr>
        <w:t xml:space="preserve">13.1.6.3 – </w:t>
      </w:r>
      <w:r w:rsidRPr="00904567">
        <w:rPr>
          <w:rFonts w:ascii="Calibri" w:eastAsia="MS Mincho" w:hAnsi="Calibri" w:cs="Calibri"/>
        </w:rPr>
        <w:t>Apresentar amostra falsificada ou deteriorada;</w:t>
      </w:r>
    </w:p>
    <w:p w14:paraId="10F44A93" w14:textId="48E160A7"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13.1.7 –</w:t>
      </w:r>
      <w:r w:rsidRPr="00904567">
        <w:rPr>
          <w:rFonts w:ascii="Calibri" w:eastAsia="MS Mincho" w:hAnsi="Calibri" w:cs="Calibri"/>
        </w:rPr>
        <w:t xml:space="preserve"> Praticar atos ilícitos com vistas a frustrar os objetivos da licitação</w:t>
      </w:r>
      <w:r w:rsidR="00287D56" w:rsidRPr="00904567">
        <w:rPr>
          <w:rFonts w:ascii="Calibri" w:eastAsia="MS Mincho" w:hAnsi="Calibri" w:cs="Calibri"/>
        </w:rPr>
        <w:t>.</w:t>
      </w:r>
    </w:p>
    <w:p w14:paraId="14D1B7E1" w14:textId="11876E0D" w:rsidR="00452492" w:rsidRPr="00904567" w:rsidRDefault="00452492" w:rsidP="00452492">
      <w:pPr>
        <w:ind w:firstLine="142"/>
        <w:jc w:val="both"/>
        <w:rPr>
          <w:rFonts w:ascii="Calibri" w:eastAsia="MS Mincho" w:hAnsi="Calibri" w:cs="Calibri"/>
        </w:rPr>
      </w:pPr>
      <w:r w:rsidRPr="00904567">
        <w:rPr>
          <w:rFonts w:ascii="Calibri" w:eastAsia="MS Mincho" w:hAnsi="Calibri" w:cs="Calibri"/>
          <w:b/>
          <w:bCs/>
        </w:rPr>
        <w:t>13.1.8 –</w:t>
      </w:r>
      <w:r w:rsidRPr="00904567">
        <w:rPr>
          <w:rFonts w:ascii="Calibri" w:eastAsia="MS Mincho" w:hAnsi="Calibri" w:cs="Calibri"/>
        </w:rPr>
        <w:t xml:space="preserve"> Praticar ato lesivo previsto no art. 5º da Lei n.º 12.846, de 2013.</w:t>
      </w:r>
    </w:p>
    <w:p w14:paraId="03A96682" w14:textId="5B63C7A5" w:rsidR="00452492" w:rsidRPr="00904567" w:rsidRDefault="00452492" w:rsidP="00452492">
      <w:pPr>
        <w:jc w:val="both"/>
        <w:rPr>
          <w:rFonts w:ascii="Calibri" w:eastAsia="MS Mincho" w:hAnsi="Calibri" w:cs="Calibri"/>
        </w:rPr>
      </w:pPr>
      <w:r w:rsidRPr="00904567">
        <w:rPr>
          <w:rFonts w:ascii="Calibri" w:eastAsia="MS Mincho" w:hAnsi="Calibri" w:cs="Calibri"/>
          <w:b/>
          <w:bCs/>
        </w:rPr>
        <w:lastRenderedPageBreak/>
        <w:t>13.2 -</w:t>
      </w:r>
      <w:r w:rsidRPr="00904567">
        <w:rPr>
          <w:rFonts w:ascii="Calibri" w:eastAsia="MS Mincho" w:hAnsi="Calibri" w:cs="Calibri"/>
        </w:rPr>
        <w:t xml:space="preserve"> Com fulcro n</w:t>
      </w:r>
      <w:r w:rsidR="00CC31CE" w:rsidRPr="00904567">
        <w:rPr>
          <w:rFonts w:ascii="Calibri" w:eastAsia="MS Mincho" w:hAnsi="Calibri" w:cs="Calibri"/>
        </w:rPr>
        <w:t>o art. 156 d</w:t>
      </w:r>
      <w:r w:rsidRPr="00904567">
        <w:rPr>
          <w:rFonts w:ascii="Calibri" w:eastAsia="MS Mincho" w:hAnsi="Calibri" w:cs="Calibri"/>
        </w:rPr>
        <w:t>a Lei nº 14.133, de 2021, a Administração poderá, garantida a prévia defesa, aplicar aos licitantes e/ou adjudicatários as seguintes sanções, sem prejuízo das responsabilidades civil e criminal:</w:t>
      </w:r>
    </w:p>
    <w:p w14:paraId="14CE3330" w14:textId="7B7AE78A"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13.2.1 –</w:t>
      </w:r>
      <w:r w:rsidRPr="00904567">
        <w:rPr>
          <w:rFonts w:ascii="Calibri" w:eastAsia="MS Mincho" w:hAnsi="Calibri" w:cs="Calibri"/>
        </w:rPr>
        <w:t xml:space="preserve"> Advertência;</w:t>
      </w:r>
    </w:p>
    <w:p w14:paraId="458E877D" w14:textId="75C28F53"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13.2.2 –</w:t>
      </w:r>
      <w:r w:rsidRPr="00904567">
        <w:rPr>
          <w:rFonts w:ascii="Calibri" w:eastAsia="MS Mincho" w:hAnsi="Calibri" w:cs="Calibri"/>
        </w:rPr>
        <w:t xml:space="preserve"> Multa;</w:t>
      </w:r>
    </w:p>
    <w:p w14:paraId="07F09217" w14:textId="4D6E9EEB"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w:t>
      </w:r>
      <w:r w:rsidR="00F868F4" w:rsidRPr="00904567">
        <w:rPr>
          <w:rFonts w:ascii="Calibri" w:eastAsia="MS Mincho" w:hAnsi="Calibri" w:cs="Calibri"/>
          <w:b/>
          <w:bCs/>
        </w:rPr>
        <w:t>2</w:t>
      </w:r>
      <w:r w:rsidRPr="00904567">
        <w:rPr>
          <w:rFonts w:ascii="Calibri" w:eastAsia="MS Mincho" w:hAnsi="Calibri" w:cs="Calibri"/>
          <w:b/>
          <w:bCs/>
        </w:rPr>
        <w:t>.3 –</w:t>
      </w:r>
      <w:r w:rsidRPr="00904567">
        <w:rPr>
          <w:rFonts w:ascii="Calibri" w:eastAsia="MS Mincho" w:hAnsi="Calibri" w:cs="Calibri"/>
        </w:rPr>
        <w:t xml:space="preserve"> Impedimento de licitar e contratar e</w:t>
      </w:r>
    </w:p>
    <w:p w14:paraId="1DD571CA" w14:textId="4CA00233"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w:t>
      </w:r>
      <w:r w:rsidR="00F868F4" w:rsidRPr="00904567">
        <w:rPr>
          <w:rFonts w:ascii="Calibri" w:eastAsia="MS Mincho" w:hAnsi="Calibri" w:cs="Calibri"/>
          <w:b/>
          <w:bCs/>
        </w:rPr>
        <w:t>2</w:t>
      </w:r>
      <w:r w:rsidRPr="00904567">
        <w:rPr>
          <w:rFonts w:ascii="Calibri" w:eastAsia="MS Mincho" w:hAnsi="Calibri" w:cs="Calibri"/>
          <w:b/>
          <w:bCs/>
        </w:rPr>
        <w:t>.</w:t>
      </w:r>
      <w:r w:rsidR="00F868F4" w:rsidRPr="00904567">
        <w:rPr>
          <w:rFonts w:ascii="Calibri" w:eastAsia="MS Mincho" w:hAnsi="Calibri" w:cs="Calibri"/>
          <w:b/>
          <w:bCs/>
        </w:rPr>
        <w:t>4</w:t>
      </w:r>
      <w:r w:rsidRPr="00904567">
        <w:rPr>
          <w:rFonts w:ascii="Calibri" w:eastAsia="MS Mincho" w:hAnsi="Calibri" w:cs="Calibri"/>
          <w:b/>
          <w:bCs/>
        </w:rPr>
        <w:t xml:space="preserve"> –</w:t>
      </w:r>
      <w:r w:rsidRPr="00904567">
        <w:rPr>
          <w:rFonts w:ascii="Calibri" w:eastAsia="MS Mincho" w:hAnsi="Calibri" w:cs="Calibri"/>
        </w:rPr>
        <w:t xml:space="preserve"> Declaração de inidoneidade para licitar ou contratar, enquanto perdurarem os motivos determinantes da punição ou até que seja promovida sua reabilitação perante a própria autoridade que aplicou a penalidade.</w:t>
      </w:r>
    </w:p>
    <w:p w14:paraId="207B2688" w14:textId="2FFB2F9B" w:rsidR="00452492" w:rsidRPr="00904567" w:rsidRDefault="00452492" w:rsidP="00452492">
      <w:pPr>
        <w:jc w:val="both"/>
        <w:rPr>
          <w:rFonts w:ascii="Calibri" w:eastAsia="MS Mincho" w:hAnsi="Calibri" w:cs="Calibri"/>
        </w:rPr>
      </w:pPr>
      <w:r w:rsidRPr="00904567">
        <w:rPr>
          <w:rFonts w:ascii="Calibri" w:eastAsia="MS Mincho" w:hAnsi="Calibri" w:cs="Calibri"/>
          <w:b/>
          <w:bCs/>
        </w:rPr>
        <w:t>13.3 –</w:t>
      </w:r>
      <w:r w:rsidRPr="00904567">
        <w:rPr>
          <w:rFonts w:ascii="Calibri" w:eastAsia="MS Mincho" w:hAnsi="Calibri" w:cs="Calibri"/>
        </w:rPr>
        <w:t xml:space="preserve"> Na aplicação das sanções serão considerados:</w:t>
      </w:r>
    </w:p>
    <w:p w14:paraId="2F81E235" w14:textId="04A28765"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13.3.1 –</w:t>
      </w:r>
      <w:r w:rsidRPr="00904567">
        <w:rPr>
          <w:rFonts w:ascii="Calibri" w:eastAsia="MS Mincho" w:hAnsi="Calibri" w:cs="Calibri"/>
        </w:rPr>
        <w:t xml:space="preserve"> A natureza e a gravidade da infração cometida.</w:t>
      </w:r>
    </w:p>
    <w:p w14:paraId="24CFEAF0" w14:textId="0945D351"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13.3.2 –</w:t>
      </w:r>
      <w:r w:rsidRPr="00904567">
        <w:rPr>
          <w:rFonts w:ascii="Calibri" w:eastAsia="MS Mincho" w:hAnsi="Calibri" w:cs="Calibri"/>
        </w:rPr>
        <w:t xml:space="preserve"> As peculiaridades do caso concreto</w:t>
      </w:r>
      <w:r w:rsidR="00287D56" w:rsidRPr="00904567">
        <w:rPr>
          <w:rFonts w:ascii="Calibri" w:eastAsia="MS Mincho" w:hAnsi="Calibri" w:cs="Calibri"/>
        </w:rPr>
        <w:t>.</w:t>
      </w:r>
    </w:p>
    <w:p w14:paraId="5774D14D" w14:textId="56C88C70"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13.3.3 –</w:t>
      </w:r>
      <w:r w:rsidRPr="00904567">
        <w:rPr>
          <w:rFonts w:ascii="Calibri" w:eastAsia="MS Mincho" w:hAnsi="Calibri" w:cs="Calibri"/>
        </w:rPr>
        <w:t xml:space="preserve"> As circunstâncias agravantes ou atenuantes</w:t>
      </w:r>
      <w:r w:rsidR="00287D56" w:rsidRPr="00904567">
        <w:rPr>
          <w:rFonts w:ascii="Calibri" w:eastAsia="MS Mincho" w:hAnsi="Calibri" w:cs="Calibri"/>
        </w:rPr>
        <w:t>.</w:t>
      </w:r>
    </w:p>
    <w:p w14:paraId="378E6831" w14:textId="66C07F80"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13.3.4 –</w:t>
      </w:r>
      <w:r w:rsidRPr="00904567">
        <w:rPr>
          <w:rFonts w:ascii="Calibri" w:eastAsia="MS Mincho" w:hAnsi="Calibri" w:cs="Calibri"/>
        </w:rPr>
        <w:t xml:space="preserve"> Os danos que dela provierem para a Administração Pública</w:t>
      </w:r>
      <w:r w:rsidR="00287D56" w:rsidRPr="00904567">
        <w:rPr>
          <w:rFonts w:ascii="Calibri" w:eastAsia="MS Mincho" w:hAnsi="Calibri" w:cs="Calibri"/>
        </w:rPr>
        <w:t>.</w:t>
      </w:r>
    </w:p>
    <w:p w14:paraId="473C9E13" w14:textId="08BFC2E9"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13.3.5 –</w:t>
      </w:r>
      <w:r w:rsidRPr="00904567">
        <w:rPr>
          <w:rFonts w:ascii="Calibri" w:eastAsia="MS Mincho" w:hAnsi="Calibri" w:cs="Calibri"/>
        </w:rPr>
        <w:t xml:space="preserve"> A implantação ou o aperfeiçoamento de programa de integridade, conforme normas e orientações dos órgãos de controle.</w:t>
      </w:r>
    </w:p>
    <w:p w14:paraId="7B890EFF" w14:textId="447AC6E8" w:rsidR="00452492" w:rsidRPr="00904567" w:rsidRDefault="00452492" w:rsidP="00452492">
      <w:pPr>
        <w:jc w:val="both"/>
        <w:rPr>
          <w:rFonts w:ascii="Calibri" w:eastAsia="MS Mincho" w:hAnsi="Calibri" w:cs="Calibri"/>
        </w:rPr>
      </w:pPr>
      <w:r w:rsidRPr="00904567">
        <w:rPr>
          <w:rFonts w:ascii="Calibri" w:eastAsia="MS Mincho" w:hAnsi="Calibri" w:cs="Calibri"/>
          <w:b/>
          <w:bCs/>
        </w:rPr>
        <w:t>13.4 –</w:t>
      </w:r>
      <w:r w:rsidRPr="00904567">
        <w:rPr>
          <w:rFonts w:ascii="Calibri" w:eastAsia="MS Mincho" w:hAnsi="Calibri" w:cs="Calibri"/>
        </w:rPr>
        <w:t xml:space="preserve"> A multa será recolhida em percentual de 0,5% a 30% incidente sobre o valor do contrato licitado,</w:t>
      </w:r>
    </w:p>
    <w:p w14:paraId="54115382" w14:textId="026E9AEE" w:rsidR="00452492" w:rsidRPr="00904567" w:rsidRDefault="00452492" w:rsidP="00452492">
      <w:pPr>
        <w:jc w:val="both"/>
        <w:rPr>
          <w:rFonts w:ascii="Calibri" w:eastAsia="MS Mincho" w:hAnsi="Calibri" w:cs="Calibri"/>
        </w:rPr>
      </w:pPr>
      <w:r w:rsidRPr="00904567">
        <w:rPr>
          <w:rFonts w:ascii="Calibri" w:eastAsia="MS Mincho" w:hAnsi="Calibri" w:cs="Calibri"/>
        </w:rPr>
        <w:t xml:space="preserve">recolhida no prazo máximo de </w:t>
      </w:r>
      <w:r w:rsidR="00F868F4" w:rsidRPr="00904567">
        <w:rPr>
          <w:rFonts w:ascii="Calibri" w:eastAsia="MS Mincho" w:hAnsi="Calibri" w:cs="Calibri"/>
        </w:rPr>
        <w:t>30</w:t>
      </w:r>
      <w:r w:rsidRPr="00904567">
        <w:rPr>
          <w:rFonts w:ascii="Calibri" w:eastAsia="MS Mincho" w:hAnsi="Calibri" w:cs="Calibri"/>
        </w:rPr>
        <w:t xml:space="preserve"> (</w:t>
      </w:r>
      <w:r w:rsidR="00F868F4" w:rsidRPr="00904567">
        <w:rPr>
          <w:rFonts w:ascii="Calibri" w:eastAsia="MS Mincho" w:hAnsi="Calibri" w:cs="Calibri"/>
        </w:rPr>
        <w:t>trinta</w:t>
      </w:r>
      <w:r w:rsidRPr="00904567">
        <w:rPr>
          <w:rFonts w:ascii="Calibri" w:eastAsia="MS Mincho" w:hAnsi="Calibri" w:cs="Calibri"/>
        </w:rPr>
        <w:t>) dias úteis, a contar da comunicação oficial.</w:t>
      </w:r>
    </w:p>
    <w:p w14:paraId="7B086CF3" w14:textId="1357755E"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13.4.1</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w:t>
      </w:r>
      <w:r w:rsidRPr="00904567">
        <w:rPr>
          <w:rFonts w:ascii="Calibri" w:eastAsia="MS Mincho" w:hAnsi="Calibri" w:cs="Calibri"/>
        </w:rPr>
        <w:t>Para as infrações previstas nos itens 13.1.1, 13.1.2 e 13.1.3, a multa será de 0,5% a 15% do valor do</w:t>
      </w:r>
      <w:r w:rsidR="00F868F4" w:rsidRPr="00904567">
        <w:rPr>
          <w:rFonts w:ascii="Calibri" w:eastAsia="MS Mincho" w:hAnsi="Calibri" w:cs="Calibri"/>
        </w:rPr>
        <w:t xml:space="preserve"> </w:t>
      </w:r>
      <w:r w:rsidRPr="00904567">
        <w:rPr>
          <w:rFonts w:ascii="Calibri" w:eastAsia="MS Mincho" w:hAnsi="Calibri" w:cs="Calibri"/>
        </w:rPr>
        <w:t>contrato licitado.</w:t>
      </w:r>
    </w:p>
    <w:p w14:paraId="34A96B24" w14:textId="62C3C039" w:rsidR="00452492" w:rsidRPr="00904567" w:rsidRDefault="00452492" w:rsidP="00F868F4">
      <w:pPr>
        <w:ind w:firstLine="142"/>
        <w:jc w:val="both"/>
        <w:rPr>
          <w:rFonts w:ascii="Calibri" w:eastAsia="MS Mincho" w:hAnsi="Calibri" w:cs="Calibri"/>
        </w:rPr>
      </w:pPr>
      <w:r w:rsidRPr="00904567">
        <w:rPr>
          <w:rFonts w:ascii="Calibri" w:eastAsia="MS Mincho" w:hAnsi="Calibri" w:cs="Calibri"/>
          <w:b/>
          <w:bCs/>
        </w:rPr>
        <w:t>13.4.2</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P</w:t>
      </w:r>
      <w:r w:rsidRPr="00904567">
        <w:rPr>
          <w:rFonts w:ascii="Calibri" w:eastAsia="MS Mincho" w:hAnsi="Calibri" w:cs="Calibri"/>
        </w:rPr>
        <w:t>ara as infrações previstas nos itens 13.1.4, 13.1.5, 13.1.6, 13.1.7 e 13.1.8, a multa será de 15% a 30%</w:t>
      </w:r>
      <w:r w:rsidR="00F868F4" w:rsidRPr="00904567">
        <w:rPr>
          <w:rFonts w:ascii="Calibri" w:eastAsia="MS Mincho" w:hAnsi="Calibri" w:cs="Calibri"/>
        </w:rPr>
        <w:t xml:space="preserve"> </w:t>
      </w:r>
      <w:r w:rsidRPr="00904567">
        <w:rPr>
          <w:rFonts w:ascii="Calibri" w:eastAsia="MS Mincho" w:hAnsi="Calibri" w:cs="Calibri"/>
        </w:rPr>
        <w:t>do valor do contrato licitado.</w:t>
      </w:r>
    </w:p>
    <w:p w14:paraId="62801E97" w14:textId="7296533D" w:rsidR="00452492" w:rsidRPr="00904567" w:rsidRDefault="00452492" w:rsidP="00452492">
      <w:pPr>
        <w:jc w:val="both"/>
        <w:rPr>
          <w:rFonts w:ascii="Calibri" w:eastAsia="MS Mincho" w:hAnsi="Calibri" w:cs="Calibri"/>
        </w:rPr>
      </w:pPr>
      <w:r w:rsidRPr="00904567">
        <w:rPr>
          <w:rFonts w:ascii="Calibri" w:eastAsia="MS Mincho" w:hAnsi="Calibri" w:cs="Calibri"/>
          <w:b/>
          <w:bCs/>
        </w:rPr>
        <w:t>13.5</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w:t>
      </w:r>
      <w:r w:rsidRPr="00904567">
        <w:rPr>
          <w:rFonts w:ascii="Calibri" w:eastAsia="MS Mincho" w:hAnsi="Calibri" w:cs="Calibri"/>
        </w:rPr>
        <w:t>As sanções de advertência, impedimento de licitar e contratar e declaração de inidoneidade para</w:t>
      </w:r>
    </w:p>
    <w:p w14:paraId="682270E0" w14:textId="77777777" w:rsidR="00452492" w:rsidRPr="00904567" w:rsidRDefault="00452492" w:rsidP="00452492">
      <w:pPr>
        <w:jc w:val="both"/>
        <w:rPr>
          <w:rFonts w:ascii="Calibri" w:eastAsia="MS Mincho" w:hAnsi="Calibri" w:cs="Calibri"/>
        </w:rPr>
      </w:pPr>
      <w:r w:rsidRPr="00904567">
        <w:rPr>
          <w:rFonts w:ascii="Calibri" w:eastAsia="MS Mincho" w:hAnsi="Calibri" w:cs="Calibri"/>
        </w:rPr>
        <w:t>licitar ou contratar poderão ser aplicadas, cumulativamente ou não, à penalidade de multa.</w:t>
      </w:r>
    </w:p>
    <w:p w14:paraId="246D3B04" w14:textId="7ADEBA35" w:rsidR="00452492" w:rsidRPr="00904567" w:rsidRDefault="00452492" w:rsidP="00452492">
      <w:pPr>
        <w:jc w:val="both"/>
        <w:rPr>
          <w:rFonts w:ascii="Calibri" w:eastAsia="MS Mincho" w:hAnsi="Calibri" w:cs="Calibri"/>
        </w:rPr>
      </w:pPr>
      <w:r w:rsidRPr="00904567">
        <w:rPr>
          <w:rFonts w:ascii="Calibri" w:eastAsia="MS Mincho" w:hAnsi="Calibri" w:cs="Calibri"/>
          <w:b/>
          <w:bCs/>
        </w:rPr>
        <w:t>13.6</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N</w:t>
      </w:r>
      <w:r w:rsidRPr="00904567">
        <w:rPr>
          <w:rFonts w:ascii="Calibri" w:eastAsia="MS Mincho" w:hAnsi="Calibri" w:cs="Calibri"/>
        </w:rPr>
        <w:t>a aplicação da sanção de multa será facultada a defesa do interessado no prazo de 15 (quinze) dias</w:t>
      </w:r>
      <w:r w:rsidR="00F868F4" w:rsidRPr="00904567">
        <w:rPr>
          <w:rFonts w:ascii="Calibri" w:eastAsia="MS Mincho" w:hAnsi="Calibri" w:cs="Calibri"/>
        </w:rPr>
        <w:t xml:space="preserve"> </w:t>
      </w:r>
      <w:r w:rsidRPr="00904567">
        <w:rPr>
          <w:rFonts w:ascii="Calibri" w:eastAsia="MS Mincho" w:hAnsi="Calibri" w:cs="Calibri"/>
        </w:rPr>
        <w:t>úteis, contado da data de sua intimação.</w:t>
      </w:r>
    </w:p>
    <w:p w14:paraId="0D7DDAE1" w14:textId="6E3B9508" w:rsidR="00452492" w:rsidRPr="00904567" w:rsidRDefault="00452492" w:rsidP="00452492">
      <w:pPr>
        <w:jc w:val="both"/>
        <w:rPr>
          <w:rFonts w:ascii="Calibri" w:eastAsia="MS Mincho" w:hAnsi="Calibri" w:cs="Calibri"/>
        </w:rPr>
      </w:pPr>
      <w:r w:rsidRPr="00904567">
        <w:rPr>
          <w:rFonts w:ascii="Calibri" w:eastAsia="MS Mincho" w:hAnsi="Calibri" w:cs="Calibri"/>
          <w:b/>
          <w:bCs/>
        </w:rPr>
        <w:t>13.7</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A </w:t>
      </w:r>
      <w:r w:rsidRPr="00904567">
        <w:rPr>
          <w:rFonts w:ascii="Calibri" w:eastAsia="MS Mincho" w:hAnsi="Calibri" w:cs="Calibri"/>
        </w:rPr>
        <w:t>sanção de impedimento de licitar e contratar será aplicada ao responsável em decorrência das</w:t>
      </w:r>
    </w:p>
    <w:p w14:paraId="33BB3AFE" w14:textId="669B6EB7" w:rsidR="00452492" w:rsidRPr="00904567" w:rsidRDefault="00452492" w:rsidP="00452492">
      <w:pPr>
        <w:jc w:val="both"/>
        <w:rPr>
          <w:rFonts w:ascii="Calibri" w:eastAsia="MS Mincho" w:hAnsi="Calibri" w:cs="Calibri"/>
        </w:rPr>
      </w:pPr>
      <w:r w:rsidRPr="00904567">
        <w:rPr>
          <w:rFonts w:ascii="Calibri" w:eastAsia="MS Mincho" w:hAnsi="Calibri" w:cs="Calibri"/>
        </w:rPr>
        <w:t>infrações administrativas relacionadas nos itens 13.1.1, 13.1.2 e 13.1.3, quando não se justificar a imposição</w:t>
      </w:r>
      <w:r w:rsidR="00F868F4" w:rsidRPr="00904567">
        <w:rPr>
          <w:rFonts w:ascii="Calibri" w:eastAsia="MS Mincho" w:hAnsi="Calibri" w:cs="Calibri"/>
        </w:rPr>
        <w:t xml:space="preserve"> </w:t>
      </w:r>
      <w:r w:rsidRPr="00904567">
        <w:rPr>
          <w:rFonts w:ascii="Calibri" w:eastAsia="MS Mincho" w:hAnsi="Calibri" w:cs="Calibri"/>
        </w:rPr>
        <w:t>de penalidade mais grave, e impedirá o responsável de licitar e contratar no âmbito da Administração Pública</w:t>
      </w:r>
      <w:r w:rsidR="00F868F4" w:rsidRPr="00904567">
        <w:rPr>
          <w:rFonts w:ascii="Calibri" w:eastAsia="MS Mincho" w:hAnsi="Calibri" w:cs="Calibri"/>
        </w:rPr>
        <w:t xml:space="preserve"> </w:t>
      </w:r>
      <w:r w:rsidRPr="00904567">
        <w:rPr>
          <w:rFonts w:ascii="Calibri" w:eastAsia="MS Mincho" w:hAnsi="Calibri" w:cs="Calibri"/>
        </w:rPr>
        <w:t>direta e indireta do ente federativo a qual pertencer o órgão ou entidade, pelo prazo máximo de 3 (três) anos.</w:t>
      </w:r>
    </w:p>
    <w:p w14:paraId="764B7F9B" w14:textId="489E5288" w:rsidR="00452492" w:rsidRPr="00904567" w:rsidRDefault="00452492" w:rsidP="00452492">
      <w:pPr>
        <w:jc w:val="both"/>
        <w:rPr>
          <w:rFonts w:ascii="Calibri" w:eastAsia="MS Mincho" w:hAnsi="Calibri" w:cs="Calibri"/>
        </w:rPr>
      </w:pPr>
      <w:r w:rsidRPr="00904567">
        <w:rPr>
          <w:rFonts w:ascii="Calibri" w:eastAsia="MS Mincho" w:hAnsi="Calibri" w:cs="Calibri"/>
          <w:b/>
          <w:bCs/>
        </w:rPr>
        <w:t>13.8</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P</w:t>
      </w:r>
      <w:r w:rsidRPr="00904567">
        <w:rPr>
          <w:rFonts w:ascii="Calibri" w:eastAsia="MS Mincho" w:hAnsi="Calibri" w:cs="Calibri"/>
        </w:rPr>
        <w:t>oderá ser aplicada ao responsável a sanção de declaração de inidoneidade para licitar ou contratar,</w:t>
      </w:r>
      <w:r w:rsidR="00F868F4" w:rsidRPr="00904567">
        <w:rPr>
          <w:rFonts w:ascii="Calibri" w:eastAsia="MS Mincho" w:hAnsi="Calibri" w:cs="Calibri"/>
        </w:rPr>
        <w:t xml:space="preserve"> </w:t>
      </w:r>
      <w:r w:rsidRPr="00904567">
        <w:rPr>
          <w:rFonts w:ascii="Calibri" w:eastAsia="MS Mincho" w:hAnsi="Calibri" w:cs="Calibri"/>
        </w:rPr>
        <w:t>em decorrência da prática das infrações dispostas nos itens 13.1.4, 13.1.5, 13.1.6, 13.1.7 e 13.1.8, bem como</w:t>
      </w:r>
      <w:r w:rsidR="00F868F4" w:rsidRPr="00904567">
        <w:rPr>
          <w:rFonts w:ascii="Calibri" w:eastAsia="MS Mincho" w:hAnsi="Calibri" w:cs="Calibri"/>
        </w:rPr>
        <w:t xml:space="preserve"> </w:t>
      </w:r>
      <w:r w:rsidRPr="00904567">
        <w:rPr>
          <w:rFonts w:ascii="Calibri" w:eastAsia="MS Mincho" w:hAnsi="Calibri" w:cs="Calibri"/>
        </w:rPr>
        <w:t>pelas infrações administrativas previstas nos itens 13.1.1, 13.1.2 e 13.1.3 que justifiquem a imposição de</w:t>
      </w:r>
      <w:r w:rsidR="00F868F4" w:rsidRPr="00904567">
        <w:rPr>
          <w:rFonts w:ascii="Calibri" w:eastAsia="MS Mincho" w:hAnsi="Calibri" w:cs="Calibri"/>
        </w:rPr>
        <w:t xml:space="preserve"> </w:t>
      </w:r>
      <w:r w:rsidRPr="00904567">
        <w:rPr>
          <w:rFonts w:ascii="Calibri" w:eastAsia="MS Mincho" w:hAnsi="Calibri" w:cs="Calibri"/>
        </w:rPr>
        <w:t>penalidade mais grave que a sanção de impedimento de licitar e contratar, cuja duração observará o prazo</w:t>
      </w:r>
      <w:r w:rsidR="00F868F4" w:rsidRPr="00904567">
        <w:rPr>
          <w:rFonts w:ascii="Calibri" w:eastAsia="MS Mincho" w:hAnsi="Calibri" w:cs="Calibri"/>
        </w:rPr>
        <w:t xml:space="preserve"> </w:t>
      </w:r>
      <w:r w:rsidRPr="00904567">
        <w:rPr>
          <w:rFonts w:ascii="Calibri" w:eastAsia="MS Mincho" w:hAnsi="Calibri" w:cs="Calibri"/>
        </w:rPr>
        <w:t>previsto no art. 156, §5º, da Lei n.º 14.133/2021.</w:t>
      </w:r>
    </w:p>
    <w:p w14:paraId="496B53C5" w14:textId="18ACAEAC" w:rsidR="00452492" w:rsidRPr="00904567" w:rsidRDefault="00452492" w:rsidP="00452492">
      <w:pPr>
        <w:jc w:val="both"/>
        <w:rPr>
          <w:rFonts w:ascii="Calibri" w:eastAsia="MS Mincho" w:hAnsi="Calibri" w:cs="Calibri"/>
        </w:rPr>
      </w:pPr>
      <w:r w:rsidRPr="00904567">
        <w:rPr>
          <w:rFonts w:ascii="Calibri" w:eastAsia="MS Mincho" w:hAnsi="Calibri" w:cs="Calibri"/>
          <w:b/>
          <w:bCs/>
        </w:rPr>
        <w:t>13.9</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A </w:t>
      </w:r>
      <w:r w:rsidRPr="00904567">
        <w:rPr>
          <w:rFonts w:ascii="Calibri" w:eastAsia="MS Mincho" w:hAnsi="Calibri" w:cs="Calibri"/>
        </w:rPr>
        <w:t>recusa injustificada do adjudicatário em assinar o contrato ou a ata de registro de preço, ou em</w:t>
      </w:r>
    </w:p>
    <w:p w14:paraId="35798D26" w14:textId="77777777" w:rsidR="00452492" w:rsidRPr="00904567" w:rsidRDefault="00452492" w:rsidP="00452492">
      <w:pPr>
        <w:jc w:val="both"/>
        <w:rPr>
          <w:rFonts w:ascii="Calibri" w:eastAsia="MS Mincho" w:hAnsi="Calibri" w:cs="Calibri"/>
        </w:rPr>
      </w:pPr>
      <w:r w:rsidRPr="00904567">
        <w:rPr>
          <w:rFonts w:ascii="Calibri" w:eastAsia="MS Mincho" w:hAnsi="Calibri" w:cs="Calibri"/>
        </w:rPr>
        <w:t>aceitar ou retirar o instrumento equivalente no prazo estabelecido pela Administração, descrita no item</w:t>
      </w:r>
    </w:p>
    <w:p w14:paraId="1ED316B1" w14:textId="5CCA5AED" w:rsidR="00452492" w:rsidRPr="00904567" w:rsidRDefault="00452492" w:rsidP="00452492">
      <w:pPr>
        <w:jc w:val="both"/>
        <w:rPr>
          <w:rFonts w:ascii="Calibri" w:eastAsia="MS Mincho" w:hAnsi="Calibri" w:cs="Calibri"/>
        </w:rPr>
      </w:pPr>
      <w:r w:rsidRPr="00904567">
        <w:rPr>
          <w:rFonts w:ascii="Calibri" w:eastAsia="MS Mincho" w:hAnsi="Calibri" w:cs="Calibri"/>
        </w:rPr>
        <w:t>13.1.3, caracterizará o descumprimento total da obrigação assumida e o sujeitará às penalidades e à imediata</w:t>
      </w:r>
      <w:r w:rsidR="00F868F4" w:rsidRPr="00904567">
        <w:rPr>
          <w:rFonts w:ascii="Calibri" w:eastAsia="MS Mincho" w:hAnsi="Calibri" w:cs="Calibri"/>
        </w:rPr>
        <w:t xml:space="preserve"> </w:t>
      </w:r>
      <w:r w:rsidRPr="00904567">
        <w:rPr>
          <w:rFonts w:ascii="Calibri" w:eastAsia="MS Mincho" w:hAnsi="Calibri" w:cs="Calibri"/>
        </w:rPr>
        <w:t>perda da garantia de proposta em favor do órgão ou entidade promotora da licitação.</w:t>
      </w:r>
    </w:p>
    <w:p w14:paraId="543548DD" w14:textId="261FE106" w:rsidR="00452492" w:rsidRPr="00904567" w:rsidRDefault="00452492" w:rsidP="00452492">
      <w:pPr>
        <w:jc w:val="both"/>
        <w:rPr>
          <w:rFonts w:ascii="Calibri" w:eastAsia="MS Mincho" w:hAnsi="Calibri" w:cs="Calibri"/>
        </w:rPr>
      </w:pPr>
      <w:r w:rsidRPr="00904567">
        <w:rPr>
          <w:rFonts w:ascii="Calibri" w:eastAsia="MS Mincho" w:hAnsi="Calibri" w:cs="Calibri"/>
          <w:b/>
          <w:bCs/>
        </w:rPr>
        <w:t>13.10</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A </w:t>
      </w:r>
      <w:r w:rsidRPr="00904567">
        <w:rPr>
          <w:rFonts w:ascii="Calibri" w:eastAsia="MS Mincho" w:hAnsi="Calibri" w:cs="Calibri"/>
        </w:rPr>
        <w:t>apuração de responsabilidade relacionadas às sanções de impedimento de licitar e contratar e de</w:t>
      </w:r>
      <w:r w:rsidR="00F868F4" w:rsidRPr="00904567">
        <w:rPr>
          <w:rFonts w:ascii="Calibri" w:eastAsia="MS Mincho" w:hAnsi="Calibri" w:cs="Calibri"/>
        </w:rPr>
        <w:t xml:space="preserve"> </w:t>
      </w:r>
      <w:r w:rsidRPr="00904567">
        <w:rPr>
          <w:rFonts w:ascii="Calibri" w:eastAsia="MS Mincho" w:hAnsi="Calibri" w:cs="Calibri"/>
        </w:rPr>
        <w:t>declaração de inidoneidade para licitar ou contratar demandará a instauração de processo de</w:t>
      </w:r>
      <w:r w:rsidR="00F868F4" w:rsidRPr="00904567">
        <w:rPr>
          <w:rFonts w:ascii="Calibri" w:eastAsia="MS Mincho" w:hAnsi="Calibri" w:cs="Calibri"/>
        </w:rPr>
        <w:t xml:space="preserve"> </w:t>
      </w:r>
      <w:r w:rsidRPr="00904567">
        <w:rPr>
          <w:rFonts w:ascii="Calibri" w:eastAsia="MS Mincho" w:hAnsi="Calibri" w:cs="Calibri"/>
        </w:rPr>
        <w:t>responsabilização a ser conduzido por comissão composta por 2 (dois) ou mais servidores estáveis, que</w:t>
      </w:r>
    </w:p>
    <w:p w14:paraId="1B39364E" w14:textId="77777777" w:rsidR="00452492" w:rsidRPr="00904567" w:rsidRDefault="00452492" w:rsidP="00452492">
      <w:pPr>
        <w:jc w:val="both"/>
        <w:rPr>
          <w:rFonts w:ascii="Calibri" w:eastAsia="MS Mincho" w:hAnsi="Calibri" w:cs="Calibri"/>
        </w:rPr>
      </w:pPr>
      <w:r w:rsidRPr="00904567">
        <w:rPr>
          <w:rFonts w:ascii="Calibri" w:eastAsia="MS Mincho" w:hAnsi="Calibri" w:cs="Calibri"/>
        </w:rPr>
        <w:t>avaliará fatos e circunstâncias conhecidos e intimará o licitante ou o adjudicatário para, no prazo de 15</w:t>
      </w:r>
    </w:p>
    <w:p w14:paraId="7BB0D5A2" w14:textId="4CF3C58E" w:rsidR="00452492" w:rsidRPr="00904567" w:rsidRDefault="00452492" w:rsidP="00452492">
      <w:pPr>
        <w:jc w:val="both"/>
        <w:rPr>
          <w:rFonts w:ascii="Calibri" w:eastAsia="MS Mincho" w:hAnsi="Calibri" w:cs="Calibri"/>
        </w:rPr>
      </w:pPr>
      <w:r w:rsidRPr="00904567">
        <w:rPr>
          <w:rFonts w:ascii="Calibri" w:eastAsia="MS Mincho" w:hAnsi="Calibri" w:cs="Calibri"/>
        </w:rPr>
        <w:t>(quinze) dias úteis, contado da data de sua intimação, apresentar defesa escrita e especificar as provas que</w:t>
      </w:r>
      <w:r w:rsidR="00F868F4" w:rsidRPr="00904567">
        <w:rPr>
          <w:rFonts w:ascii="Calibri" w:eastAsia="MS Mincho" w:hAnsi="Calibri" w:cs="Calibri"/>
        </w:rPr>
        <w:t xml:space="preserve"> </w:t>
      </w:r>
      <w:r w:rsidRPr="00904567">
        <w:rPr>
          <w:rFonts w:ascii="Calibri" w:eastAsia="MS Mincho" w:hAnsi="Calibri" w:cs="Calibri"/>
        </w:rPr>
        <w:t>pretenda produzir.</w:t>
      </w:r>
    </w:p>
    <w:p w14:paraId="3A96C8D8" w14:textId="43307D43" w:rsidR="00452492" w:rsidRPr="00904567" w:rsidRDefault="00452492" w:rsidP="00452492">
      <w:pPr>
        <w:jc w:val="both"/>
        <w:rPr>
          <w:rFonts w:ascii="Calibri" w:eastAsia="MS Mincho" w:hAnsi="Calibri" w:cs="Calibri"/>
        </w:rPr>
      </w:pPr>
      <w:r w:rsidRPr="00904567">
        <w:rPr>
          <w:rFonts w:ascii="Calibri" w:eastAsia="MS Mincho" w:hAnsi="Calibri" w:cs="Calibri"/>
          <w:b/>
          <w:bCs/>
        </w:rPr>
        <w:t>13.11</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w:t>
      </w:r>
      <w:r w:rsidRPr="00904567">
        <w:rPr>
          <w:rFonts w:ascii="Calibri" w:eastAsia="MS Mincho" w:hAnsi="Calibri" w:cs="Calibri"/>
        </w:rPr>
        <w:t>Caberá recurso no prazo de 15 (quinze) dias úteis da aplicação das sanções de advertência, multa e</w:t>
      </w:r>
      <w:r w:rsidR="00F868F4" w:rsidRPr="00904567">
        <w:rPr>
          <w:rFonts w:ascii="Calibri" w:eastAsia="MS Mincho" w:hAnsi="Calibri" w:cs="Calibri"/>
        </w:rPr>
        <w:t xml:space="preserve"> </w:t>
      </w:r>
      <w:r w:rsidRPr="00904567">
        <w:rPr>
          <w:rFonts w:ascii="Calibri" w:eastAsia="MS Mincho" w:hAnsi="Calibri" w:cs="Calibri"/>
        </w:rPr>
        <w:t>impedimento de licitar e contratar, contado da data da intimação, o qual será dirigido à autoridade que tiver</w:t>
      </w:r>
      <w:r w:rsidR="00F868F4" w:rsidRPr="00904567">
        <w:rPr>
          <w:rFonts w:ascii="Calibri" w:eastAsia="MS Mincho" w:hAnsi="Calibri" w:cs="Calibri"/>
        </w:rPr>
        <w:t xml:space="preserve"> </w:t>
      </w:r>
      <w:r w:rsidRPr="00904567">
        <w:rPr>
          <w:rFonts w:ascii="Calibri" w:eastAsia="MS Mincho" w:hAnsi="Calibri" w:cs="Calibri"/>
        </w:rPr>
        <w:t xml:space="preserve">proferido a decisão recorrida, que, se não a reconsiderar no prazo de 5 (cinco) dias úteis, </w:t>
      </w:r>
      <w:r w:rsidRPr="00904567">
        <w:rPr>
          <w:rFonts w:ascii="Calibri" w:eastAsia="MS Mincho" w:hAnsi="Calibri" w:cs="Calibri"/>
        </w:rPr>
        <w:lastRenderedPageBreak/>
        <w:t>encaminhará o</w:t>
      </w:r>
      <w:r w:rsidR="00F868F4" w:rsidRPr="00904567">
        <w:rPr>
          <w:rFonts w:ascii="Calibri" w:eastAsia="MS Mincho" w:hAnsi="Calibri" w:cs="Calibri"/>
        </w:rPr>
        <w:t xml:space="preserve"> </w:t>
      </w:r>
      <w:r w:rsidRPr="00904567">
        <w:rPr>
          <w:rFonts w:ascii="Calibri" w:eastAsia="MS Mincho" w:hAnsi="Calibri" w:cs="Calibri"/>
        </w:rPr>
        <w:t>recurso com sua motivação à autoridade superior, que deverá proferir sua decisão no prazo máximo de 20</w:t>
      </w:r>
      <w:r w:rsidR="00F868F4" w:rsidRPr="00904567">
        <w:rPr>
          <w:rFonts w:ascii="Calibri" w:eastAsia="MS Mincho" w:hAnsi="Calibri" w:cs="Calibri"/>
        </w:rPr>
        <w:t xml:space="preserve"> </w:t>
      </w:r>
      <w:r w:rsidRPr="00904567">
        <w:rPr>
          <w:rFonts w:ascii="Calibri" w:eastAsia="MS Mincho" w:hAnsi="Calibri" w:cs="Calibri"/>
        </w:rPr>
        <w:t>(vinte) dias úteis, contado do recebimento dos autos.</w:t>
      </w:r>
    </w:p>
    <w:p w14:paraId="45A3C6FB" w14:textId="1B6AF20C" w:rsidR="00452492" w:rsidRPr="00904567" w:rsidRDefault="00452492" w:rsidP="00452492">
      <w:pPr>
        <w:jc w:val="both"/>
        <w:rPr>
          <w:rFonts w:ascii="Calibri" w:eastAsia="MS Mincho" w:hAnsi="Calibri" w:cs="Calibri"/>
        </w:rPr>
      </w:pPr>
      <w:r w:rsidRPr="00904567">
        <w:rPr>
          <w:rFonts w:ascii="Calibri" w:eastAsia="MS Mincho" w:hAnsi="Calibri" w:cs="Calibri"/>
          <w:b/>
          <w:bCs/>
        </w:rPr>
        <w:t>13.12</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w:t>
      </w:r>
      <w:r w:rsidRPr="00904567">
        <w:rPr>
          <w:rFonts w:ascii="Calibri" w:eastAsia="MS Mincho" w:hAnsi="Calibri" w:cs="Calibri"/>
        </w:rPr>
        <w:t>Caberá a apresentação de pedido de reconsideração da aplicação da sanção de declaração de</w:t>
      </w:r>
    </w:p>
    <w:p w14:paraId="4D132EDB" w14:textId="2470946D" w:rsidR="00452492" w:rsidRPr="00904567" w:rsidRDefault="00452492" w:rsidP="00452492">
      <w:pPr>
        <w:jc w:val="both"/>
        <w:rPr>
          <w:rFonts w:ascii="Calibri" w:eastAsia="MS Mincho" w:hAnsi="Calibri" w:cs="Calibri"/>
        </w:rPr>
      </w:pPr>
      <w:r w:rsidRPr="00904567">
        <w:rPr>
          <w:rFonts w:ascii="Calibri" w:eastAsia="MS Mincho" w:hAnsi="Calibri" w:cs="Calibri"/>
        </w:rPr>
        <w:t>inidoneidade para licitar ou contratar no prazo de 15 (quinze) dias úteis, contado da data da intimação, e</w:t>
      </w:r>
      <w:r w:rsidR="00F868F4" w:rsidRPr="00904567">
        <w:rPr>
          <w:rFonts w:ascii="Calibri" w:eastAsia="MS Mincho" w:hAnsi="Calibri" w:cs="Calibri"/>
        </w:rPr>
        <w:t xml:space="preserve"> </w:t>
      </w:r>
      <w:r w:rsidRPr="00904567">
        <w:rPr>
          <w:rFonts w:ascii="Calibri" w:eastAsia="MS Mincho" w:hAnsi="Calibri" w:cs="Calibri"/>
        </w:rPr>
        <w:t>decidido no prazo máximo de 20 (vinte) dias úteis, contado do seu recebimento.</w:t>
      </w:r>
    </w:p>
    <w:p w14:paraId="420E748E" w14:textId="4A43B6D9" w:rsidR="00452492" w:rsidRPr="00904567" w:rsidRDefault="00452492" w:rsidP="00452492">
      <w:pPr>
        <w:jc w:val="both"/>
        <w:rPr>
          <w:rFonts w:ascii="Calibri" w:eastAsia="MS Mincho" w:hAnsi="Calibri" w:cs="Calibri"/>
        </w:rPr>
      </w:pPr>
      <w:r w:rsidRPr="00904567">
        <w:rPr>
          <w:rFonts w:ascii="Calibri" w:eastAsia="MS Mincho" w:hAnsi="Calibri" w:cs="Calibri"/>
          <w:b/>
          <w:bCs/>
        </w:rPr>
        <w:t>13.13</w:t>
      </w:r>
      <w:r w:rsidR="00F868F4" w:rsidRPr="00904567">
        <w:rPr>
          <w:rFonts w:ascii="Calibri" w:eastAsia="MS Mincho" w:hAnsi="Calibri" w:cs="Calibri"/>
          <w:b/>
          <w:bCs/>
        </w:rPr>
        <w:t xml:space="preserve"> –</w:t>
      </w:r>
      <w:r w:rsidR="00F868F4" w:rsidRPr="00904567">
        <w:rPr>
          <w:rFonts w:ascii="Calibri" w:eastAsia="MS Mincho" w:hAnsi="Calibri" w:cs="Calibri"/>
        </w:rPr>
        <w:t xml:space="preserve"> </w:t>
      </w:r>
      <w:r w:rsidRPr="00904567">
        <w:rPr>
          <w:rFonts w:ascii="Calibri" w:eastAsia="MS Mincho" w:hAnsi="Calibri" w:cs="Calibri"/>
        </w:rPr>
        <w:t>O recurso e o pedido de reconsideração terão efeito suspensivo do ato ou da decisão recorrida até</w:t>
      </w:r>
      <w:r w:rsidR="00F868F4" w:rsidRPr="00904567">
        <w:rPr>
          <w:rFonts w:ascii="Calibri" w:eastAsia="MS Mincho" w:hAnsi="Calibri" w:cs="Calibri"/>
        </w:rPr>
        <w:t xml:space="preserve"> </w:t>
      </w:r>
      <w:r w:rsidRPr="00904567">
        <w:rPr>
          <w:rFonts w:ascii="Calibri" w:eastAsia="MS Mincho" w:hAnsi="Calibri" w:cs="Calibri"/>
        </w:rPr>
        <w:t>que sobrevenha decisão final da autoridade competente.</w:t>
      </w:r>
    </w:p>
    <w:p w14:paraId="662F2C7E" w14:textId="2CAD9FB1" w:rsidR="00F868F4" w:rsidRPr="00904567" w:rsidRDefault="00F868F4" w:rsidP="00F868F4">
      <w:pPr>
        <w:jc w:val="both"/>
        <w:rPr>
          <w:rFonts w:ascii="Calibri" w:eastAsia="MS Mincho" w:hAnsi="Calibri" w:cs="Calibri"/>
        </w:rPr>
      </w:pPr>
      <w:r w:rsidRPr="00904567">
        <w:rPr>
          <w:rFonts w:ascii="Calibri" w:eastAsia="MS Mincho" w:hAnsi="Calibri" w:cs="Calibri"/>
          <w:b/>
          <w:bCs/>
        </w:rPr>
        <w:t>13.14 –</w:t>
      </w:r>
      <w:r w:rsidRPr="00904567">
        <w:rPr>
          <w:rFonts w:ascii="Calibri" w:eastAsia="MS Mincho" w:hAnsi="Calibri" w:cs="Calibri"/>
        </w:rPr>
        <w:t xml:space="preserve"> A aplicação das sanções previstas neste edital não exclui, em hipótese alguma, a obrigação de</w:t>
      </w:r>
    </w:p>
    <w:p w14:paraId="22CA7541" w14:textId="3ACAB930" w:rsidR="00F868F4" w:rsidRPr="00904567" w:rsidRDefault="00F868F4" w:rsidP="00F868F4">
      <w:pPr>
        <w:jc w:val="both"/>
        <w:rPr>
          <w:rFonts w:ascii="Calibri" w:eastAsia="MS Mincho" w:hAnsi="Calibri" w:cs="Calibri"/>
        </w:rPr>
      </w:pPr>
      <w:r w:rsidRPr="00904567">
        <w:rPr>
          <w:rFonts w:ascii="Calibri" w:eastAsia="MS Mincho" w:hAnsi="Calibri" w:cs="Calibri"/>
        </w:rPr>
        <w:t>reparação integral dos danos causados.</w:t>
      </w:r>
    </w:p>
    <w:p w14:paraId="63466410" w14:textId="7DA4104C" w:rsidR="00037126" w:rsidRPr="00904567" w:rsidRDefault="00037126" w:rsidP="00037126">
      <w:pPr>
        <w:jc w:val="both"/>
        <w:rPr>
          <w:rFonts w:ascii="Calibri" w:eastAsia="MS Mincho" w:hAnsi="Calibri" w:cs="Calibri"/>
        </w:rPr>
      </w:pPr>
      <w:r w:rsidRPr="00904567">
        <w:rPr>
          <w:rFonts w:ascii="Calibri" w:eastAsia="MS Mincho" w:hAnsi="Calibri" w:cs="Calibri"/>
          <w:b/>
        </w:rPr>
        <w:t>1</w:t>
      </w:r>
      <w:r w:rsidR="00DC5013" w:rsidRPr="00904567">
        <w:rPr>
          <w:rFonts w:ascii="Calibri" w:eastAsia="MS Mincho" w:hAnsi="Calibri" w:cs="Calibri"/>
          <w:b/>
        </w:rPr>
        <w:t>3</w:t>
      </w:r>
      <w:r w:rsidR="00F868F4" w:rsidRPr="00904567">
        <w:rPr>
          <w:rFonts w:ascii="Calibri" w:eastAsia="MS Mincho" w:hAnsi="Calibri" w:cs="Calibri"/>
          <w:b/>
        </w:rPr>
        <w:t>.15</w:t>
      </w:r>
      <w:r w:rsidRPr="00904567">
        <w:rPr>
          <w:rFonts w:ascii="Calibri" w:eastAsia="MS Mincho" w:hAnsi="Calibri" w:cs="Calibri"/>
          <w:b/>
        </w:rPr>
        <w:t xml:space="preserve"> - </w:t>
      </w:r>
      <w:r w:rsidRPr="00904567">
        <w:rPr>
          <w:rFonts w:ascii="Calibri" w:eastAsia="MS Mincho" w:hAnsi="Calibri" w:cs="Calibri"/>
        </w:rPr>
        <w:t>Compete ao Setor de Gestão de Contratos</w:t>
      </w:r>
      <w:r w:rsidR="009F48F9" w:rsidRPr="00904567">
        <w:rPr>
          <w:rFonts w:ascii="Calibri" w:eastAsia="MS Mincho" w:hAnsi="Calibri" w:cs="Calibri"/>
        </w:rPr>
        <w:t xml:space="preserve"> da CLC/Reitoria</w:t>
      </w:r>
      <w:r w:rsidRPr="00904567">
        <w:rPr>
          <w:rFonts w:ascii="Calibri" w:eastAsia="MS Mincho" w:hAnsi="Calibri" w:cs="Calibri"/>
        </w:rPr>
        <w:t xml:space="preserve">, após análise a indicação das penalidades </w:t>
      </w:r>
      <w:r w:rsidR="003B3B12" w:rsidRPr="00904567">
        <w:rPr>
          <w:rFonts w:ascii="Calibri" w:eastAsia="MS Mincho" w:hAnsi="Calibri" w:cs="Calibri"/>
        </w:rPr>
        <w:t>d</w:t>
      </w:r>
      <w:r w:rsidRPr="00904567">
        <w:rPr>
          <w:rFonts w:ascii="Calibri" w:eastAsia="MS Mincho" w:hAnsi="Calibri" w:cs="Calibri"/>
        </w:rPr>
        <w:t>este edital, cuja aplicação dependerá da homologação da autoridade competente;</w:t>
      </w:r>
    </w:p>
    <w:p w14:paraId="3BA9023E" w14:textId="6AFD928B" w:rsidR="00037126" w:rsidRPr="00904567" w:rsidRDefault="00037126" w:rsidP="00037126">
      <w:pPr>
        <w:jc w:val="both"/>
        <w:rPr>
          <w:rFonts w:ascii="Calibri" w:eastAsia="MS Mincho" w:hAnsi="Calibri" w:cs="Calibri"/>
        </w:rPr>
      </w:pPr>
      <w:r w:rsidRPr="00904567">
        <w:rPr>
          <w:rFonts w:ascii="Calibri" w:eastAsia="MS Mincho" w:hAnsi="Calibri" w:cs="Calibri"/>
          <w:b/>
        </w:rPr>
        <w:t>1</w:t>
      </w:r>
      <w:r w:rsidR="00DC5013" w:rsidRPr="00904567">
        <w:rPr>
          <w:rFonts w:ascii="Calibri" w:eastAsia="MS Mincho" w:hAnsi="Calibri" w:cs="Calibri"/>
          <w:b/>
        </w:rPr>
        <w:t>3</w:t>
      </w:r>
      <w:r w:rsidRPr="00904567">
        <w:rPr>
          <w:rFonts w:ascii="Calibri" w:eastAsia="MS Mincho" w:hAnsi="Calibri" w:cs="Calibri"/>
          <w:b/>
        </w:rPr>
        <w:t>.1</w:t>
      </w:r>
      <w:r w:rsidR="00F868F4" w:rsidRPr="00904567">
        <w:rPr>
          <w:rFonts w:ascii="Calibri" w:eastAsia="MS Mincho" w:hAnsi="Calibri" w:cs="Calibri"/>
          <w:b/>
        </w:rPr>
        <w:t>6</w:t>
      </w:r>
      <w:r w:rsidRPr="00904567">
        <w:rPr>
          <w:rFonts w:ascii="Calibri" w:eastAsia="MS Mincho" w:hAnsi="Calibri" w:cs="Calibri"/>
          <w:b/>
        </w:rPr>
        <w:t xml:space="preserve"> -</w:t>
      </w:r>
      <w:r w:rsidRPr="00904567">
        <w:rPr>
          <w:rFonts w:ascii="Calibri" w:eastAsia="MS Mincho" w:hAnsi="Calibri" w:cs="Calibri"/>
        </w:rPr>
        <w:t xml:space="preserve"> </w:t>
      </w:r>
      <w:r w:rsidR="009F48F9" w:rsidRPr="00904567">
        <w:rPr>
          <w:rFonts w:ascii="Calibri" w:eastAsia="MS Mincho" w:hAnsi="Calibri" w:cs="Calibri"/>
        </w:rPr>
        <w:t xml:space="preserve">Homologadas e publicadas as penalidades </w:t>
      </w:r>
      <w:r w:rsidRPr="00904567">
        <w:rPr>
          <w:rFonts w:ascii="Calibri" w:eastAsia="MS Mincho" w:hAnsi="Calibri" w:cs="Calibri"/>
        </w:rPr>
        <w:t>serão registradas Cadastro Geral de Fornecedores;</w:t>
      </w:r>
    </w:p>
    <w:p w14:paraId="5DC7D765" w14:textId="77777777" w:rsidR="00733A11" w:rsidRPr="00904567" w:rsidRDefault="00733A11">
      <w:pPr>
        <w:tabs>
          <w:tab w:val="left" w:pos="2552"/>
        </w:tabs>
        <w:jc w:val="both"/>
        <w:rPr>
          <w:rFonts w:ascii="Calibri" w:hAnsi="Calibri" w:cs="Calibri"/>
          <w:sz w:val="20"/>
          <w:szCs w:val="20"/>
        </w:rPr>
      </w:pPr>
    </w:p>
    <w:p w14:paraId="569F137C" w14:textId="77777777" w:rsidR="00733A11" w:rsidRPr="00904567" w:rsidRDefault="006E3CF5">
      <w:pPr>
        <w:tabs>
          <w:tab w:val="left" w:pos="2552"/>
        </w:tabs>
        <w:jc w:val="both"/>
        <w:rPr>
          <w:rFonts w:ascii="Calibri" w:hAnsi="Calibri" w:cs="Calibri"/>
          <w:b/>
        </w:rPr>
      </w:pPr>
      <w:r w:rsidRPr="00904567">
        <w:rPr>
          <w:rFonts w:ascii="Calibri" w:hAnsi="Calibri" w:cs="Calibri"/>
          <w:b/>
        </w:rPr>
        <w:t>1</w:t>
      </w:r>
      <w:r w:rsidR="00DC5013" w:rsidRPr="00904567">
        <w:rPr>
          <w:rFonts w:ascii="Calibri" w:hAnsi="Calibri" w:cs="Calibri"/>
          <w:b/>
        </w:rPr>
        <w:t>4</w:t>
      </w:r>
      <w:r w:rsidR="00733A11" w:rsidRPr="00904567">
        <w:rPr>
          <w:rFonts w:ascii="Calibri" w:hAnsi="Calibri" w:cs="Calibri"/>
          <w:b/>
        </w:rPr>
        <w:t xml:space="preserve"> – DAS DISPOSIÇÕES FINAIS</w:t>
      </w:r>
    </w:p>
    <w:p w14:paraId="2FBB5510" w14:textId="77777777" w:rsidR="00F36B64" w:rsidRPr="00904567" w:rsidRDefault="00F36B64" w:rsidP="00F36B64">
      <w:pPr>
        <w:jc w:val="both"/>
      </w:pPr>
      <w:r w:rsidRPr="00904567">
        <w:rPr>
          <w:rFonts w:ascii="Calibri" w:hAnsi="Calibri" w:cs="Calibri"/>
          <w:b/>
          <w:bCs/>
        </w:rPr>
        <w:t>1</w:t>
      </w:r>
      <w:r w:rsidR="00DC5013" w:rsidRPr="00904567">
        <w:rPr>
          <w:rFonts w:ascii="Calibri" w:hAnsi="Calibri" w:cs="Calibri"/>
          <w:b/>
          <w:bCs/>
        </w:rPr>
        <w:t>4</w:t>
      </w:r>
      <w:r w:rsidRPr="00904567">
        <w:rPr>
          <w:rFonts w:ascii="Calibri" w:hAnsi="Calibri" w:cs="Calibri"/>
          <w:b/>
          <w:bCs/>
        </w:rPr>
        <w:t>.1</w:t>
      </w:r>
      <w:r w:rsidRPr="00904567">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sidRPr="00904567">
        <w:rPr>
          <w:rFonts w:ascii="Calibri" w:hAnsi="Calibri" w:cs="Calibri"/>
        </w:rPr>
        <w:t>L</w:t>
      </w:r>
      <w:r w:rsidRPr="00904567">
        <w:rPr>
          <w:rFonts w:ascii="Calibri" w:hAnsi="Calibri" w:cs="Calibri"/>
        </w:rPr>
        <w:t>ic</w:t>
      </w:r>
      <w:proofErr w:type="spellEnd"/>
      <w:r w:rsidRPr="00904567">
        <w:rPr>
          <w:rFonts w:ascii="Calibri" w:hAnsi="Calibri" w:cs="Calibri"/>
        </w:rPr>
        <w:t>, sendo que:</w:t>
      </w:r>
    </w:p>
    <w:p w14:paraId="40BB188F" w14:textId="77777777" w:rsidR="00F36B64" w:rsidRPr="00904567" w:rsidRDefault="00F36B64" w:rsidP="003B3B12">
      <w:pPr>
        <w:ind w:firstLine="142"/>
        <w:jc w:val="both"/>
      </w:pPr>
      <w:r w:rsidRPr="00904567">
        <w:rPr>
          <w:rFonts w:ascii="Calibri" w:hAnsi="Calibri" w:cs="Calibri"/>
          <w:b/>
          <w:bCs/>
        </w:rPr>
        <w:t>1</w:t>
      </w:r>
      <w:r w:rsidR="00DC5013" w:rsidRPr="00904567">
        <w:rPr>
          <w:rFonts w:ascii="Calibri" w:hAnsi="Calibri" w:cs="Calibri"/>
          <w:b/>
          <w:bCs/>
        </w:rPr>
        <w:t>4</w:t>
      </w:r>
      <w:r w:rsidRPr="00904567">
        <w:rPr>
          <w:rFonts w:ascii="Calibri" w:hAnsi="Calibri" w:cs="Calibri"/>
          <w:b/>
          <w:bCs/>
        </w:rPr>
        <w:t xml:space="preserve">.1.1 - </w:t>
      </w:r>
      <w:r w:rsidRPr="00904567">
        <w:rPr>
          <w:rFonts w:ascii="Calibri" w:hAnsi="Calibri" w:cs="Calibri"/>
          <w:bCs/>
        </w:rPr>
        <w:t>Para</w:t>
      </w:r>
      <w:r w:rsidRPr="00904567">
        <w:rPr>
          <w:rFonts w:ascii="Calibri" w:hAnsi="Calibri" w:cs="Calibri"/>
          <w:b/>
          <w:bCs/>
        </w:rPr>
        <w:t xml:space="preserve"> </w:t>
      </w:r>
      <w:r w:rsidRPr="00904567">
        <w:rPr>
          <w:rFonts w:ascii="Calibri" w:hAnsi="Calibri" w:cs="Calibri"/>
          <w:bCs/>
        </w:rPr>
        <w:t>pedidos de informações e esclarecimentos, deve ser utilizada a opção “fórum” do edital;</w:t>
      </w:r>
    </w:p>
    <w:p w14:paraId="64AA064E" w14:textId="77777777" w:rsidR="00F36B64" w:rsidRPr="00904567" w:rsidRDefault="00F36B64" w:rsidP="003B3B12">
      <w:pPr>
        <w:ind w:firstLine="142"/>
        <w:jc w:val="both"/>
      </w:pPr>
      <w:r w:rsidRPr="00904567">
        <w:rPr>
          <w:rFonts w:ascii="Calibri" w:hAnsi="Calibri" w:cs="Calibri"/>
          <w:b/>
          <w:bCs/>
        </w:rPr>
        <w:t>1</w:t>
      </w:r>
      <w:r w:rsidR="00DC5013" w:rsidRPr="00904567">
        <w:rPr>
          <w:rFonts w:ascii="Calibri" w:hAnsi="Calibri" w:cs="Calibri"/>
          <w:b/>
          <w:bCs/>
        </w:rPr>
        <w:t>4</w:t>
      </w:r>
      <w:r w:rsidRPr="00904567">
        <w:rPr>
          <w:rFonts w:ascii="Calibri" w:hAnsi="Calibri" w:cs="Calibri"/>
          <w:b/>
          <w:bCs/>
        </w:rPr>
        <w:t xml:space="preserve">.1.2 - </w:t>
      </w:r>
      <w:r w:rsidRPr="00904567">
        <w:rPr>
          <w:rFonts w:ascii="Calibri" w:hAnsi="Calibri" w:cs="Calibri"/>
          <w:bCs/>
        </w:rPr>
        <w:t>Para</w:t>
      </w:r>
      <w:r w:rsidRPr="00904567">
        <w:rPr>
          <w:rFonts w:ascii="Calibri" w:hAnsi="Calibri" w:cs="Calibri"/>
          <w:b/>
          <w:bCs/>
        </w:rPr>
        <w:t xml:space="preserve"> </w:t>
      </w:r>
      <w:r w:rsidRPr="00904567">
        <w:rPr>
          <w:rFonts w:ascii="Calibri" w:hAnsi="Calibri" w:cs="Calibri"/>
          <w:bCs/>
        </w:rPr>
        <w:t xml:space="preserve">pedidos de impugnação deve ser utilizada a opção “Impugnação” </w:t>
      </w:r>
      <w:r w:rsidR="003B3B12" w:rsidRPr="00904567">
        <w:rPr>
          <w:rFonts w:ascii="Calibri" w:hAnsi="Calibri" w:cs="Calibri"/>
          <w:bCs/>
        </w:rPr>
        <w:t>do edital</w:t>
      </w:r>
      <w:r w:rsidRPr="00904567">
        <w:rPr>
          <w:rFonts w:ascii="Calibri" w:hAnsi="Calibri" w:cs="Calibri"/>
          <w:bCs/>
        </w:rPr>
        <w:t>.</w:t>
      </w:r>
    </w:p>
    <w:p w14:paraId="69C0CECD" w14:textId="77777777" w:rsidR="008D28D0" w:rsidRPr="00904567" w:rsidRDefault="008D28D0">
      <w:pPr>
        <w:shd w:val="clear" w:color="auto" w:fill="FFFFFF"/>
        <w:jc w:val="both"/>
        <w:rPr>
          <w:rFonts w:ascii="Calibri" w:hAnsi="Calibri" w:cs="Calibri"/>
          <w:bCs/>
        </w:rPr>
      </w:pPr>
      <w:r w:rsidRPr="00904567">
        <w:rPr>
          <w:rFonts w:ascii="Calibri" w:hAnsi="Calibri" w:cs="Calibri"/>
          <w:b/>
        </w:rPr>
        <w:t>1</w:t>
      </w:r>
      <w:r w:rsidR="00DC5013" w:rsidRPr="00904567">
        <w:rPr>
          <w:rFonts w:ascii="Calibri" w:hAnsi="Calibri" w:cs="Calibri"/>
          <w:b/>
        </w:rPr>
        <w:t>4</w:t>
      </w:r>
      <w:r w:rsidRPr="00904567">
        <w:rPr>
          <w:rFonts w:ascii="Calibri" w:hAnsi="Calibri" w:cs="Calibri"/>
          <w:b/>
        </w:rPr>
        <w:t xml:space="preserve">.2 – </w:t>
      </w:r>
      <w:r w:rsidRPr="00904567">
        <w:rPr>
          <w:rFonts w:ascii="Calibri" w:hAnsi="Calibri" w:cs="Calibri"/>
          <w:bCs/>
        </w:rPr>
        <w:t>Cópias e vistas obedecerão aos seguintes procedimentos:</w:t>
      </w:r>
    </w:p>
    <w:p w14:paraId="24CA80F7" w14:textId="77777777" w:rsidR="008D28D0" w:rsidRPr="00904567" w:rsidRDefault="003B3B12" w:rsidP="003B3B12">
      <w:pPr>
        <w:shd w:val="clear" w:color="auto" w:fill="FFFFFF"/>
        <w:ind w:firstLine="142"/>
        <w:jc w:val="both"/>
        <w:rPr>
          <w:rFonts w:ascii="Calibri" w:hAnsi="Calibri" w:cs="Calibri"/>
          <w:bCs/>
        </w:rPr>
      </w:pPr>
      <w:r w:rsidRPr="00904567">
        <w:rPr>
          <w:rFonts w:ascii="Calibri" w:hAnsi="Calibri" w:cs="Calibri"/>
          <w:b/>
        </w:rPr>
        <w:t>1</w:t>
      </w:r>
      <w:r w:rsidR="00DC5013" w:rsidRPr="00904567">
        <w:rPr>
          <w:rFonts w:ascii="Calibri" w:hAnsi="Calibri" w:cs="Calibri"/>
          <w:b/>
        </w:rPr>
        <w:t>4</w:t>
      </w:r>
      <w:r w:rsidRPr="00904567">
        <w:rPr>
          <w:rFonts w:ascii="Calibri" w:hAnsi="Calibri" w:cs="Calibri"/>
          <w:b/>
        </w:rPr>
        <w:t>.</w:t>
      </w:r>
      <w:r w:rsidR="008D28D0" w:rsidRPr="00904567">
        <w:rPr>
          <w:rFonts w:ascii="Calibri" w:hAnsi="Calibri" w:cs="Calibri"/>
          <w:b/>
        </w:rPr>
        <w:t>2.1 –</w:t>
      </w:r>
      <w:r w:rsidR="008D28D0" w:rsidRPr="00904567">
        <w:rPr>
          <w:rFonts w:ascii="Calibri" w:hAnsi="Calibri" w:cs="Calibri"/>
          <w:bCs/>
        </w:rPr>
        <w:t xml:space="preserve"> Cópia deste edital e seus anexos poderá ser obtida pelos interessados, no endereço eletrônico </w:t>
      </w:r>
      <w:hyperlink r:id="rId13" w:history="1">
        <w:r w:rsidR="008D28D0" w:rsidRPr="00904567">
          <w:rPr>
            <w:rStyle w:val="Hyperlink"/>
            <w:rFonts w:ascii="Calibri" w:hAnsi="Calibri" w:cs="Calibri"/>
            <w:bCs/>
          </w:rPr>
          <w:t>http://portaldecompras.sc.gov.br/</w:t>
        </w:r>
      </w:hyperlink>
      <w:r w:rsidRPr="00904567">
        <w:rPr>
          <w:rFonts w:ascii="Calibri" w:hAnsi="Calibri" w:cs="Calibri"/>
          <w:bCs/>
        </w:rPr>
        <w:t xml:space="preserve"> ou </w:t>
      </w:r>
      <w:hyperlink r:id="rId14" w:history="1">
        <w:r w:rsidRPr="00904567">
          <w:rPr>
            <w:rStyle w:val="Hyperlink"/>
            <w:rFonts w:ascii="Calibri" w:hAnsi="Calibri" w:cs="Calibri"/>
            <w:bCs/>
          </w:rPr>
          <w:t>https://e-lic.sc.gov.br/</w:t>
        </w:r>
      </w:hyperlink>
      <w:r w:rsidRPr="00904567">
        <w:rPr>
          <w:rFonts w:ascii="Calibri" w:hAnsi="Calibri" w:cs="Calibri"/>
          <w:bCs/>
        </w:rPr>
        <w:t xml:space="preserve"> </w:t>
      </w:r>
      <w:r w:rsidR="008D28D0" w:rsidRPr="00904567">
        <w:rPr>
          <w:rFonts w:ascii="Calibri" w:hAnsi="Calibri" w:cs="Calibri"/>
          <w:bCs/>
        </w:rPr>
        <w:t xml:space="preserve">  </w:t>
      </w:r>
    </w:p>
    <w:p w14:paraId="07C24C31" w14:textId="3BF794E5" w:rsidR="008D28D0" w:rsidRPr="00904567" w:rsidRDefault="00DC5013" w:rsidP="003B3B12">
      <w:pPr>
        <w:shd w:val="clear" w:color="auto" w:fill="FFFFFF"/>
        <w:ind w:firstLine="142"/>
        <w:jc w:val="both"/>
        <w:rPr>
          <w:rFonts w:ascii="Calibri" w:hAnsi="Calibri" w:cs="Calibri"/>
          <w:bCs/>
        </w:rPr>
      </w:pPr>
      <w:r w:rsidRPr="00904567">
        <w:rPr>
          <w:rFonts w:ascii="Calibri" w:hAnsi="Calibri" w:cs="Calibri"/>
          <w:b/>
        </w:rPr>
        <w:t>14</w:t>
      </w:r>
      <w:r w:rsidR="003B3B12" w:rsidRPr="00904567">
        <w:rPr>
          <w:rFonts w:ascii="Calibri" w:hAnsi="Calibri" w:cs="Calibri"/>
          <w:b/>
        </w:rPr>
        <w:t>.2.2</w:t>
      </w:r>
      <w:r w:rsidR="008D28D0" w:rsidRPr="00904567">
        <w:rPr>
          <w:rFonts w:ascii="Calibri" w:hAnsi="Calibri" w:cs="Calibri"/>
          <w:b/>
        </w:rPr>
        <w:t xml:space="preserve"> –</w:t>
      </w:r>
      <w:r w:rsidR="008D28D0" w:rsidRPr="00904567">
        <w:rPr>
          <w:rFonts w:ascii="Calibri" w:hAnsi="Calibri" w:cs="Calibri"/>
          <w:bCs/>
        </w:rPr>
        <w:t xml:space="preserve"> Vistas ao processo licitatório poderão ser realizadas no endereço </w:t>
      </w:r>
      <w:hyperlink r:id="rId15" w:history="1">
        <w:r w:rsidR="008D28D0" w:rsidRPr="00904567">
          <w:rPr>
            <w:rStyle w:val="Hyperlink"/>
            <w:rFonts w:ascii="Calibri" w:hAnsi="Calibri" w:cs="Calibri"/>
            <w:bCs/>
          </w:rPr>
          <w:t>https://portal.sgpe.sea.sc.gov.br</w:t>
        </w:r>
      </w:hyperlink>
      <w:r w:rsidR="008D28D0" w:rsidRPr="00904567">
        <w:rPr>
          <w:rFonts w:ascii="Calibri" w:hAnsi="Calibri" w:cs="Calibri"/>
          <w:bCs/>
        </w:rPr>
        <w:t xml:space="preserve">, informando o nº do processo UDESC </w:t>
      </w:r>
      <w:r w:rsidR="00B1793E" w:rsidRPr="00904567">
        <w:rPr>
          <w:rFonts w:ascii="Calibri" w:hAnsi="Calibri" w:cs="Calibri"/>
          <w:bCs/>
        </w:rPr>
        <w:t>5436</w:t>
      </w:r>
      <w:r w:rsidR="008D28D0" w:rsidRPr="00904567">
        <w:rPr>
          <w:rFonts w:ascii="Calibri" w:hAnsi="Calibri" w:cs="Calibri"/>
          <w:bCs/>
        </w:rPr>
        <w:t>/202</w:t>
      </w:r>
      <w:r w:rsidR="00170C9D" w:rsidRPr="00904567">
        <w:rPr>
          <w:rFonts w:ascii="Calibri" w:hAnsi="Calibri" w:cs="Calibri"/>
          <w:bCs/>
        </w:rPr>
        <w:t>4</w:t>
      </w:r>
      <w:r w:rsidR="008D28D0" w:rsidRPr="00904567">
        <w:rPr>
          <w:rFonts w:ascii="Calibri" w:hAnsi="Calibri" w:cs="Calibri"/>
          <w:bCs/>
        </w:rPr>
        <w:t xml:space="preserve">. </w:t>
      </w:r>
    </w:p>
    <w:p w14:paraId="43F199B7" w14:textId="77777777" w:rsidR="00733A11" w:rsidRPr="00904567" w:rsidRDefault="006E3CF5" w:rsidP="003B3B12">
      <w:pPr>
        <w:shd w:val="clear" w:color="auto" w:fill="FFFFFF"/>
        <w:ind w:firstLine="142"/>
        <w:jc w:val="both"/>
        <w:rPr>
          <w:rFonts w:ascii="Calibri" w:hAnsi="Calibri" w:cs="Calibri"/>
          <w:szCs w:val="22"/>
        </w:rPr>
      </w:pPr>
      <w:r w:rsidRPr="00904567">
        <w:rPr>
          <w:rFonts w:ascii="Calibri" w:hAnsi="Calibri" w:cs="Calibri"/>
          <w:b/>
        </w:rPr>
        <w:t>1</w:t>
      </w:r>
      <w:r w:rsidR="00DC5013" w:rsidRPr="00904567">
        <w:rPr>
          <w:rFonts w:ascii="Calibri" w:hAnsi="Calibri" w:cs="Calibri"/>
          <w:b/>
        </w:rPr>
        <w:t>4</w:t>
      </w:r>
      <w:r w:rsidR="00733A11" w:rsidRPr="00904567">
        <w:rPr>
          <w:rFonts w:ascii="Calibri" w:hAnsi="Calibri" w:cs="Calibri"/>
          <w:b/>
        </w:rPr>
        <w:t>.</w:t>
      </w:r>
      <w:r w:rsidR="003B3B12" w:rsidRPr="00904567">
        <w:rPr>
          <w:rFonts w:ascii="Calibri" w:hAnsi="Calibri" w:cs="Calibri"/>
          <w:b/>
        </w:rPr>
        <w:t>2.3</w:t>
      </w:r>
      <w:r w:rsidR="00733A11" w:rsidRPr="00904567">
        <w:rPr>
          <w:rFonts w:ascii="Calibri" w:hAnsi="Calibri" w:cs="Calibri"/>
          <w:b/>
        </w:rPr>
        <w:t xml:space="preserve"> </w:t>
      </w:r>
      <w:r w:rsidR="00733A11" w:rsidRPr="00904567">
        <w:rPr>
          <w:rFonts w:ascii="Calibri" w:hAnsi="Calibri" w:cs="Calibri"/>
          <w:szCs w:val="22"/>
        </w:rPr>
        <w:t xml:space="preserve">– A </w:t>
      </w:r>
      <w:proofErr w:type="spellStart"/>
      <w:r w:rsidR="003B3B12" w:rsidRPr="00904567">
        <w:rPr>
          <w:rFonts w:ascii="Calibri" w:hAnsi="Calibri" w:cs="Calibri"/>
          <w:szCs w:val="22"/>
        </w:rPr>
        <w:t>Udesc</w:t>
      </w:r>
      <w:proofErr w:type="spellEnd"/>
      <w:r w:rsidR="00733A11" w:rsidRPr="00904567">
        <w:rPr>
          <w:rFonts w:ascii="Calibri" w:hAnsi="Calibri" w:cs="Calibri"/>
          <w:szCs w:val="22"/>
        </w:rPr>
        <w:t xml:space="preserve"> não se responsabiliza pelo conteúdo e autenticidade de cópias deste edital, senão aquelas que estiverem </w:t>
      </w:r>
      <w:r w:rsidR="003B3B12" w:rsidRPr="00904567">
        <w:rPr>
          <w:rFonts w:ascii="Calibri" w:hAnsi="Calibri" w:cs="Calibri"/>
          <w:szCs w:val="22"/>
        </w:rPr>
        <w:t>nos sites informados anteriormente</w:t>
      </w:r>
      <w:r w:rsidR="00733A11" w:rsidRPr="00904567">
        <w:rPr>
          <w:rFonts w:ascii="Calibri" w:hAnsi="Calibri" w:cs="Calibri"/>
          <w:szCs w:val="22"/>
        </w:rPr>
        <w:t>.</w:t>
      </w:r>
    </w:p>
    <w:p w14:paraId="26A2D7E0" w14:textId="77777777" w:rsidR="00733A11" w:rsidRPr="00904567" w:rsidRDefault="006E3CF5">
      <w:pPr>
        <w:jc w:val="both"/>
        <w:rPr>
          <w:rFonts w:ascii="Calibri" w:hAnsi="Calibri" w:cs="Calibri"/>
          <w:szCs w:val="22"/>
        </w:rPr>
      </w:pPr>
      <w:r w:rsidRPr="00904567">
        <w:rPr>
          <w:rFonts w:ascii="Calibri" w:hAnsi="Calibri" w:cs="Calibri"/>
          <w:b/>
          <w:bCs/>
          <w:szCs w:val="22"/>
        </w:rPr>
        <w:t>1</w:t>
      </w:r>
      <w:r w:rsidR="00DC5013" w:rsidRPr="00904567">
        <w:rPr>
          <w:rFonts w:ascii="Calibri" w:hAnsi="Calibri" w:cs="Calibri"/>
          <w:b/>
          <w:bCs/>
          <w:szCs w:val="22"/>
        </w:rPr>
        <w:t>4</w:t>
      </w:r>
      <w:r w:rsidR="00733A11" w:rsidRPr="00904567">
        <w:rPr>
          <w:rFonts w:ascii="Calibri" w:hAnsi="Calibri" w:cs="Calibri"/>
          <w:b/>
          <w:bCs/>
          <w:szCs w:val="22"/>
        </w:rPr>
        <w:t>.</w:t>
      </w:r>
      <w:r w:rsidR="003B3B12" w:rsidRPr="00904567">
        <w:rPr>
          <w:rFonts w:ascii="Calibri" w:hAnsi="Calibri" w:cs="Calibri"/>
          <w:b/>
          <w:bCs/>
          <w:szCs w:val="22"/>
        </w:rPr>
        <w:t>3</w:t>
      </w:r>
      <w:r w:rsidR="00733A11" w:rsidRPr="00904567">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04567" w:rsidRDefault="006E3CF5" w:rsidP="003B3B12">
      <w:pPr>
        <w:ind w:firstLine="142"/>
        <w:jc w:val="both"/>
        <w:rPr>
          <w:rFonts w:ascii="Calibri" w:hAnsi="Calibri" w:cs="Calibri"/>
          <w:szCs w:val="22"/>
        </w:rPr>
      </w:pPr>
      <w:r w:rsidRPr="00904567">
        <w:rPr>
          <w:rFonts w:ascii="Calibri" w:hAnsi="Calibri" w:cs="Calibri"/>
          <w:b/>
          <w:bCs/>
          <w:szCs w:val="22"/>
        </w:rPr>
        <w:t>1</w:t>
      </w:r>
      <w:r w:rsidR="00DC5013" w:rsidRPr="00904567">
        <w:rPr>
          <w:rFonts w:ascii="Calibri" w:hAnsi="Calibri" w:cs="Calibri"/>
          <w:b/>
          <w:bCs/>
          <w:szCs w:val="22"/>
        </w:rPr>
        <w:t>4</w:t>
      </w:r>
      <w:r w:rsidR="00733A11" w:rsidRPr="00904567">
        <w:rPr>
          <w:rFonts w:ascii="Calibri" w:hAnsi="Calibri" w:cs="Calibri"/>
          <w:b/>
          <w:bCs/>
          <w:szCs w:val="22"/>
        </w:rPr>
        <w:t>.</w:t>
      </w:r>
      <w:r w:rsidR="003B3B12" w:rsidRPr="00904567">
        <w:rPr>
          <w:rFonts w:ascii="Calibri" w:hAnsi="Calibri" w:cs="Calibri"/>
          <w:b/>
          <w:bCs/>
          <w:szCs w:val="22"/>
        </w:rPr>
        <w:t>3</w:t>
      </w:r>
      <w:r w:rsidR="00733A11" w:rsidRPr="00904567">
        <w:rPr>
          <w:rFonts w:ascii="Calibri" w:hAnsi="Calibri" w:cs="Calibri"/>
          <w:b/>
          <w:bCs/>
          <w:szCs w:val="22"/>
        </w:rPr>
        <w:t>.1</w:t>
      </w:r>
      <w:r w:rsidR="00733A11" w:rsidRPr="00904567">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04567" w:rsidRDefault="006E3CF5">
      <w:pPr>
        <w:jc w:val="both"/>
        <w:rPr>
          <w:rFonts w:ascii="Calibri" w:hAnsi="Calibri" w:cs="Calibri"/>
          <w:szCs w:val="22"/>
        </w:rPr>
      </w:pPr>
      <w:r w:rsidRPr="00904567">
        <w:rPr>
          <w:rFonts w:ascii="Calibri" w:hAnsi="Calibri" w:cs="Calibri"/>
          <w:b/>
          <w:bCs/>
          <w:szCs w:val="22"/>
        </w:rPr>
        <w:t>1</w:t>
      </w:r>
      <w:r w:rsidR="00DC5013" w:rsidRPr="00904567">
        <w:rPr>
          <w:rFonts w:ascii="Calibri" w:hAnsi="Calibri" w:cs="Calibri"/>
          <w:b/>
          <w:bCs/>
          <w:szCs w:val="22"/>
        </w:rPr>
        <w:t>4</w:t>
      </w:r>
      <w:r w:rsidR="00733A11" w:rsidRPr="00904567">
        <w:rPr>
          <w:rFonts w:ascii="Calibri" w:hAnsi="Calibri" w:cs="Calibri"/>
          <w:b/>
          <w:bCs/>
          <w:szCs w:val="22"/>
        </w:rPr>
        <w:t>.4</w:t>
      </w:r>
      <w:r w:rsidR="00733A11" w:rsidRPr="00904567">
        <w:rPr>
          <w:rFonts w:ascii="Calibri" w:hAnsi="Calibri" w:cs="Calibri"/>
          <w:szCs w:val="22"/>
        </w:rPr>
        <w:t xml:space="preserve"> – </w:t>
      </w:r>
      <w:r w:rsidR="000D0E06" w:rsidRPr="00904567">
        <w:rPr>
          <w:rFonts w:ascii="Calibri" w:hAnsi="Calibri" w:cs="Calibri"/>
          <w:szCs w:val="22"/>
        </w:rPr>
        <w:t>Não s</w:t>
      </w:r>
      <w:r w:rsidR="00733A11" w:rsidRPr="00904567">
        <w:rPr>
          <w:rFonts w:ascii="Calibri" w:hAnsi="Calibri" w:cs="Calibri"/>
          <w:szCs w:val="22"/>
        </w:rPr>
        <w:t>erá permitida a subcontratação do objeto deste edital.</w:t>
      </w:r>
    </w:p>
    <w:p w14:paraId="57932AE0" w14:textId="77777777" w:rsidR="00733A11" w:rsidRPr="00904567" w:rsidRDefault="006E3CF5">
      <w:pPr>
        <w:jc w:val="both"/>
        <w:rPr>
          <w:rFonts w:ascii="Calibri" w:hAnsi="Calibri" w:cs="Calibri"/>
          <w:szCs w:val="22"/>
        </w:rPr>
      </w:pPr>
      <w:r w:rsidRPr="00904567">
        <w:rPr>
          <w:rFonts w:ascii="Calibri" w:hAnsi="Calibri" w:cs="Calibri"/>
          <w:b/>
          <w:bCs/>
          <w:szCs w:val="22"/>
        </w:rPr>
        <w:t>1</w:t>
      </w:r>
      <w:r w:rsidR="00DC5013" w:rsidRPr="00904567">
        <w:rPr>
          <w:rFonts w:ascii="Calibri" w:hAnsi="Calibri" w:cs="Calibri"/>
          <w:b/>
          <w:bCs/>
          <w:szCs w:val="22"/>
        </w:rPr>
        <w:t>4</w:t>
      </w:r>
      <w:r w:rsidR="00733A11" w:rsidRPr="00904567">
        <w:rPr>
          <w:rFonts w:ascii="Calibri" w:hAnsi="Calibri" w:cs="Calibri"/>
          <w:b/>
          <w:bCs/>
          <w:szCs w:val="22"/>
        </w:rPr>
        <w:t>.5</w:t>
      </w:r>
      <w:r w:rsidR="00733A11" w:rsidRPr="00904567">
        <w:rPr>
          <w:rFonts w:ascii="Calibri" w:hAnsi="Calibri" w:cs="Calibri"/>
          <w:szCs w:val="22"/>
        </w:rPr>
        <w:t xml:space="preserve"> – A </w:t>
      </w:r>
      <w:proofErr w:type="spellStart"/>
      <w:r w:rsidR="00DC5013" w:rsidRPr="00904567">
        <w:rPr>
          <w:rFonts w:ascii="Calibri" w:hAnsi="Calibri" w:cs="Calibri"/>
        </w:rPr>
        <w:t>Udesc</w:t>
      </w:r>
      <w:proofErr w:type="spellEnd"/>
      <w:r w:rsidR="00B2190B" w:rsidRPr="00904567">
        <w:rPr>
          <w:rFonts w:ascii="Calibri" w:hAnsi="Calibri" w:cs="Calibri"/>
        </w:rPr>
        <w:t xml:space="preserve"> </w:t>
      </w:r>
      <w:r w:rsidR="00733A11" w:rsidRPr="00904567">
        <w:rPr>
          <w:rFonts w:ascii="Calibri" w:hAnsi="Calibri" w:cs="Calibri"/>
          <w:szCs w:val="22"/>
        </w:rPr>
        <w:t xml:space="preserve">poderá revogar </w:t>
      </w:r>
      <w:r w:rsidR="00DC5013" w:rsidRPr="00904567">
        <w:rPr>
          <w:rFonts w:ascii="Calibri" w:hAnsi="Calibri" w:cs="Calibri"/>
          <w:szCs w:val="22"/>
        </w:rPr>
        <w:t>este</w:t>
      </w:r>
      <w:r w:rsidR="00733A11" w:rsidRPr="00904567">
        <w:rPr>
          <w:rFonts w:ascii="Calibri" w:hAnsi="Calibri" w:cs="Calibri"/>
          <w:szCs w:val="22"/>
        </w:rPr>
        <w:t xml:space="preserve"> </w:t>
      </w:r>
      <w:r w:rsidR="00DC5013" w:rsidRPr="00904567">
        <w:rPr>
          <w:rFonts w:ascii="Calibri" w:hAnsi="Calibri" w:cs="Calibri"/>
          <w:szCs w:val="22"/>
        </w:rPr>
        <w:t>p</w:t>
      </w:r>
      <w:r w:rsidR="00733A11" w:rsidRPr="00904567">
        <w:rPr>
          <w:rFonts w:ascii="Calibri" w:hAnsi="Calibri" w:cs="Calibri"/>
          <w:szCs w:val="22"/>
        </w:rPr>
        <w:t>regão por razões de interesse público d</w:t>
      </w:r>
      <w:r w:rsidR="00DC5013" w:rsidRPr="00904567">
        <w:rPr>
          <w:rFonts w:ascii="Calibri" w:hAnsi="Calibri" w:cs="Calibri"/>
          <w:szCs w:val="22"/>
        </w:rPr>
        <w:t xml:space="preserve">ecorrente de fato superveniente, </w:t>
      </w:r>
      <w:r w:rsidR="00733A11" w:rsidRPr="00904567">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04567" w:rsidRDefault="006E3CF5">
      <w:pPr>
        <w:jc w:val="both"/>
        <w:rPr>
          <w:rFonts w:ascii="Calibri" w:hAnsi="Calibri" w:cs="Calibri"/>
          <w:szCs w:val="18"/>
        </w:rPr>
      </w:pPr>
      <w:r w:rsidRPr="00904567">
        <w:rPr>
          <w:rFonts w:ascii="Calibri" w:hAnsi="Calibri" w:cs="Calibri"/>
          <w:b/>
          <w:bCs/>
          <w:szCs w:val="22"/>
        </w:rPr>
        <w:t>1</w:t>
      </w:r>
      <w:r w:rsidR="00DC5013" w:rsidRPr="00904567">
        <w:rPr>
          <w:rFonts w:ascii="Calibri" w:hAnsi="Calibri" w:cs="Calibri"/>
          <w:b/>
          <w:bCs/>
          <w:szCs w:val="22"/>
        </w:rPr>
        <w:t>4</w:t>
      </w:r>
      <w:r w:rsidR="00733A11" w:rsidRPr="00904567">
        <w:rPr>
          <w:rFonts w:ascii="Calibri" w:hAnsi="Calibri" w:cs="Calibri"/>
          <w:b/>
          <w:bCs/>
          <w:szCs w:val="22"/>
        </w:rPr>
        <w:t>.6</w:t>
      </w:r>
      <w:r w:rsidR="00733A11" w:rsidRPr="00904567">
        <w:rPr>
          <w:rFonts w:ascii="Calibri" w:hAnsi="Calibri" w:cs="Calibri"/>
          <w:szCs w:val="22"/>
        </w:rPr>
        <w:t xml:space="preserve"> – </w:t>
      </w:r>
      <w:r w:rsidR="00733A11" w:rsidRPr="00904567">
        <w:rPr>
          <w:rFonts w:ascii="Calibri" w:hAnsi="Calibri" w:cs="Calibri"/>
          <w:szCs w:val="18"/>
        </w:rPr>
        <w:t xml:space="preserve">O presente edital e seus Anexos poderão ser alterados, pela </w:t>
      </w:r>
      <w:proofErr w:type="spellStart"/>
      <w:r w:rsidR="003B3B12" w:rsidRPr="00904567">
        <w:rPr>
          <w:rFonts w:ascii="Calibri" w:hAnsi="Calibri" w:cs="Calibri"/>
        </w:rPr>
        <w:t>Udesc</w:t>
      </w:r>
      <w:proofErr w:type="spellEnd"/>
      <w:r w:rsidR="00B2190B" w:rsidRPr="00904567">
        <w:rPr>
          <w:rFonts w:ascii="Calibri" w:hAnsi="Calibri" w:cs="Calibri"/>
        </w:rPr>
        <w:t xml:space="preserve">, </w:t>
      </w:r>
      <w:r w:rsidR="00733A11" w:rsidRPr="00904567">
        <w:rPr>
          <w:rFonts w:ascii="Calibri" w:hAnsi="Calibri" w:cs="Calibri"/>
          <w:szCs w:val="18"/>
        </w:rPr>
        <w:t>antes de aberta a licitação, no interesse público, por sua iniciativa ou decorrente de provocação de terceiros, atendido o que estabelece a Lei Federal</w:t>
      </w:r>
      <w:r w:rsidR="00E84E55" w:rsidRPr="00904567">
        <w:rPr>
          <w:rFonts w:ascii="Calibri" w:hAnsi="Calibri" w:cs="Calibri"/>
          <w:szCs w:val="18"/>
        </w:rPr>
        <w:t xml:space="preserve"> </w:t>
      </w:r>
      <w:r w:rsidR="00733A11" w:rsidRPr="00904567">
        <w:rPr>
          <w:rFonts w:ascii="Calibri" w:hAnsi="Calibri" w:cs="Calibri"/>
          <w:szCs w:val="18"/>
        </w:rPr>
        <w:t xml:space="preserve">nº </w:t>
      </w:r>
      <w:r w:rsidR="00615F6D" w:rsidRPr="00904567">
        <w:rPr>
          <w:rFonts w:ascii="Calibri" w:hAnsi="Calibri" w:cs="Calibri"/>
          <w:szCs w:val="18"/>
        </w:rPr>
        <w:t>14.133/2021,</w:t>
      </w:r>
      <w:r w:rsidR="00733A11" w:rsidRPr="00904567">
        <w:rPr>
          <w:rFonts w:ascii="Calibri" w:hAnsi="Calibri" w:cs="Calibri"/>
          <w:szCs w:val="18"/>
        </w:rPr>
        <w:t xml:space="preserve"> bem como adiar ou prorrogar o prazo para recebimento e/ou a abertura das Propostas Eletrônicas.</w:t>
      </w:r>
    </w:p>
    <w:p w14:paraId="1C8D323A" w14:textId="77777777" w:rsidR="00733A11" w:rsidRPr="00904567" w:rsidRDefault="006E3CF5" w:rsidP="003B3B12">
      <w:pPr>
        <w:ind w:firstLine="142"/>
        <w:jc w:val="both"/>
        <w:rPr>
          <w:rFonts w:ascii="Calibri" w:hAnsi="Calibri" w:cs="Calibri"/>
          <w:szCs w:val="22"/>
        </w:rPr>
      </w:pPr>
      <w:r w:rsidRPr="00904567">
        <w:rPr>
          <w:rFonts w:ascii="Calibri" w:hAnsi="Calibri" w:cs="Calibri"/>
          <w:b/>
          <w:bCs/>
          <w:szCs w:val="22"/>
        </w:rPr>
        <w:t>1</w:t>
      </w:r>
      <w:r w:rsidR="00DC5013" w:rsidRPr="00904567">
        <w:rPr>
          <w:rFonts w:ascii="Calibri" w:hAnsi="Calibri" w:cs="Calibri"/>
          <w:b/>
          <w:bCs/>
          <w:szCs w:val="22"/>
        </w:rPr>
        <w:t>4</w:t>
      </w:r>
      <w:r w:rsidR="00733A11" w:rsidRPr="00904567">
        <w:rPr>
          <w:rFonts w:ascii="Calibri" w:hAnsi="Calibri" w:cs="Calibri"/>
          <w:b/>
          <w:bCs/>
          <w:szCs w:val="22"/>
        </w:rPr>
        <w:t xml:space="preserve">.6.1 – </w:t>
      </w:r>
      <w:r w:rsidR="00733A11" w:rsidRPr="00904567">
        <w:rPr>
          <w:rFonts w:ascii="Calibri" w:hAnsi="Calibri" w:cs="Calibri"/>
          <w:szCs w:val="22"/>
        </w:rPr>
        <w:t xml:space="preserve">Caso ocorram alterações neste edital, </w:t>
      </w:r>
      <w:r w:rsidR="003B3B12" w:rsidRPr="00904567">
        <w:rPr>
          <w:rFonts w:ascii="Calibri" w:hAnsi="Calibri" w:cs="Calibri"/>
          <w:szCs w:val="22"/>
        </w:rPr>
        <w:t>elas</w:t>
      </w:r>
      <w:r w:rsidR="00733A11" w:rsidRPr="00904567">
        <w:rPr>
          <w:rFonts w:ascii="Calibri" w:hAnsi="Calibri" w:cs="Calibri"/>
          <w:szCs w:val="22"/>
        </w:rPr>
        <w:t xml:space="preserve"> serão disponibilizadas no </w:t>
      </w:r>
      <w:r w:rsidR="008D28D0" w:rsidRPr="00904567">
        <w:rPr>
          <w:rFonts w:ascii="Calibri" w:hAnsi="Calibri" w:cs="Calibri"/>
          <w:szCs w:val="22"/>
        </w:rPr>
        <w:t>Portal</w:t>
      </w:r>
      <w:r w:rsidR="003B3B12" w:rsidRPr="00904567">
        <w:rPr>
          <w:rFonts w:ascii="Calibri" w:hAnsi="Calibri" w:cs="Calibri"/>
          <w:szCs w:val="22"/>
        </w:rPr>
        <w:t xml:space="preserve"> de compras</w:t>
      </w:r>
      <w:r w:rsidR="008D28D0" w:rsidRPr="00904567">
        <w:rPr>
          <w:rFonts w:ascii="Calibri" w:hAnsi="Calibri" w:cs="Calibri"/>
          <w:szCs w:val="22"/>
        </w:rPr>
        <w:t>;</w:t>
      </w:r>
    </w:p>
    <w:p w14:paraId="6FCC8C25" w14:textId="77777777" w:rsidR="00733A11" w:rsidRPr="00904567" w:rsidRDefault="006E3CF5">
      <w:pPr>
        <w:jc w:val="both"/>
        <w:rPr>
          <w:rFonts w:ascii="Calibri" w:hAnsi="Calibri" w:cs="Calibri"/>
        </w:rPr>
      </w:pPr>
      <w:r w:rsidRPr="00904567">
        <w:rPr>
          <w:rFonts w:ascii="Calibri" w:hAnsi="Calibri" w:cs="Calibri"/>
          <w:b/>
          <w:bCs/>
          <w:szCs w:val="18"/>
        </w:rPr>
        <w:t>1</w:t>
      </w:r>
      <w:r w:rsidR="00DC5013" w:rsidRPr="00904567">
        <w:rPr>
          <w:rFonts w:ascii="Calibri" w:hAnsi="Calibri" w:cs="Calibri"/>
          <w:b/>
          <w:bCs/>
          <w:szCs w:val="18"/>
        </w:rPr>
        <w:t>4</w:t>
      </w:r>
      <w:r w:rsidR="00733A11" w:rsidRPr="00904567">
        <w:rPr>
          <w:rFonts w:ascii="Calibri" w:hAnsi="Calibri" w:cs="Calibri"/>
          <w:b/>
          <w:bCs/>
          <w:szCs w:val="18"/>
        </w:rPr>
        <w:t>.</w:t>
      </w:r>
      <w:r w:rsidR="003B3B12" w:rsidRPr="00904567">
        <w:rPr>
          <w:rFonts w:ascii="Calibri" w:hAnsi="Calibri" w:cs="Calibri"/>
          <w:b/>
          <w:bCs/>
          <w:szCs w:val="18"/>
        </w:rPr>
        <w:t>7</w:t>
      </w:r>
      <w:r w:rsidR="00733A11" w:rsidRPr="00904567">
        <w:rPr>
          <w:rFonts w:ascii="Calibri" w:hAnsi="Calibri" w:cs="Calibri"/>
          <w:b/>
          <w:bCs/>
          <w:szCs w:val="18"/>
        </w:rPr>
        <w:t xml:space="preserve"> </w:t>
      </w:r>
      <w:r w:rsidR="00733A11" w:rsidRPr="00904567">
        <w:rPr>
          <w:rFonts w:ascii="Calibri" w:hAnsi="Calibri" w:cs="Calibri"/>
          <w:szCs w:val="18"/>
        </w:rPr>
        <w:t xml:space="preserve">– </w:t>
      </w:r>
      <w:r w:rsidR="00733A11" w:rsidRPr="00904567">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904567" w:rsidRDefault="006E3CF5" w:rsidP="00521EE2">
      <w:pPr>
        <w:jc w:val="both"/>
        <w:rPr>
          <w:rFonts w:ascii="Calibri" w:hAnsi="Calibri" w:cs="Calibri"/>
          <w:szCs w:val="18"/>
        </w:rPr>
      </w:pPr>
      <w:r w:rsidRPr="00904567">
        <w:rPr>
          <w:rFonts w:ascii="Calibri" w:hAnsi="Calibri" w:cs="Calibri"/>
          <w:b/>
          <w:bCs/>
          <w:szCs w:val="18"/>
        </w:rPr>
        <w:t>1</w:t>
      </w:r>
      <w:r w:rsidR="00DC5013" w:rsidRPr="00904567">
        <w:rPr>
          <w:rFonts w:ascii="Calibri" w:hAnsi="Calibri" w:cs="Calibri"/>
          <w:b/>
          <w:bCs/>
          <w:szCs w:val="18"/>
        </w:rPr>
        <w:t>4</w:t>
      </w:r>
      <w:r w:rsidR="00733A11" w:rsidRPr="00904567">
        <w:rPr>
          <w:rFonts w:ascii="Calibri" w:hAnsi="Calibri" w:cs="Calibri"/>
          <w:b/>
          <w:bCs/>
          <w:szCs w:val="18"/>
        </w:rPr>
        <w:t>.</w:t>
      </w:r>
      <w:r w:rsidR="003B3B12" w:rsidRPr="00904567">
        <w:rPr>
          <w:rFonts w:ascii="Calibri" w:hAnsi="Calibri" w:cs="Calibri"/>
          <w:b/>
          <w:bCs/>
          <w:szCs w:val="18"/>
        </w:rPr>
        <w:t>8</w:t>
      </w:r>
      <w:r w:rsidR="00733A11" w:rsidRPr="00904567">
        <w:rPr>
          <w:rFonts w:ascii="Calibri" w:hAnsi="Calibri" w:cs="Calibri"/>
          <w:szCs w:val="18"/>
        </w:rPr>
        <w:t xml:space="preserve"> – </w:t>
      </w:r>
      <w:r w:rsidR="00733A11" w:rsidRPr="00904567">
        <w:rPr>
          <w:rFonts w:ascii="Calibri" w:hAnsi="Calibri" w:cs="Calibri"/>
          <w:szCs w:val="22"/>
        </w:rPr>
        <w:t>Fica eleito o Foro da Comarca da Capital do Estado de Santa Catarina,</w:t>
      </w:r>
      <w:r w:rsidR="00733A11" w:rsidRPr="00904567">
        <w:rPr>
          <w:rFonts w:ascii="Calibri" w:hAnsi="Calibri" w:cs="Calibri"/>
          <w:szCs w:val="18"/>
        </w:rPr>
        <w:t xml:space="preserve"> com prevalência sobre qualquer outro, para apreciação judicial de quaisquer questões resultantes deste edital.</w:t>
      </w:r>
    </w:p>
    <w:p w14:paraId="70549871" w14:textId="77777777" w:rsidR="003206AA" w:rsidRPr="00904567" w:rsidRDefault="003206AA">
      <w:pPr>
        <w:jc w:val="both"/>
        <w:rPr>
          <w:rFonts w:ascii="Calibri" w:hAnsi="Calibri" w:cs="Calibri"/>
          <w:szCs w:val="18"/>
        </w:rPr>
      </w:pPr>
    </w:p>
    <w:p w14:paraId="78691D96" w14:textId="1456B0AA" w:rsidR="003206AA" w:rsidRPr="00904567" w:rsidRDefault="002C1ED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31DDC" w:rsidRPr="00904567">
            <w:rPr>
              <w:rFonts w:asciiTheme="minorHAnsi" w:hAnsiTheme="minorHAnsi" w:cstheme="minorHAnsi"/>
              <w:b/>
            </w:rPr>
            <w:t>Florianópolis/SC</w:t>
          </w:r>
        </w:sdtContent>
      </w:sdt>
      <w:r w:rsidR="006F0DFF" w:rsidRPr="00904567">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6-26T00:00:00Z">
            <w:dateFormat w:val="d' de 'MMMM' de 'yyyy"/>
            <w:lid w:val="pt-BR"/>
            <w:storeMappedDataAs w:val="dateTime"/>
            <w:calendar w:val="gregorian"/>
          </w:date>
        </w:sdtPr>
        <w:sdtEndPr/>
        <w:sdtContent>
          <w:r w:rsidR="005B5CA3">
            <w:rPr>
              <w:rFonts w:asciiTheme="minorHAnsi" w:hAnsiTheme="minorHAnsi" w:cstheme="minorHAnsi"/>
              <w:b/>
            </w:rPr>
            <w:t>26 de junho de 2024</w:t>
          </w:r>
        </w:sdtContent>
      </w:sdt>
      <w:r w:rsidR="00D84E0F" w:rsidRPr="00904567">
        <w:rPr>
          <w:rFonts w:asciiTheme="minorHAnsi" w:hAnsiTheme="minorHAnsi" w:cstheme="minorHAnsi"/>
          <w:b/>
        </w:rPr>
        <w:t>.</w:t>
      </w:r>
    </w:p>
    <w:p w14:paraId="73A0EB1D" w14:textId="77777777" w:rsidR="003206AA" w:rsidRPr="00904567" w:rsidRDefault="003206AA" w:rsidP="003206AA">
      <w:pPr>
        <w:jc w:val="center"/>
        <w:rPr>
          <w:rFonts w:ascii="Calibri" w:hAnsi="Calibri" w:cs="Calibri"/>
          <w:b/>
          <w:szCs w:val="18"/>
        </w:rPr>
      </w:pPr>
    </w:p>
    <w:p w14:paraId="7F68BFD4" w14:textId="5836F340" w:rsidR="003206AA" w:rsidRPr="00904567" w:rsidRDefault="00E36193" w:rsidP="003206AA">
      <w:pPr>
        <w:pStyle w:val="Ttulo4"/>
        <w:rPr>
          <w:rFonts w:ascii="Calibri" w:hAnsi="Calibri" w:cs="Calibri"/>
          <w:sz w:val="24"/>
          <w:szCs w:val="24"/>
        </w:rPr>
      </w:pPr>
      <w:r w:rsidRPr="00904567">
        <w:rPr>
          <w:rFonts w:ascii="Calibri" w:hAnsi="Calibri" w:cs="Calibri"/>
          <w:sz w:val="24"/>
          <w:szCs w:val="24"/>
        </w:rPr>
        <w:t>JOSÉ FERNANDO FRAGALLI</w:t>
      </w:r>
    </w:p>
    <w:p w14:paraId="70941170" w14:textId="77777777" w:rsidR="003206AA" w:rsidRPr="00904567" w:rsidRDefault="00E35700" w:rsidP="0025360C">
      <w:pPr>
        <w:tabs>
          <w:tab w:val="left" w:pos="709"/>
        </w:tabs>
        <w:jc w:val="center"/>
        <w:rPr>
          <w:rFonts w:ascii="Calibri" w:hAnsi="Calibri"/>
          <w:b/>
        </w:rPr>
      </w:pPr>
      <w:r w:rsidRPr="00904567">
        <w:rPr>
          <w:rFonts w:ascii="Calibri" w:hAnsi="Calibri"/>
          <w:b/>
        </w:rPr>
        <w:t>REITOR DA FUNDAÇÃO UNIVERSIDADE DO ESTADO DE SANTA CATARINA</w:t>
      </w:r>
    </w:p>
    <w:p w14:paraId="7B6DE567" w14:textId="77777777" w:rsidR="00733A11" w:rsidRPr="00904567" w:rsidRDefault="00733A11" w:rsidP="00D24E5C">
      <w:pPr>
        <w:pageBreakBefore/>
        <w:tabs>
          <w:tab w:val="left" w:pos="204"/>
          <w:tab w:val="left" w:pos="720"/>
        </w:tabs>
        <w:autoSpaceDE w:val="0"/>
        <w:jc w:val="center"/>
        <w:rPr>
          <w:rFonts w:ascii="Calibri" w:hAnsi="Calibri" w:cs="Calibri"/>
          <w:b/>
        </w:rPr>
      </w:pPr>
      <w:r w:rsidRPr="00904567">
        <w:rPr>
          <w:rFonts w:ascii="Calibri" w:hAnsi="Calibri" w:cs="Calibri"/>
          <w:b/>
        </w:rPr>
        <w:lastRenderedPageBreak/>
        <w:t>ANEXO I</w:t>
      </w:r>
    </w:p>
    <w:p w14:paraId="42069A07" w14:textId="55F1EB70" w:rsidR="00733A11" w:rsidRPr="00904567" w:rsidRDefault="00733A11">
      <w:pPr>
        <w:tabs>
          <w:tab w:val="left" w:pos="204"/>
          <w:tab w:val="left" w:pos="720"/>
        </w:tabs>
        <w:autoSpaceDE w:val="0"/>
        <w:jc w:val="center"/>
        <w:rPr>
          <w:rFonts w:ascii="Calibri" w:hAnsi="Calibri" w:cs="Calibri"/>
          <w:b/>
        </w:rPr>
      </w:pPr>
      <w:r w:rsidRPr="00904567">
        <w:rPr>
          <w:rFonts w:ascii="Calibri" w:hAnsi="Calibri" w:cs="Calibri"/>
          <w:b/>
        </w:rPr>
        <w:t xml:space="preserve">PREGÃO ELETRÔNICO Nº </w:t>
      </w:r>
      <w:r w:rsidR="00031DDC" w:rsidRPr="00904567">
        <w:rPr>
          <w:rFonts w:ascii="Calibri" w:hAnsi="Calibri" w:cs="Calibri"/>
          <w:b/>
        </w:rPr>
        <w:t>0670</w:t>
      </w:r>
      <w:r w:rsidR="00F2392A" w:rsidRPr="00904567">
        <w:rPr>
          <w:rFonts w:ascii="Calibri" w:hAnsi="Calibri" w:cs="Calibri"/>
          <w:b/>
        </w:rPr>
        <w:t>/20</w:t>
      </w:r>
      <w:r w:rsidR="00095A81" w:rsidRPr="00904567">
        <w:rPr>
          <w:rFonts w:ascii="Calibri" w:hAnsi="Calibri" w:cs="Calibri"/>
          <w:b/>
        </w:rPr>
        <w:t>2</w:t>
      </w:r>
      <w:r w:rsidR="00170C9D" w:rsidRPr="00904567">
        <w:rPr>
          <w:rFonts w:ascii="Calibri" w:hAnsi="Calibri" w:cs="Calibri"/>
          <w:b/>
        </w:rPr>
        <w:t>4</w:t>
      </w:r>
    </w:p>
    <w:p w14:paraId="124FD0E4" w14:textId="77777777" w:rsidR="00AB4E34" w:rsidRPr="00904567" w:rsidRDefault="00AB4E34" w:rsidP="00AB4E34">
      <w:pPr>
        <w:jc w:val="center"/>
        <w:rPr>
          <w:rFonts w:ascii="Calibri" w:hAnsi="Calibri"/>
          <w:b/>
          <w:u w:val="single"/>
          <w:lang w:eastAsia="pt-BR"/>
        </w:rPr>
      </w:pPr>
    </w:p>
    <w:p w14:paraId="1B0D8635" w14:textId="77777777" w:rsidR="00860792" w:rsidRPr="00904567" w:rsidRDefault="00AB4E34" w:rsidP="00860792">
      <w:pPr>
        <w:jc w:val="center"/>
        <w:rPr>
          <w:rFonts w:ascii="Calibri" w:hAnsi="Calibri"/>
          <w:b/>
          <w:u w:val="single"/>
          <w:lang w:eastAsia="pt-BR"/>
        </w:rPr>
      </w:pPr>
      <w:r w:rsidRPr="00904567">
        <w:rPr>
          <w:rFonts w:ascii="Calibri" w:hAnsi="Calibri"/>
          <w:b/>
          <w:u w:val="single"/>
          <w:lang w:eastAsia="pt-BR"/>
        </w:rPr>
        <w:t>TERMO DE REFERÊNCIA</w:t>
      </w:r>
    </w:p>
    <w:p w14:paraId="70E26EC0" w14:textId="2AAEED3D" w:rsidR="000D4AA0" w:rsidRPr="00904567" w:rsidRDefault="000D4AA0" w:rsidP="00860792">
      <w:pPr>
        <w:jc w:val="center"/>
        <w:rPr>
          <w:rFonts w:ascii="Calibri" w:hAnsi="Calibri"/>
          <w:b/>
          <w:u w:val="single"/>
          <w:lang w:eastAsia="pt-BR"/>
        </w:rPr>
      </w:pPr>
    </w:p>
    <w:p w14:paraId="13D00492" w14:textId="2E4C0C7D" w:rsidR="00170C9D" w:rsidRPr="00904567" w:rsidRDefault="00170C9D" w:rsidP="00860792">
      <w:pPr>
        <w:jc w:val="center"/>
        <w:rPr>
          <w:rFonts w:ascii="Calibri" w:hAnsi="Calibri"/>
          <w:b/>
          <w:u w:val="single"/>
          <w:lang w:eastAsia="pt-BR"/>
        </w:rPr>
      </w:pPr>
    </w:p>
    <w:p w14:paraId="15A0F506" w14:textId="77777777" w:rsidR="00170C9D" w:rsidRPr="00904567" w:rsidRDefault="00170C9D" w:rsidP="00170C9D">
      <w:pPr>
        <w:jc w:val="center"/>
        <w:rPr>
          <w:rFonts w:ascii="Calibri" w:hAnsi="Calibri" w:cs="Arial"/>
          <w:b/>
          <w:color w:val="FF0000"/>
          <w:sz w:val="80"/>
          <w:szCs w:val="80"/>
        </w:rPr>
      </w:pPr>
    </w:p>
    <w:p w14:paraId="100AE553" w14:textId="77777777" w:rsidR="00170C9D" w:rsidRPr="00904567" w:rsidRDefault="00170C9D" w:rsidP="00170C9D">
      <w:pPr>
        <w:jc w:val="center"/>
        <w:rPr>
          <w:rFonts w:ascii="Calibri" w:hAnsi="Calibri" w:cs="Arial"/>
          <w:b/>
          <w:color w:val="FF0000"/>
          <w:sz w:val="80"/>
          <w:szCs w:val="80"/>
        </w:rPr>
      </w:pPr>
    </w:p>
    <w:p w14:paraId="302B12BA" w14:textId="77777777" w:rsidR="00170C9D" w:rsidRPr="00904567" w:rsidRDefault="00170C9D" w:rsidP="00170C9D">
      <w:pPr>
        <w:jc w:val="center"/>
        <w:rPr>
          <w:rFonts w:ascii="Calibri" w:hAnsi="Calibri" w:cs="Arial"/>
          <w:b/>
          <w:color w:val="FF0000"/>
          <w:sz w:val="80"/>
          <w:szCs w:val="80"/>
        </w:rPr>
      </w:pPr>
    </w:p>
    <w:p w14:paraId="0DE9824E" w14:textId="77777777" w:rsidR="00170C9D" w:rsidRPr="00904567" w:rsidRDefault="00170C9D" w:rsidP="00170C9D">
      <w:pPr>
        <w:jc w:val="center"/>
        <w:rPr>
          <w:rFonts w:ascii="Calibri" w:hAnsi="Calibri" w:cs="Arial"/>
          <w:b/>
          <w:color w:val="FF0000"/>
          <w:sz w:val="80"/>
          <w:szCs w:val="80"/>
        </w:rPr>
      </w:pPr>
    </w:p>
    <w:p w14:paraId="14E09CB9" w14:textId="7F7A3252" w:rsidR="00170C9D" w:rsidRPr="00904567" w:rsidRDefault="00170C9D" w:rsidP="00170C9D">
      <w:pPr>
        <w:jc w:val="center"/>
        <w:rPr>
          <w:rFonts w:ascii="Calibri" w:hAnsi="Calibri" w:cs="Arial"/>
          <w:b/>
          <w:color w:val="FF0000"/>
          <w:sz w:val="80"/>
          <w:szCs w:val="80"/>
        </w:rPr>
      </w:pPr>
      <w:r w:rsidRPr="00904567">
        <w:rPr>
          <w:rFonts w:ascii="Calibri" w:hAnsi="Calibri" w:cs="Arial"/>
          <w:b/>
          <w:color w:val="FF0000"/>
          <w:sz w:val="80"/>
          <w:szCs w:val="80"/>
        </w:rPr>
        <w:t>ANEXO AO EDITAL</w:t>
      </w:r>
    </w:p>
    <w:p w14:paraId="3687DAC6" w14:textId="77777777" w:rsidR="00170C9D" w:rsidRPr="00904567" w:rsidRDefault="00170C9D" w:rsidP="00860792">
      <w:pPr>
        <w:jc w:val="center"/>
        <w:rPr>
          <w:rFonts w:ascii="Calibri" w:hAnsi="Calibri"/>
          <w:b/>
          <w:u w:val="single"/>
          <w:lang w:eastAsia="pt-BR"/>
        </w:rPr>
      </w:pPr>
    </w:p>
    <w:p w14:paraId="39BFB13D" w14:textId="77777777" w:rsidR="00082D65" w:rsidRPr="00904567" w:rsidRDefault="00082D65" w:rsidP="00082D65">
      <w:pPr>
        <w:pageBreakBefore/>
        <w:tabs>
          <w:tab w:val="left" w:pos="204"/>
          <w:tab w:val="left" w:pos="720"/>
        </w:tabs>
        <w:autoSpaceDE w:val="0"/>
        <w:jc w:val="center"/>
        <w:rPr>
          <w:rFonts w:ascii="Calibri" w:hAnsi="Calibri" w:cs="Calibri"/>
          <w:b/>
        </w:rPr>
      </w:pPr>
      <w:r w:rsidRPr="00904567">
        <w:rPr>
          <w:rFonts w:ascii="Calibri" w:hAnsi="Calibri" w:cs="Calibri"/>
          <w:b/>
        </w:rPr>
        <w:lastRenderedPageBreak/>
        <w:t>ANEXO II</w:t>
      </w:r>
    </w:p>
    <w:p w14:paraId="09FF43CF" w14:textId="2FF94762" w:rsidR="00082D65" w:rsidRPr="00904567" w:rsidRDefault="00082D65" w:rsidP="00082D65">
      <w:pPr>
        <w:jc w:val="center"/>
        <w:rPr>
          <w:rFonts w:ascii="Calibri" w:hAnsi="Calibri" w:cs="Calibri"/>
          <w:b/>
        </w:rPr>
      </w:pPr>
      <w:r w:rsidRPr="00904567">
        <w:rPr>
          <w:rFonts w:ascii="Calibri" w:hAnsi="Calibri" w:cs="Calibri"/>
          <w:b/>
        </w:rPr>
        <w:t xml:space="preserve">PREGÃO ELETRÔNICO Nº </w:t>
      </w:r>
      <w:r w:rsidR="00031DDC" w:rsidRPr="00904567">
        <w:rPr>
          <w:rFonts w:ascii="Calibri" w:hAnsi="Calibri" w:cs="Calibri"/>
          <w:b/>
        </w:rPr>
        <w:t>0670</w:t>
      </w:r>
      <w:r w:rsidR="00F2392A" w:rsidRPr="00904567">
        <w:rPr>
          <w:rFonts w:ascii="Calibri" w:hAnsi="Calibri" w:cs="Calibri"/>
          <w:b/>
        </w:rPr>
        <w:t>/20</w:t>
      </w:r>
      <w:r w:rsidR="00095A81" w:rsidRPr="00904567">
        <w:rPr>
          <w:rFonts w:ascii="Calibri" w:hAnsi="Calibri" w:cs="Calibri"/>
          <w:b/>
        </w:rPr>
        <w:t>2</w:t>
      </w:r>
      <w:r w:rsidR="00170C9D" w:rsidRPr="00904567">
        <w:rPr>
          <w:rFonts w:ascii="Calibri" w:hAnsi="Calibri" w:cs="Calibri"/>
          <w:b/>
        </w:rPr>
        <w:t>4</w:t>
      </w:r>
    </w:p>
    <w:p w14:paraId="20D91D17" w14:textId="77777777" w:rsidR="00082D65" w:rsidRPr="00904567" w:rsidRDefault="00082D65" w:rsidP="00082D65">
      <w:pPr>
        <w:jc w:val="center"/>
        <w:rPr>
          <w:rFonts w:ascii="Calibri" w:hAnsi="Calibri" w:cs="Arial"/>
          <w:bCs/>
          <w:sz w:val="22"/>
          <w:szCs w:val="22"/>
        </w:rPr>
      </w:pPr>
    </w:p>
    <w:p w14:paraId="443DBA5F" w14:textId="77777777" w:rsidR="00082D65" w:rsidRPr="00904567"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904567">
        <w:rPr>
          <w:rFonts w:ascii="Calibri" w:hAnsi="Calibri" w:cs="Arial"/>
          <w:b w:val="0"/>
          <w:sz w:val="22"/>
          <w:szCs w:val="22"/>
          <w:lang w:val="pt-PT"/>
        </w:rPr>
        <w:t>Quadro de Quantitativo e Especificação Mínima dos Itens</w:t>
      </w:r>
    </w:p>
    <w:p w14:paraId="0F239F23" w14:textId="77777777" w:rsidR="00082D65" w:rsidRPr="00904567" w:rsidRDefault="00082D65" w:rsidP="00082D65">
      <w:pPr>
        <w:jc w:val="center"/>
        <w:rPr>
          <w:rFonts w:ascii="Calibri" w:hAnsi="Calibri" w:cs="Arial"/>
          <w:b/>
          <w:sz w:val="22"/>
          <w:szCs w:val="22"/>
          <w:lang w:val="pt-PT"/>
        </w:rPr>
      </w:pPr>
    </w:p>
    <w:p w14:paraId="649CC646" w14:textId="77777777" w:rsidR="00082D65" w:rsidRPr="00904567" w:rsidRDefault="00082D65" w:rsidP="00082D65">
      <w:pPr>
        <w:jc w:val="center"/>
        <w:rPr>
          <w:rFonts w:ascii="Calibri" w:hAnsi="Calibri" w:cs="Arial"/>
          <w:b/>
          <w:sz w:val="22"/>
          <w:szCs w:val="22"/>
        </w:rPr>
      </w:pPr>
    </w:p>
    <w:p w14:paraId="6D6F4CFC" w14:textId="77777777" w:rsidR="00082D65" w:rsidRPr="00904567" w:rsidRDefault="00082D65" w:rsidP="00082D65">
      <w:pPr>
        <w:jc w:val="center"/>
        <w:rPr>
          <w:rFonts w:ascii="Calibri" w:hAnsi="Calibri" w:cs="Arial"/>
          <w:b/>
          <w:color w:val="FF0000"/>
          <w:sz w:val="144"/>
          <w:szCs w:val="144"/>
        </w:rPr>
      </w:pPr>
    </w:p>
    <w:p w14:paraId="61E94C6A" w14:textId="77777777" w:rsidR="00082D65" w:rsidRPr="00904567" w:rsidRDefault="00082D65" w:rsidP="00082D65">
      <w:pPr>
        <w:jc w:val="center"/>
        <w:rPr>
          <w:rFonts w:ascii="Calibri" w:hAnsi="Calibri" w:cs="Arial"/>
          <w:b/>
          <w:color w:val="FF0000"/>
          <w:sz w:val="144"/>
          <w:szCs w:val="144"/>
        </w:rPr>
      </w:pPr>
    </w:p>
    <w:p w14:paraId="4E257BDD" w14:textId="77777777" w:rsidR="00082D65" w:rsidRPr="00904567" w:rsidRDefault="00082D65" w:rsidP="00082D65">
      <w:pPr>
        <w:jc w:val="center"/>
        <w:rPr>
          <w:rFonts w:ascii="Calibri" w:hAnsi="Calibri" w:cs="Arial"/>
          <w:b/>
          <w:color w:val="FF0000"/>
          <w:sz w:val="80"/>
          <w:szCs w:val="80"/>
        </w:rPr>
      </w:pPr>
      <w:r w:rsidRPr="00904567">
        <w:rPr>
          <w:rFonts w:ascii="Calibri" w:hAnsi="Calibri" w:cs="Arial"/>
          <w:b/>
          <w:color w:val="FF0000"/>
          <w:sz w:val="80"/>
          <w:szCs w:val="80"/>
        </w:rPr>
        <w:t>ANEXO AO EDITAL</w:t>
      </w:r>
    </w:p>
    <w:p w14:paraId="0F0DA2B5" w14:textId="77777777" w:rsidR="00082D65" w:rsidRPr="00904567" w:rsidRDefault="00082D65" w:rsidP="00082D65">
      <w:pPr>
        <w:jc w:val="center"/>
        <w:rPr>
          <w:rFonts w:ascii="Calibri" w:hAnsi="Calibri" w:cs="Arial"/>
          <w:b/>
          <w:sz w:val="22"/>
          <w:szCs w:val="22"/>
          <w:lang w:val="pt-PT"/>
        </w:rPr>
      </w:pPr>
    </w:p>
    <w:p w14:paraId="1927AFEE" w14:textId="77777777" w:rsidR="00F04A4C" w:rsidRPr="00904567" w:rsidRDefault="00082D65" w:rsidP="00D00E77">
      <w:pPr>
        <w:pStyle w:val="PargrafodaLista"/>
        <w:spacing w:after="0" w:line="240" w:lineRule="auto"/>
        <w:ind w:left="283"/>
        <w:jc w:val="center"/>
        <w:rPr>
          <w:rFonts w:cs="Calibri"/>
        </w:rPr>
      </w:pPr>
      <w:r w:rsidRPr="00904567">
        <w:rPr>
          <w:rFonts w:cs="Arial"/>
          <w:lang w:val="pt-PT"/>
        </w:rPr>
        <w:br w:type="page"/>
      </w:r>
    </w:p>
    <w:p w14:paraId="70CD2928" w14:textId="6D5E0943" w:rsidR="00F971E0" w:rsidRPr="00904567" w:rsidRDefault="00F971E0" w:rsidP="00F971E0">
      <w:pPr>
        <w:pageBreakBefore/>
        <w:jc w:val="center"/>
        <w:rPr>
          <w:rFonts w:ascii="Calibri" w:hAnsi="Calibri" w:cs="Calibri"/>
          <w:b/>
        </w:rPr>
      </w:pPr>
      <w:r w:rsidRPr="00904567">
        <w:rPr>
          <w:rFonts w:ascii="Calibri" w:hAnsi="Calibri" w:cs="Calibri"/>
          <w:b/>
        </w:rPr>
        <w:lastRenderedPageBreak/>
        <w:t>ANEXO III</w:t>
      </w:r>
    </w:p>
    <w:p w14:paraId="09B0C611" w14:textId="15C920EA" w:rsidR="00F971E0" w:rsidRPr="00904567" w:rsidRDefault="00F971E0" w:rsidP="00F971E0">
      <w:pPr>
        <w:pStyle w:val="Ttulo"/>
        <w:rPr>
          <w:rFonts w:ascii="Calibri" w:hAnsi="Calibri"/>
          <w:sz w:val="24"/>
          <w14:shadow w14:blurRad="0" w14:dist="0" w14:dir="0" w14:sx="0" w14:sy="0" w14:kx="0" w14:ky="0" w14:algn="none">
            <w14:srgbClr w14:val="000000"/>
          </w14:shadow>
        </w:rPr>
      </w:pPr>
      <w:r w:rsidRPr="00904567">
        <w:rPr>
          <w:rFonts w:ascii="Calibri" w:hAnsi="Calibri"/>
          <w:sz w:val="24"/>
          <w14:shadow w14:blurRad="0" w14:dist="0" w14:dir="0" w14:sx="0" w14:sy="0" w14:kx="0" w14:ky="0" w14:algn="none">
            <w14:srgbClr w14:val="000000"/>
          </w14:shadow>
        </w:rPr>
        <w:t xml:space="preserve">PREGÃO ELETRÔNICO nº </w:t>
      </w:r>
      <w:r w:rsidR="00031DDC" w:rsidRPr="00904567">
        <w:rPr>
          <w:rFonts w:ascii="Calibri" w:hAnsi="Calibri"/>
          <w:sz w:val="24"/>
          <w14:shadow w14:blurRad="0" w14:dist="0" w14:dir="0" w14:sx="0" w14:sy="0" w14:kx="0" w14:ky="0" w14:algn="none">
            <w14:srgbClr w14:val="000000"/>
          </w14:shadow>
        </w:rPr>
        <w:t>0670</w:t>
      </w:r>
      <w:r w:rsidRPr="00904567">
        <w:rPr>
          <w:rFonts w:ascii="Calibri" w:hAnsi="Calibri"/>
          <w:sz w:val="24"/>
          <w14:shadow w14:blurRad="0" w14:dist="0" w14:dir="0" w14:sx="0" w14:sy="0" w14:kx="0" w14:ky="0" w14:algn="none">
            <w14:srgbClr w14:val="000000"/>
          </w14:shadow>
        </w:rPr>
        <w:t>/202</w:t>
      </w:r>
      <w:r w:rsidR="00170C9D" w:rsidRPr="00904567">
        <w:rPr>
          <w:rFonts w:ascii="Calibri" w:hAnsi="Calibri"/>
          <w:sz w:val="24"/>
          <w14:shadow w14:blurRad="0" w14:dist="0" w14:dir="0" w14:sx="0" w14:sy="0" w14:kx="0" w14:ky="0" w14:algn="none">
            <w14:srgbClr w14:val="000000"/>
          </w14:shadow>
        </w:rPr>
        <w:t>4</w:t>
      </w:r>
    </w:p>
    <w:p w14:paraId="7692978E" w14:textId="17EE851A" w:rsidR="00F971E0" w:rsidRPr="00904567" w:rsidRDefault="00F971E0" w:rsidP="00F971E0">
      <w:pPr>
        <w:tabs>
          <w:tab w:val="left" w:pos="2552"/>
        </w:tabs>
        <w:jc w:val="center"/>
        <w:rPr>
          <w:rFonts w:ascii="Calibri" w:hAnsi="Calibri" w:cs="Calibri"/>
          <w:b/>
          <w:bCs/>
        </w:rPr>
      </w:pPr>
      <w:r w:rsidRPr="00904567">
        <w:rPr>
          <w:rFonts w:ascii="Calibri" w:hAnsi="Calibri"/>
          <w:b/>
        </w:rPr>
        <w:t>Estudo Técnico Preliminar (ETP);</w:t>
      </w:r>
    </w:p>
    <w:p w14:paraId="753698B9" w14:textId="53319A12" w:rsidR="00746E60" w:rsidRPr="00904567" w:rsidRDefault="00746E60" w:rsidP="00746E60">
      <w:pPr>
        <w:pStyle w:val="PargrafodaLista"/>
        <w:spacing w:after="0" w:line="240" w:lineRule="auto"/>
        <w:ind w:left="283"/>
        <w:jc w:val="center"/>
        <w:rPr>
          <w:rFonts w:cs="Calibri"/>
          <w:b/>
        </w:rPr>
      </w:pPr>
    </w:p>
    <w:p w14:paraId="30F082F3" w14:textId="15DC7906" w:rsidR="00170C9D" w:rsidRPr="00904567" w:rsidRDefault="00170C9D" w:rsidP="00746E60">
      <w:pPr>
        <w:pStyle w:val="PargrafodaLista"/>
        <w:spacing w:after="0" w:line="240" w:lineRule="auto"/>
        <w:ind w:left="283"/>
        <w:jc w:val="center"/>
        <w:rPr>
          <w:rFonts w:cs="Calibri"/>
          <w:b/>
        </w:rPr>
      </w:pPr>
    </w:p>
    <w:p w14:paraId="461B9F5D" w14:textId="2CBD97DD" w:rsidR="00170C9D" w:rsidRPr="00904567" w:rsidRDefault="00170C9D" w:rsidP="00746E60">
      <w:pPr>
        <w:pStyle w:val="PargrafodaLista"/>
        <w:spacing w:after="0" w:line="240" w:lineRule="auto"/>
        <w:ind w:left="283"/>
        <w:jc w:val="center"/>
        <w:rPr>
          <w:rFonts w:cs="Calibri"/>
          <w:b/>
        </w:rPr>
      </w:pPr>
    </w:p>
    <w:p w14:paraId="30E6BA2D" w14:textId="77777777" w:rsidR="00170C9D" w:rsidRPr="00904567" w:rsidRDefault="00170C9D" w:rsidP="00170C9D">
      <w:pPr>
        <w:jc w:val="center"/>
        <w:rPr>
          <w:rFonts w:ascii="Calibri" w:hAnsi="Calibri" w:cs="Arial"/>
          <w:b/>
          <w:color w:val="FF0000"/>
          <w:sz w:val="80"/>
          <w:szCs w:val="80"/>
        </w:rPr>
      </w:pPr>
    </w:p>
    <w:p w14:paraId="5918D941" w14:textId="77777777" w:rsidR="00170C9D" w:rsidRPr="00904567" w:rsidRDefault="00170C9D" w:rsidP="00170C9D">
      <w:pPr>
        <w:jc w:val="center"/>
        <w:rPr>
          <w:rFonts w:ascii="Calibri" w:hAnsi="Calibri" w:cs="Arial"/>
          <w:b/>
          <w:color w:val="FF0000"/>
          <w:sz w:val="80"/>
          <w:szCs w:val="80"/>
        </w:rPr>
      </w:pPr>
    </w:p>
    <w:p w14:paraId="0366FDD5" w14:textId="77777777" w:rsidR="00170C9D" w:rsidRPr="00904567" w:rsidRDefault="00170C9D" w:rsidP="00170C9D">
      <w:pPr>
        <w:jc w:val="center"/>
        <w:rPr>
          <w:rFonts w:ascii="Calibri" w:hAnsi="Calibri" w:cs="Arial"/>
          <w:b/>
          <w:color w:val="FF0000"/>
          <w:sz w:val="80"/>
          <w:szCs w:val="80"/>
        </w:rPr>
      </w:pPr>
    </w:p>
    <w:p w14:paraId="0FC20226" w14:textId="77777777" w:rsidR="00170C9D" w:rsidRPr="00904567" w:rsidRDefault="00170C9D" w:rsidP="00170C9D">
      <w:pPr>
        <w:jc w:val="center"/>
        <w:rPr>
          <w:rFonts w:ascii="Calibri" w:hAnsi="Calibri" w:cs="Arial"/>
          <w:b/>
          <w:color w:val="FF0000"/>
          <w:sz w:val="80"/>
          <w:szCs w:val="80"/>
        </w:rPr>
      </w:pPr>
    </w:p>
    <w:p w14:paraId="101C221A" w14:textId="21247C51" w:rsidR="00170C9D" w:rsidRPr="00904567" w:rsidRDefault="00170C9D" w:rsidP="00170C9D">
      <w:pPr>
        <w:jc w:val="center"/>
        <w:rPr>
          <w:rFonts w:ascii="Calibri" w:hAnsi="Calibri" w:cs="Arial"/>
          <w:b/>
          <w:color w:val="FF0000"/>
          <w:sz w:val="80"/>
          <w:szCs w:val="80"/>
        </w:rPr>
      </w:pPr>
      <w:r w:rsidRPr="00904567">
        <w:rPr>
          <w:rFonts w:ascii="Calibri" w:hAnsi="Calibri" w:cs="Arial"/>
          <w:b/>
          <w:color w:val="FF0000"/>
          <w:sz w:val="80"/>
          <w:szCs w:val="80"/>
        </w:rPr>
        <w:t>ANEXO AO EDITAL</w:t>
      </w:r>
    </w:p>
    <w:p w14:paraId="0077D467" w14:textId="77777777" w:rsidR="00170C9D" w:rsidRPr="00904567" w:rsidRDefault="00170C9D" w:rsidP="00746E60">
      <w:pPr>
        <w:pStyle w:val="PargrafodaLista"/>
        <w:spacing w:after="0" w:line="240" w:lineRule="auto"/>
        <w:ind w:left="283"/>
        <w:jc w:val="center"/>
        <w:rPr>
          <w:rFonts w:cs="Calibri"/>
          <w:b/>
        </w:rPr>
      </w:pPr>
    </w:p>
    <w:p w14:paraId="3FAA3AF7" w14:textId="77777777" w:rsidR="00746E60" w:rsidRPr="00904567" w:rsidRDefault="00746E60" w:rsidP="00746E60">
      <w:pPr>
        <w:pStyle w:val="PargrafodaLista"/>
        <w:spacing w:after="0" w:line="240" w:lineRule="auto"/>
        <w:ind w:left="283"/>
        <w:jc w:val="center"/>
        <w:rPr>
          <w:rFonts w:cs="Calibri"/>
          <w:b/>
        </w:rPr>
      </w:pPr>
    </w:p>
    <w:p w14:paraId="5170B241" w14:textId="77777777" w:rsidR="00746E60" w:rsidRPr="00904567" w:rsidRDefault="00746E60" w:rsidP="00746E60">
      <w:pPr>
        <w:pStyle w:val="PargrafodaLista"/>
        <w:spacing w:after="0" w:line="240" w:lineRule="auto"/>
        <w:ind w:left="283"/>
        <w:jc w:val="center"/>
        <w:rPr>
          <w:rFonts w:cs="Calibri"/>
          <w:b/>
        </w:rPr>
      </w:pPr>
    </w:p>
    <w:p w14:paraId="41FBA13F" w14:textId="77777777" w:rsidR="00746E60" w:rsidRPr="00904567" w:rsidRDefault="00746E60" w:rsidP="00746E60">
      <w:pPr>
        <w:pStyle w:val="PargrafodaLista"/>
        <w:spacing w:after="0" w:line="240" w:lineRule="auto"/>
        <w:ind w:left="283"/>
        <w:jc w:val="center"/>
        <w:rPr>
          <w:rFonts w:cs="Calibri"/>
          <w:b/>
        </w:rPr>
      </w:pPr>
    </w:p>
    <w:p w14:paraId="768EE683" w14:textId="77777777" w:rsidR="00746E60" w:rsidRPr="00904567" w:rsidRDefault="00746E60" w:rsidP="00746E60">
      <w:pPr>
        <w:pStyle w:val="PargrafodaLista"/>
        <w:spacing w:after="0" w:line="240" w:lineRule="auto"/>
        <w:ind w:left="283"/>
        <w:jc w:val="center"/>
        <w:rPr>
          <w:rFonts w:cs="Calibri"/>
          <w:b/>
        </w:rPr>
      </w:pPr>
    </w:p>
    <w:p w14:paraId="7D9BD41C" w14:textId="77777777" w:rsidR="00746E60" w:rsidRPr="00904567" w:rsidRDefault="00746E60" w:rsidP="00746E60">
      <w:pPr>
        <w:pStyle w:val="PargrafodaLista"/>
        <w:spacing w:after="0" w:line="240" w:lineRule="auto"/>
        <w:ind w:left="283"/>
        <w:jc w:val="center"/>
        <w:rPr>
          <w:rFonts w:cs="Calibri"/>
          <w:b/>
        </w:rPr>
      </w:pPr>
    </w:p>
    <w:p w14:paraId="55A966ED" w14:textId="77777777" w:rsidR="00746E60" w:rsidRPr="00904567" w:rsidRDefault="00746E60" w:rsidP="00746E60">
      <w:pPr>
        <w:pStyle w:val="PargrafodaLista"/>
        <w:spacing w:after="0" w:line="240" w:lineRule="auto"/>
        <w:ind w:left="283"/>
        <w:jc w:val="center"/>
        <w:rPr>
          <w:rFonts w:cs="Calibri"/>
          <w:b/>
        </w:rPr>
      </w:pPr>
    </w:p>
    <w:p w14:paraId="192FA1B6" w14:textId="77777777" w:rsidR="00746E60" w:rsidRPr="00904567" w:rsidRDefault="00746E60" w:rsidP="00746E60">
      <w:pPr>
        <w:pStyle w:val="PargrafodaLista"/>
        <w:spacing w:after="0" w:line="240" w:lineRule="auto"/>
        <w:ind w:left="283"/>
        <w:jc w:val="center"/>
        <w:rPr>
          <w:rFonts w:cs="Calibri"/>
          <w:b/>
        </w:rPr>
      </w:pPr>
    </w:p>
    <w:p w14:paraId="7899431A" w14:textId="77777777" w:rsidR="00746E60" w:rsidRPr="00904567" w:rsidRDefault="00746E60" w:rsidP="00746E60">
      <w:pPr>
        <w:pStyle w:val="PargrafodaLista"/>
        <w:spacing w:after="0" w:line="240" w:lineRule="auto"/>
        <w:ind w:left="283"/>
        <w:jc w:val="center"/>
        <w:rPr>
          <w:rFonts w:cs="Calibri"/>
          <w:b/>
        </w:rPr>
      </w:pPr>
    </w:p>
    <w:p w14:paraId="43813BBE" w14:textId="77777777" w:rsidR="00746E60" w:rsidRPr="00904567" w:rsidRDefault="00746E60" w:rsidP="00746E60">
      <w:pPr>
        <w:pStyle w:val="PargrafodaLista"/>
        <w:spacing w:after="0" w:line="240" w:lineRule="auto"/>
        <w:ind w:left="283"/>
        <w:jc w:val="center"/>
        <w:rPr>
          <w:rFonts w:cs="Calibri"/>
          <w:b/>
        </w:rPr>
      </w:pPr>
    </w:p>
    <w:p w14:paraId="091B3032" w14:textId="77777777" w:rsidR="00746E60" w:rsidRPr="00904567" w:rsidRDefault="00746E60" w:rsidP="00746E60">
      <w:pPr>
        <w:pStyle w:val="PargrafodaLista"/>
        <w:spacing w:after="0" w:line="240" w:lineRule="auto"/>
        <w:ind w:left="283"/>
        <w:jc w:val="center"/>
        <w:rPr>
          <w:rFonts w:cs="Calibri"/>
          <w:b/>
        </w:rPr>
      </w:pPr>
    </w:p>
    <w:p w14:paraId="77A9D7D8" w14:textId="77777777" w:rsidR="00746E60" w:rsidRPr="00904567" w:rsidRDefault="00746E60" w:rsidP="00746E60">
      <w:pPr>
        <w:pStyle w:val="PargrafodaLista"/>
        <w:spacing w:after="0" w:line="240" w:lineRule="auto"/>
        <w:ind w:left="283"/>
        <w:jc w:val="center"/>
        <w:rPr>
          <w:rFonts w:cs="Calibri"/>
          <w:b/>
        </w:rPr>
      </w:pPr>
    </w:p>
    <w:p w14:paraId="774311E2" w14:textId="77777777" w:rsidR="00746E60" w:rsidRPr="00904567" w:rsidRDefault="00746E60" w:rsidP="00746E60">
      <w:pPr>
        <w:pStyle w:val="PargrafodaLista"/>
        <w:spacing w:after="0" w:line="240" w:lineRule="auto"/>
        <w:ind w:left="283"/>
        <w:jc w:val="center"/>
        <w:rPr>
          <w:rFonts w:cs="Calibri"/>
          <w:b/>
        </w:rPr>
      </w:pPr>
    </w:p>
    <w:p w14:paraId="467F1EB3" w14:textId="77777777" w:rsidR="00746E60" w:rsidRPr="00904567" w:rsidRDefault="00746E60" w:rsidP="00746E60">
      <w:pPr>
        <w:pStyle w:val="PargrafodaLista"/>
        <w:spacing w:after="0" w:line="240" w:lineRule="auto"/>
        <w:ind w:left="283"/>
        <w:jc w:val="center"/>
        <w:rPr>
          <w:rFonts w:cs="Calibri"/>
          <w:b/>
        </w:rPr>
      </w:pPr>
    </w:p>
    <w:p w14:paraId="72DD2BC1" w14:textId="77777777" w:rsidR="00746E60" w:rsidRPr="00904567" w:rsidRDefault="00746E60" w:rsidP="00746E60">
      <w:pPr>
        <w:pStyle w:val="PargrafodaLista"/>
        <w:spacing w:after="0" w:line="240" w:lineRule="auto"/>
        <w:ind w:left="283"/>
        <w:jc w:val="center"/>
        <w:rPr>
          <w:rFonts w:cs="Calibri"/>
          <w:b/>
        </w:rPr>
      </w:pPr>
    </w:p>
    <w:p w14:paraId="3F3A5A2D" w14:textId="77777777" w:rsidR="00746E60" w:rsidRPr="00904567" w:rsidRDefault="00746E60" w:rsidP="00746E60">
      <w:pPr>
        <w:pStyle w:val="PargrafodaLista"/>
        <w:spacing w:after="0" w:line="240" w:lineRule="auto"/>
        <w:ind w:left="283"/>
        <w:jc w:val="center"/>
        <w:rPr>
          <w:rFonts w:cs="Calibri"/>
          <w:b/>
        </w:rPr>
      </w:pPr>
    </w:p>
    <w:p w14:paraId="393B82A7" w14:textId="77777777" w:rsidR="00746E60" w:rsidRPr="00904567" w:rsidRDefault="00746E60" w:rsidP="00746E60">
      <w:pPr>
        <w:pStyle w:val="PargrafodaLista"/>
        <w:spacing w:after="0" w:line="240" w:lineRule="auto"/>
        <w:ind w:left="283"/>
        <w:jc w:val="center"/>
        <w:rPr>
          <w:rFonts w:cs="Calibri"/>
          <w:b/>
        </w:rPr>
      </w:pPr>
    </w:p>
    <w:p w14:paraId="73882263" w14:textId="77777777" w:rsidR="00746E60" w:rsidRPr="00904567" w:rsidRDefault="00746E60" w:rsidP="00746E60">
      <w:pPr>
        <w:pStyle w:val="PargrafodaLista"/>
        <w:spacing w:after="0" w:line="240" w:lineRule="auto"/>
        <w:ind w:left="283"/>
        <w:jc w:val="center"/>
        <w:rPr>
          <w:rFonts w:cs="Calibri"/>
          <w:b/>
        </w:rPr>
      </w:pPr>
    </w:p>
    <w:p w14:paraId="2A4CDAD1" w14:textId="77777777" w:rsidR="00746E60" w:rsidRPr="00904567" w:rsidRDefault="00746E60" w:rsidP="00746E60">
      <w:pPr>
        <w:pStyle w:val="PargrafodaLista"/>
        <w:spacing w:after="0" w:line="240" w:lineRule="auto"/>
        <w:ind w:left="283"/>
        <w:jc w:val="center"/>
        <w:rPr>
          <w:rFonts w:cs="Calibri"/>
          <w:b/>
        </w:rPr>
      </w:pPr>
    </w:p>
    <w:p w14:paraId="1EDBBCAA" w14:textId="77777777" w:rsidR="00746E60" w:rsidRPr="00904567" w:rsidRDefault="00746E60" w:rsidP="00746E60">
      <w:pPr>
        <w:pStyle w:val="PargrafodaLista"/>
        <w:spacing w:after="0" w:line="240" w:lineRule="auto"/>
        <w:ind w:left="283"/>
        <w:jc w:val="center"/>
        <w:rPr>
          <w:rFonts w:cs="Calibri"/>
          <w:b/>
        </w:rPr>
      </w:pPr>
    </w:p>
    <w:p w14:paraId="600AE9E2" w14:textId="77777777" w:rsidR="00746E60" w:rsidRPr="00904567" w:rsidRDefault="00746E60" w:rsidP="00746E60">
      <w:pPr>
        <w:pStyle w:val="PargrafodaLista"/>
        <w:spacing w:after="0" w:line="240" w:lineRule="auto"/>
        <w:ind w:left="283"/>
        <w:jc w:val="center"/>
        <w:rPr>
          <w:rFonts w:cs="Calibri"/>
          <w:b/>
        </w:rPr>
      </w:pPr>
    </w:p>
    <w:p w14:paraId="39CC457F" w14:textId="77777777" w:rsidR="00746E60" w:rsidRPr="00904567" w:rsidRDefault="00746E60" w:rsidP="00746E60">
      <w:pPr>
        <w:pStyle w:val="PargrafodaLista"/>
        <w:spacing w:after="0" w:line="240" w:lineRule="auto"/>
        <w:ind w:left="283"/>
        <w:jc w:val="center"/>
        <w:rPr>
          <w:rFonts w:cs="Calibri"/>
          <w:b/>
        </w:rPr>
      </w:pPr>
    </w:p>
    <w:p w14:paraId="5C29F65F" w14:textId="77777777" w:rsidR="00746E60" w:rsidRPr="00904567" w:rsidRDefault="00746E60" w:rsidP="00746E60">
      <w:pPr>
        <w:pStyle w:val="PargrafodaLista"/>
        <w:spacing w:after="0" w:line="240" w:lineRule="auto"/>
        <w:ind w:left="283"/>
        <w:jc w:val="center"/>
        <w:rPr>
          <w:rFonts w:cs="Calibri"/>
          <w:b/>
        </w:rPr>
      </w:pPr>
    </w:p>
    <w:p w14:paraId="5BFBE466" w14:textId="77777777" w:rsidR="00746E60" w:rsidRPr="00904567" w:rsidRDefault="00746E60" w:rsidP="00746E60">
      <w:pPr>
        <w:pStyle w:val="PargrafodaLista"/>
        <w:spacing w:after="0" w:line="240" w:lineRule="auto"/>
        <w:ind w:left="283"/>
        <w:jc w:val="center"/>
        <w:rPr>
          <w:rFonts w:cs="Calibri"/>
          <w:b/>
        </w:rPr>
      </w:pPr>
    </w:p>
    <w:p w14:paraId="6FC6A741" w14:textId="77777777" w:rsidR="00746E60" w:rsidRPr="00904567" w:rsidRDefault="00746E60" w:rsidP="00746E60">
      <w:pPr>
        <w:pStyle w:val="PargrafodaLista"/>
        <w:spacing w:after="0" w:line="240" w:lineRule="auto"/>
        <w:ind w:left="283"/>
        <w:jc w:val="center"/>
        <w:rPr>
          <w:rFonts w:cs="Calibri"/>
          <w:b/>
        </w:rPr>
      </w:pPr>
    </w:p>
    <w:p w14:paraId="5622FE4B" w14:textId="77777777" w:rsidR="00746E60" w:rsidRPr="00904567" w:rsidRDefault="00746E60" w:rsidP="00746E60">
      <w:pPr>
        <w:pStyle w:val="PargrafodaLista"/>
        <w:spacing w:after="0" w:line="240" w:lineRule="auto"/>
        <w:ind w:left="283"/>
        <w:jc w:val="center"/>
        <w:rPr>
          <w:rFonts w:cs="Calibri"/>
          <w:b/>
        </w:rPr>
      </w:pPr>
    </w:p>
    <w:p w14:paraId="02E5DC61" w14:textId="77777777" w:rsidR="00746E60" w:rsidRPr="00904567" w:rsidRDefault="00746E60" w:rsidP="00746E60">
      <w:pPr>
        <w:pStyle w:val="PargrafodaLista"/>
        <w:spacing w:after="0" w:line="240" w:lineRule="auto"/>
        <w:ind w:left="283"/>
        <w:jc w:val="center"/>
        <w:rPr>
          <w:rFonts w:cs="Calibri"/>
          <w:b/>
        </w:rPr>
      </w:pPr>
    </w:p>
    <w:p w14:paraId="1C0EAF57" w14:textId="77777777" w:rsidR="00746E60" w:rsidRPr="00904567" w:rsidRDefault="00746E60" w:rsidP="00746E60">
      <w:pPr>
        <w:pStyle w:val="PargrafodaLista"/>
        <w:spacing w:after="0" w:line="240" w:lineRule="auto"/>
        <w:ind w:left="283"/>
        <w:jc w:val="center"/>
        <w:rPr>
          <w:rFonts w:cs="Calibri"/>
          <w:b/>
        </w:rPr>
      </w:pPr>
    </w:p>
    <w:p w14:paraId="366E3913" w14:textId="77777777" w:rsidR="00746E60" w:rsidRPr="00904567" w:rsidRDefault="00746E60" w:rsidP="00746E60">
      <w:pPr>
        <w:pStyle w:val="PargrafodaLista"/>
        <w:spacing w:after="0" w:line="240" w:lineRule="auto"/>
        <w:ind w:left="283"/>
        <w:jc w:val="center"/>
        <w:rPr>
          <w:rFonts w:cs="Calibri"/>
          <w:b/>
        </w:rPr>
      </w:pPr>
    </w:p>
    <w:p w14:paraId="654AC257" w14:textId="179EB1E6" w:rsidR="00746E60" w:rsidRPr="00904567" w:rsidRDefault="00746E60" w:rsidP="00746E60">
      <w:pPr>
        <w:pStyle w:val="PargrafodaLista"/>
        <w:spacing w:after="0" w:line="240" w:lineRule="auto"/>
        <w:ind w:left="283"/>
        <w:jc w:val="center"/>
        <w:rPr>
          <w:rFonts w:cs="Calibri"/>
          <w:b/>
        </w:rPr>
      </w:pPr>
      <w:r w:rsidRPr="00904567">
        <w:rPr>
          <w:rFonts w:cs="Calibri"/>
          <w:b/>
        </w:rPr>
        <w:lastRenderedPageBreak/>
        <w:t>ANEXO I</w:t>
      </w:r>
      <w:r w:rsidR="00E25007" w:rsidRPr="00904567">
        <w:rPr>
          <w:rFonts w:cs="Calibri"/>
          <w:b/>
        </w:rPr>
        <w:t>V</w:t>
      </w:r>
    </w:p>
    <w:p w14:paraId="000E80BE" w14:textId="72D74A7A" w:rsidR="00746E60" w:rsidRPr="00904567" w:rsidRDefault="00746E60" w:rsidP="00746E60">
      <w:pPr>
        <w:pStyle w:val="Ttulo"/>
        <w:rPr>
          <w:rFonts w:ascii="Calibri" w:hAnsi="Calibri" w:cs="Calibri"/>
          <w:bCs/>
          <w:sz w:val="24"/>
        </w:rPr>
      </w:pPr>
      <w:r w:rsidRPr="00904567">
        <w:rPr>
          <w:rFonts w:ascii="Calibri" w:hAnsi="Calibri" w:cs="Calibri"/>
          <w:bCs/>
          <w:sz w:val="24"/>
        </w:rPr>
        <w:t xml:space="preserve">PREGÃO ELETRÔNICO nº </w:t>
      </w:r>
      <w:r w:rsidR="00031DDC" w:rsidRPr="00904567">
        <w:rPr>
          <w:rFonts w:ascii="Calibri" w:hAnsi="Calibri" w:cs="Calibri"/>
          <w:bCs/>
          <w:sz w:val="24"/>
        </w:rPr>
        <w:t>0670</w:t>
      </w:r>
      <w:r w:rsidRPr="00904567">
        <w:rPr>
          <w:rFonts w:ascii="Calibri" w:hAnsi="Calibri" w:cs="Calibri"/>
          <w:bCs/>
          <w:sz w:val="24"/>
        </w:rPr>
        <w:t>/202</w:t>
      </w:r>
      <w:r w:rsidR="00170C9D" w:rsidRPr="00904567">
        <w:rPr>
          <w:rFonts w:ascii="Calibri" w:hAnsi="Calibri" w:cs="Calibri"/>
          <w:bCs/>
          <w:sz w:val="24"/>
        </w:rPr>
        <w:t>4</w:t>
      </w:r>
    </w:p>
    <w:p w14:paraId="476DAA2D" w14:textId="77777777" w:rsidR="00746E60" w:rsidRPr="00904567" w:rsidRDefault="00746E60" w:rsidP="00746E60">
      <w:pPr>
        <w:pStyle w:val="Ttulo1"/>
        <w:numPr>
          <w:ilvl w:val="0"/>
          <w:numId w:val="0"/>
        </w:numPr>
        <w:tabs>
          <w:tab w:val="left" w:pos="1134"/>
        </w:tabs>
        <w:jc w:val="center"/>
        <w:rPr>
          <w:rFonts w:ascii="Calibri" w:hAnsi="Calibri" w:cs="Calibri"/>
          <w:bCs/>
          <w:szCs w:val="24"/>
        </w:rPr>
      </w:pPr>
      <w:r w:rsidRPr="00904567">
        <w:rPr>
          <w:rFonts w:ascii="Calibri" w:hAnsi="Calibri" w:cs="Calibri"/>
          <w:bCs/>
          <w:szCs w:val="24"/>
        </w:rPr>
        <w:t>MINUTA DA ATA DE REGISTRO DE PREÇOS</w:t>
      </w:r>
    </w:p>
    <w:p w14:paraId="5526602E" w14:textId="77777777" w:rsidR="00746E60" w:rsidRPr="00904567" w:rsidRDefault="00746E60" w:rsidP="00746E60">
      <w:pPr>
        <w:rPr>
          <w:rFonts w:ascii="Calibri" w:hAnsi="Calibri"/>
        </w:rPr>
      </w:pPr>
    </w:p>
    <w:p w14:paraId="3C44B867" w14:textId="200681AF" w:rsidR="00746E60" w:rsidRPr="00904567" w:rsidRDefault="00746E60" w:rsidP="00746E60">
      <w:pPr>
        <w:jc w:val="both"/>
        <w:rPr>
          <w:rFonts w:ascii="Calibri" w:hAnsi="Calibri" w:cs="Calibri"/>
          <w:sz w:val="22"/>
          <w:szCs w:val="22"/>
        </w:rPr>
      </w:pPr>
      <w:r w:rsidRPr="00904567">
        <w:rPr>
          <w:rFonts w:ascii="Calibri" w:hAnsi="Calibri" w:cs="Calibri"/>
          <w:sz w:val="22"/>
          <w:szCs w:val="22"/>
        </w:rPr>
        <w:t xml:space="preserve">Conforme datas das assinaturas digitais, a </w:t>
      </w:r>
      <w:r w:rsidRPr="00904567">
        <w:rPr>
          <w:rFonts w:ascii="Calibri" w:hAnsi="Calibri" w:cs="Calibri"/>
        </w:rPr>
        <w:t>FUNDAÇÃO UNIVERSIDADE DO ESTADO DE SANTA CATARINA</w:t>
      </w:r>
      <w:r w:rsidRPr="00904567">
        <w:rPr>
          <w:rFonts w:ascii="Calibri" w:hAnsi="Calibri" w:cs="Calibri"/>
          <w:sz w:val="22"/>
          <w:szCs w:val="22"/>
        </w:rPr>
        <w:t xml:space="preserve">, inscrita no CNPJ sob o nº 83.891.283/0001-36, doravante denominado Órgão Gerenciador, representado neste ato pelo Magnífico Reitor, </w:t>
      </w:r>
      <w:r w:rsidR="00DE56A8" w:rsidRPr="00904567">
        <w:rPr>
          <w:rFonts w:ascii="Calibri" w:hAnsi="Calibri" w:cs="Arial"/>
          <w:sz w:val="22"/>
          <w:szCs w:val="22"/>
        </w:rPr>
        <w:t xml:space="preserve">José Fernando </w:t>
      </w:r>
      <w:proofErr w:type="spellStart"/>
      <w:r w:rsidR="00DE56A8" w:rsidRPr="00904567">
        <w:rPr>
          <w:rFonts w:ascii="Calibri" w:hAnsi="Calibri" w:cs="Arial"/>
          <w:sz w:val="22"/>
          <w:szCs w:val="22"/>
        </w:rPr>
        <w:t>Fragalli</w:t>
      </w:r>
      <w:proofErr w:type="spellEnd"/>
      <w:r w:rsidRPr="00904567">
        <w:rPr>
          <w:rFonts w:ascii="Calibri" w:hAnsi="Calibri" w:cs="Arial"/>
          <w:sz w:val="22"/>
          <w:szCs w:val="22"/>
        </w:rPr>
        <w:t xml:space="preserve">, </w:t>
      </w:r>
      <w:bookmarkStart w:id="6" w:name="_Hlk163828157"/>
      <w:r w:rsidRPr="00904567">
        <w:rPr>
          <w:rFonts w:ascii="Calibri" w:hAnsi="Calibri" w:cs="Calibri"/>
          <w:sz w:val="22"/>
          <w:szCs w:val="22"/>
        </w:rPr>
        <w:t xml:space="preserve">CI nº </w:t>
      </w:r>
      <w:r w:rsidR="00DE4DDF" w:rsidRPr="00904567">
        <w:rPr>
          <w:rFonts w:ascii="Calibri" w:hAnsi="Calibri" w:cs="Calibri"/>
          <w:sz w:val="22"/>
          <w:szCs w:val="22"/>
        </w:rPr>
        <w:t>XXXXXXXX</w:t>
      </w:r>
      <w:r w:rsidRPr="00904567">
        <w:rPr>
          <w:rFonts w:ascii="Calibri" w:hAnsi="Calibri" w:cs="Calibri"/>
          <w:sz w:val="22"/>
          <w:szCs w:val="22"/>
        </w:rPr>
        <w:t>/SSP</w:t>
      </w:r>
      <w:r w:rsidR="009065E8" w:rsidRPr="00904567">
        <w:rPr>
          <w:rFonts w:ascii="Calibri" w:hAnsi="Calibri" w:cs="Calibri"/>
          <w:sz w:val="22"/>
          <w:szCs w:val="22"/>
        </w:rPr>
        <w:t>SP</w:t>
      </w:r>
      <w:r w:rsidRPr="00904567">
        <w:rPr>
          <w:rFonts w:ascii="Calibri" w:hAnsi="Calibri" w:cs="Calibri"/>
          <w:sz w:val="22"/>
          <w:szCs w:val="22"/>
        </w:rPr>
        <w:t xml:space="preserve">, CPF </w:t>
      </w:r>
      <w:bookmarkEnd w:id="6"/>
      <w:r w:rsidR="00DE4DDF" w:rsidRPr="00904567">
        <w:rPr>
          <w:rFonts w:ascii="Calibri" w:hAnsi="Calibri" w:cs="Calibri"/>
          <w:sz w:val="22"/>
          <w:szCs w:val="22"/>
        </w:rPr>
        <w:t>XXXXXXXXXXX</w:t>
      </w:r>
      <w:r w:rsidRPr="00904567">
        <w:rPr>
          <w:rFonts w:ascii="Calibri" w:hAnsi="Calibri" w:cs="Calibri"/>
          <w:sz w:val="22"/>
          <w:szCs w:val="22"/>
        </w:rPr>
        <w:t>, nos termos do art. 82 da Lei Federal nº 14.133/2021, em face da classificação das propostas apresentadas neste pregão eletrônico, resolve REGISTRAR OS PREÇOS das empresas com preços mais vantajosos, por lote, sujeitando-se as partes ao edital deste pregão eletrônico, as determinações da Lei Federal nº 14.133/2021, demais normas legais federais e estaduais vigentes e pelas cláusulas e condições que se seguem.</w:t>
      </w:r>
    </w:p>
    <w:p w14:paraId="34A9D105" w14:textId="77777777" w:rsidR="00B36EBC" w:rsidRPr="00904567" w:rsidRDefault="00B36EBC" w:rsidP="00746E60">
      <w:pPr>
        <w:jc w:val="both"/>
        <w:rPr>
          <w:rFonts w:ascii="Calibri" w:hAnsi="Calibri" w:cs="Calibri"/>
          <w:sz w:val="22"/>
          <w:szCs w:val="22"/>
        </w:rPr>
      </w:pPr>
    </w:p>
    <w:p w14:paraId="321A8687" w14:textId="77777777" w:rsidR="00B36EBC" w:rsidRPr="00904567" w:rsidRDefault="00B36EBC" w:rsidP="00B36EBC">
      <w:pPr>
        <w:pStyle w:val="Ttulo5"/>
        <w:numPr>
          <w:ilvl w:val="0"/>
          <w:numId w:val="0"/>
        </w:numPr>
        <w:jc w:val="both"/>
        <w:rPr>
          <w:rFonts w:ascii="Calibri" w:hAnsi="Calibri" w:cs="Calibri"/>
          <w:sz w:val="22"/>
          <w:szCs w:val="22"/>
        </w:rPr>
      </w:pPr>
      <w:r w:rsidRPr="00904567">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904567"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904567"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904567" w:rsidRDefault="00746E60" w:rsidP="003B5A3B">
            <w:pPr>
              <w:jc w:val="center"/>
              <w:rPr>
                <w:rFonts w:ascii="Calibri" w:hAnsi="Calibri"/>
                <w:b/>
                <w:sz w:val="20"/>
                <w:szCs w:val="20"/>
              </w:rPr>
            </w:pPr>
            <w:r w:rsidRPr="00904567">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904567" w:rsidRDefault="00746E60" w:rsidP="003B5A3B">
            <w:pPr>
              <w:jc w:val="center"/>
              <w:rPr>
                <w:rFonts w:ascii="Calibri" w:eastAsia="Arial Unicode MS" w:hAnsi="Calibri"/>
                <w:b/>
                <w:sz w:val="20"/>
                <w:szCs w:val="20"/>
              </w:rPr>
            </w:pPr>
            <w:r w:rsidRPr="00904567">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904567" w:rsidRDefault="00746E60" w:rsidP="003B5A3B">
            <w:pPr>
              <w:jc w:val="center"/>
              <w:rPr>
                <w:rFonts w:ascii="Calibri" w:eastAsia="Arial Unicode MS" w:hAnsi="Calibri"/>
                <w:b/>
                <w:sz w:val="20"/>
                <w:szCs w:val="20"/>
              </w:rPr>
            </w:pPr>
            <w:r w:rsidRPr="00904567">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904567" w:rsidRDefault="00746E60" w:rsidP="003B5A3B">
            <w:pPr>
              <w:jc w:val="center"/>
              <w:rPr>
                <w:rFonts w:ascii="Calibri" w:hAnsi="Calibri"/>
                <w:b/>
                <w:sz w:val="20"/>
                <w:szCs w:val="20"/>
              </w:rPr>
            </w:pPr>
            <w:r w:rsidRPr="00904567">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904567" w:rsidRDefault="00746E60" w:rsidP="003B5A3B">
            <w:pPr>
              <w:pStyle w:val="Ttulo3"/>
              <w:numPr>
                <w:ilvl w:val="0"/>
                <w:numId w:val="0"/>
              </w:numPr>
              <w:rPr>
                <w:rFonts w:ascii="Calibri" w:hAnsi="Calibri"/>
              </w:rPr>
            </w:pPr>
            <w:r w:rsidRPr="00904567">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904567" w:rsidRDefault="00746E60" w:rsidP="003B5A3B">
            <w:pPr>
              <w:jc w:val="center"/>
              <w:rPr>
                <w:rFonts w:ascii="Calibri" w:hAnsi="Calibri"/>
                <w:sz w:val="20"/>
              </w:rPr>
            </w:pPr>
            <w:r w:rsidRPr="00904567">
              <w:rPr>
                <w:rFonts w:ascii="Calibri" w:hAnsi="Calibri"/>
                <w:b/>
                <w:sz w:val="20"/>
                <w:szCs w:val="20"/>
              </w:rPr>
              <w:t>VALOR UNITÁRIO</w:t>
            </w:r>
          </w:p>
        </w:tc>
      </w:tr>
      <w:tr w:rsidR="00746E60" w:rsidRPr="00904567"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904567"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904567"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904567"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904567"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904567"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904567" w:rsidRDefault="00746E60" w:rsidP="003B5A3B">
            <w:pPr>
              <w:snapToGrid w:val="0"/>
              <w:jc w:val="right"/>
              <w:rPr>
                <w:rFonts w:ascii="Calibri" w:eastAsia="Arial Unicode MS" w:hAnsi="Calibri"/>
                <w:sz w:val="20"/>
              </w:rPr>
            </w:pPr>
          </w:p>
        </w:tc>
      </w:tr>
      <w:tr w:rsidR="00746E60" w:rsidRPr="00904567"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904567" w:rsidRDefault="00746E60" w:rsidP="003B5A3B">
            <w:pPr>
              <w:jc w:val="both"/>
              <w:rPr>
                <w:rFonts w:ascii="Calibri" w:hAnsi="Calibri"/>
                <w:sz w:val="22"/>
              </w:rPr>
            </w:pPr>
            <w:r w:rsidRPr="00904567">
              <w:rPr>
                <w:rFonts w:ascii="Calibri" w:hAnsi="Calibri"/>
                <w:bCs/>
                <w:sz w:val="22"/>
              </w:rPr>
              <w:t>Empresa</w:t>
            </w:r>
            <w:r w:rsidRPr="00904567">
              <w:rPr>
                <w:rFonts w:ascii="Calibri" w:hAnsi="Calibri"/>
                <w:sz w:val="22"/>
              </w:rPr>
              <w:t xml:space="preserve"> </w:t>
            </w:r>
            <w:r w:rsidRPr="00904567">
              <w:rPr>
                <w:rFonts w:ascii="Calibri" w:hAnsi="Calibri"/>
                <w:bCs/>
                <w:sz w:val="22"/>
              </w:rPr>
              <w:t>..............., inscrita no CNPJ/MF sob o nº ..............., com sede na .......... – Bairro ........-</w:t>
            </w:r>
            <w:proofErr w:type="gramStart"/>
            <w:r w:rsidRPr="00904567">
              <w:rPr>
                <w:rFonts w:ascii="Calibri" w:hAnsi="Calibri"/>
                <w:bCs/>
                <w:sz w:val="22"/>
              </w:rPr>
              <w:t>.....</w:t>
            </w:r>
            <w:proofErr w:type="gramEnd"/>
            <w:r w:rsidRPr="00904567">
              <w:rPr>
                <w:rFonts w:ascii="Calibri" w:hAnsi="Calibri"/>
                <w:bCs/>
                <w:sz w:val="22"/>
              </w:rPr>
              <w:t>/SC, doravante, denominada fornecedora.</w:t>
            </w:r>
          </w:p>
        </w:tc>
      </w:tr>
    </w:tbl>
    <w:p w14:paraId="3C4B7B02" w14:textId="77777777" w:rsidR="00B36EBC" w:rsidRPr="00904567" w:rsidRDefault="00B36EBC" w:rsidP="00746E60">
      <w:pPr>
        <w:jc w:val="both"/>
        <w:rPr>
          <w:rFonts w:ascii="Calibri" w:hAnsi="Calibri" w:cs="Calibri"/>
          <w:bCs/>
          <w:sz w:val="20"/>
          <w:szCs w:val="20"/>
        </w:rPr>
      </w:pPr>
    </w:p>
    <w:p w14:paraId="4A2CB982" w14:textId="77777777" w:rsidR="00746E60" w:rsidRPr="00904567" w:rsidRDefault="00746E60" w:rsidP="00746E60">
      <w:pPr>
        <w:pStyle w:val="Ttulo5"/>
        <w:numPr>
          <w:ilvl w:val="0"/>
          <w:numId w:val="0"/>
        </w:numPr>
        <w:tabs>
          <w:tab w:val="clear" w:pos="1152"/>
          <w:tab w:val="left" w:pos="1134"/>
        </w:tabs>
        <w:jc w:val="both"/>
        <w:rPr>
          <w:rFonts w:ascii="Calibri" w:hAnsi="Calibri"/>
          <w:bCs/>
          <w:sz w:val="22"/>
          <w:szCs w:val="22"/>
        </w:rPr>
      </w:pPr>
      <w:r w:rsidRPr="00904567">
        <w:rPr>
          <w:rFonts w:ascii="Calibri" w:hAnsi="Calibri"/>
          <w:sz w:val="22"/>
          <w:szCs w:val="22"/>
        </w:rPr>
        <w:t>CLÁUSULA PRIMEIRA – Do Objeto e sua Execução</w:t>
      </w:r>
    </w:p>
    <w:p w14:paraId="30D58592" w14:textId="77777777" w:rsidR="00746E60" w:rsidRPr="00904567" w:rsidRDefault="00746E60" w:rsidP="00746E60">
      <w:pPr>
        <w:pStyle w:val="EspSubTitulo1Char"/>
        <w:tabs>
          <w:tab w:val="left" w:pos="1134"/>
        </w:tabs>
        <w:suppressAutoHyphens/>
        <w:spacing w:before="0" w:after="0"/>
        <w:rPr>
          <w:rFonts w:ascii="Calibri" w:hAnsi="Calibri"/>
          <w:bCs/>
          <w:szCs w:val="22"/>
        </w:rPr>
      </w:pPr>
      <w:r w:rsidRPr="00904567">
        <w:rPr>
          <w:rFonts w:ascii="Calibri" w:hAnsi="Calibri"/>
          <w:bCs/>
          <w:szCs w:val="22"/>
        </w:rPr>
        <w:t>Constitui objeto da presente Ata de Registro de Preços (ARP) o registro dos preços dos produtos especificados no Anexo II do Edital.</w:t>
      </w:r>
    </w:p>
    <w:p w14:paraId="0A72079C" w14:textId="77777777" w:rsidR="00746E60" w:rsidRPr="00904567" w:rsidRDefault="00746E60" w:rsidP="00746E60">
      <w:pPr>
        <w:pStyle w:val="EspSubTitulo1Char"/>
        <w:tabs>
          <w:tab w:val="left" w:pos="1134"/>
        </w:tabs>
        <w:suppressAutoHyphens/>
        <w:spacing w:before="0" w:after="0"/>
        <w:rPr>
          <w:rFonts w:ascii="Calibri" w:hAnsi="Calibri"/>
          <w:bCs/>
          <w:szCs w:val="22"/>
        </w:rPr>
      </w:pPr>
      <w:r w:rsidRPr="00904567">
        <w:rPr>
          <w:rFonts w:ascii="Calibri" w:hAnsi="Calibri"/>
          <w:bCs/>
          <w:szCs w:val="22"/>
        </w:rPr>
        <w:t>§ 1º – São Participantes desta ARP, aqueles descritos no Anexo I, deste Edital de pregão eletrônico.</w:t>
      </w:r>
    </w:p>
    <w:p w14:paraId="539AAFC8" w14:textId="77777777" w:rsidR="00746E60" w:rsidRPr="00904567" w:rsidRDefault="00746E60" w:rsidP="00746E60">
      <w:pPr>
        <w:jc w:val="both"/>
        <w:rPr>
          <w:rFonts w:ascii="Calibri" w:hAnsi="Calibri"/>
          <w:sz w:val="22"/>
          <w:szCs w:val="18"/>
        </w:rPr>
      </w:pPr>
      <w:r w:rsidRPr="00904567">
        <w:rPr>
          <w:rFonts w:ascii="Calibri" w:hAnsi="Calibri"/>
          <w:sz w:val="22"/>
          <w:szCs w:val="22"/>
        </w:rPr>
        <w:t xml:space="preserve">§ 2º – </w:t>
      </w:r>
      <w:r w:rsidRPr="00904567">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904567">
        <w:rPr>
          <w:rFonts w:ascii="Calibri" w:hAnsi="Calibri"/>
          <w:sz w:val="22"/>
          <w:szCs w:val="22"/>
        </w:rPr>
        <w:t>no Cadastro de Empregadores que tenham mantido trabalhadores em condições análogas à de escravo, do Ministério do Trabalho e Emprego (MTE), c</w:t>
      </w:r>
      <w:r w:rsidRPr="00904567">
        <w:rPr>
          <w:rFonts w:ascii="Calibri" w:hAnsi="Calibri"/>
          <w:sz w:val="22"/>
          <w:szCs w:val="18"/>
        </w:rPr>
        <w:t>onforme o a</w:t>
      </w:r>
      <w:r w:rsidRPr="00904567">
        <w:rPr>
          <w:rFonts w:ascii="Calibri" w:hAnsi="Calibri"/>
          <w:sz w:val="22"/>
          <w:szCs w:val="22"/>
        </w:rPr>
        <w:t>rt. 2º da Lei nº 16.493/2014.</w:t>
      </w:r>
    </w:p>
    <w:p w14:paraId="705669C3" w14:textId="77777777" w:rsidR="00746E60" w:rsidRPr="00904567"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904567" w:rsidRDefault="00746E60" w:rsidP="00746E60">
      <w:pPr>
        <w:tabs>
          <w:tab w:val="left" w:pos="1134"/>
        </w:tabs>
        <w:jc w:val="both"/>
        <w:rPr>
          <w:rFonts w:ascii="Calibri" w:hAnsi="Calibri"/>
          <w:bCs/>
          <w:sz w:val="22"/>
          <w:szCs w:val="22"/>
        </w:rPr>
      </w:pPr>
      <w:r w:rsidRPr="00904567">
        <w:rPr>
          <w:rFonts w:ascii="Calibri" w:hAnsi="Calibri"/>
          <w:b/>
          <w:sz w:val="22"/>
          <w:szCs w:val="22"/>
        </w:rPr>
        <w:t>CLÁUSULA SEGUNDA – Da Vigência</w:t>
      </w:r>
    </w:p>
    <w:p w14:paraId="1507946F" w14:textId="56D90DBC" w:rsidR="00746E60" w:rsidRPr="00904567" w:rsidRDefault="00746E60" w:rsidP="00746E60">
      <w:pPr>
        <w:pStyle w:val="EspSubTitulo1Char"/>
        <w:tabs>
          <w:tab w:val="left" w:pos="1134"/>
        </w:tabs>
        <w:suppressAutoHyphens/>
        <w:spacing w:before="0" w:after="0"/>
        <w:rPr>
          <w:rFonts w:ascii="Calibri" w:hAnsi="Calibri"/>
          <w:bCs/>
          <w:szCs w:val="22"/>
        </w:rPr>
      </w:pPr>
      <w:r w:rsidRPr="00904567">
        <w:rPr>
          <w:rFonts w:ascii="Calibri" w:hAnsi="Calibri"/>
          <w:bCs/>
          <w:szCs w:val="22"/>
        </w:rPr>
        <w:t xml:space="preserve">O prazo de vigência da Ata de Registro de Preços </w:t>
      </w:r>
      <w:r w:rsidRPr="00904567">
        <w:rPr>
          <w:rFonts w:ascii="Calibri" w:hAnsi="Calibri" w:cs="Calibri"/>
        </w:rPr>
        <w:t>será de 12 (doze) meses contadas da data de publicação do extrato no Diário Oficial do Estado de Santa Catarina (DOE/SC)</w:t>
      </w:r>
      <w:r w:rsidRPr="00904567">
        <w:rPr>
          <w:rFonts w:ascii="Calibri" w:hAnsi="Calibri"/>
          <w:bCs/>
          <w:szCs w:val="22"/>
        </w:rPr>
        <w:t>.</w:t>
      </w:r>
    </w:p>
    <w:p w14:paraId="5FF0BE89" w14:textId="7EA7CA99" w:rsidR="00746E60" w:rsidRPr="00904567" w:rsidRDefault="00746E60" w:rsidP="00746E60">
      <w:pPr>
        <w:pStyle w:val="EspSubTitulo1Char"/>
        <w:tabs>
          <w:tab w:val="left" w:pos="1134"/>
        </w:tabs>
        <w:suppressAutoHyphens/>
        <w:spacing w:before="0" w:after="0"/>
        <w:rPr>
          <w:rFonts w:ascii="Calibri" w:hAnsi="Calibri"/>
          <w:bCs/>
          <w:szCs w:val="22"/>
        </w:rPr>
      </w:pPr>
      <w:r w:rsidRPr="00904567">
        <w:rPr>
          <w:rFonts w:ascii="Calibri" w:hAnsi="Calibri"/>
          <w:bCs/>
          <w:szCs w:val="22"/>
        </w:rPr>
        <w:t xml:space="preserve">O prazo de vigência da ARP poderá ser prorrogado por igual período, com a comprovação da </w:t>
      </w:r>
      <w:proofErr w:type="spellStart"/>
      <w:r w:rsidRPr="00904567">
        <w:rPr>
          <w:rFonts w:ascii="Calibri" w:hAnsi="Calibri"/>
          <w:bCs/>
          <w:szCs w:val="22"/>
        </w:rPr>
        <w:t>vantajosidade</w:t>
      </w:r>
      <w:proofErr w:type="spellEnd"/>
      <w:r w:rsidRPr="00904567">
        <w:rPr>
          <w:rFonts w:ascii="Calibri" w:hAnsi="Calibri"/>
          <w:bCs/>
          <w:szCs w:val="22"/>
        </w:rPr>
        <w:t xml:space="preserve"> dos preços.</w:t>
      </w:r>
    </w:p>
    <w:p w14:paraId="5ED62A82" w14:textId="77777777" w:rsidR="00746E60" w:rsidRPr="00904567" w:rsidRDefault="00746E60" w:rsidP="00746E60">
      <w:pPr>
        <w:tabs>
          <w:tab w:val="left" w:pos="1134"/>
        </w:tabs>
        <w:jc w:val="both"/>
        <w:rPr>
          <w:rFonts w:ascii="Calibri" w:hAnsi="Calibri"/>
          <w:b/>
          <w:sz w:val="22"/>
          <w:szCs w:val="22"/>
        </w:rPr>
      </w:pPr>
    </w:p>
    <w:p w14:paraId="5929A24E" w14:textId="77777777" w:rsidR="00746E60" w:rsidRPr="00904567" w:rsidRDefault="00746E60" w:rsidP="00746E60">
      <w:pPr>
        <w:tabs>
          <w:tab w:val="left" w:pos="1134"/>
        </w:tabs>
        <w:jc w:val="both"/>
        <w:rPr>
          <w:rFonts w:ascii="Calibri" w:hAnsi="Calibri"/>
          <w:bCs/>
          <w:sz w:val="22"/>
          <w:szCs w:val="22"/>
        </w:rPr>
      </w:pPr>
      <w:r w:rsidRPr="00904567">
        <w:rPr>
          <w:rFonts w:ascii="Calibri" w:hAnsi="Calibri"/>
          <w:b/>
          <w:sz w:val="22"/>
          <w:szCs w:val="22"/>
        </w:rPr>
        <w:t>CLÁUSULA TERCEIRA – Dos Contratos</w:t>
      </w:r>
    </w:p>
    <w:p w14:paraId="2D446573" w14:textId="77777777" w:rsidR="00746E60" w:rsidRPr="00904567" w:rsidRDefault="00746E60" w:rsidP="00746E60">
      <w:pPr>
        <w:pStyle w:val="EspSubTitulo1Char"/>
        <w:tabs>
          <w:tab w:val="left" w:pos="1134"/>
        </w:tabs>
        <w:suppressAutoHyphens/>
        <w:spacing w:before="0" w:after="0"/>
        <w:rPr>
          <w:rFonts w:ascii="Calibri" w:hAnsi="Calibri"/>
          <w:b/>
          <w:szCs w:val="22"/>
        </w:rPr>
      </w:pPr>
      <w:r w:rsidRPr="00904567">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deste pregão eletrônico.</w:t>
      </w:r>
    </w:p>
    <w:p w14:paraId="33F4C1D2" w14:textId="77777777" w:rsidR="00746E60" w:rsidRPr="00904567" w:rsidRDefault="00746E60" w:rsidP="00746E60">
      <w:pPr>
        <w:tabs>
          <w:tab w:val="left" w:pos="1134"/>
        </w:tabs>
        <w:jc w:val="both"/>
        <w:rPr>
          <w:rFonts w:ascii="Calibri" w:hAnsi="Calibri"/>
          <w:b/>
          <w:sz w:val="22"/>
          <w:szCs w:val="22"/>
        </w:rPr>
      </w:pPr>
    </w:p>
    <w:p w14:paraId="4FBC7559" w14:textId="77777777" w:rsidR="00746E60" w:rsidRPr="00904567" w:rsidRDefault="00746E60" w:rsidP="00746E60">
      <w:pPr>
        <w:tabs>
          <w:tab w:val="left" w:pos="1134"/>
        </w:tabs>
        <w:jc w:val="both"/>
        <w:rPr>
          <w:rFonts w:ascii="Calibri" w:hAnsi="Calibri"/>
          <w:bCs/>
          <w:sz w:val="22"/>
          <w:szCs w:val="22"/>
          <w:lang w:val="pt-PT"/>
        </w:rPr>
      </w:pPr>
      <w:r w:rsidRPr="00904567">
        <w:rPr>
          <w:rFonts w:ascii="Calibri" w:hAnsi="Calibri"/>
          <w:b/>
          <w:sz w:val="22"/>
          <w:szCs w:val="22"/>
        </w:rPr>
        <w:t>CLÁUSULA QUARTA</w:t>
      </w:r>
      <w:r w:rsidRPr="00904567">
        <w:rPr>
          <w:rFonts w:ascii="Calibri" w:hAnsi="Calibri"/>
          <w:bCs/>
          <w:sz w:val="22"/>
          <w:szCs w:val="22"/>
        </w:rPr>
        <w:t xml:space="preserve"> </w:t>
      </w:r>
      <w:r w:rsidRPr="00904567">
        <w:rPr>
          <w:rFonts w:ascii="Calibri" w:hAnsi="Calibri"/>
          <w:b/>
          <w:sz w:val="22"/>
          <w:szCs w:val="22"/>
        </w:rPr>
        <w:t xml:space="preserve">– </w:t>
      </w:r>
      <w:r w:rsidRPr="00904567">
        <w:rPr>
          <w:rFonts w:ascii="Calibri" w:hAnsi="Calibri"/>
          <w:bCs/>
          <w:sz w:val="22"/>
          <w:szCs w:val="22"/>
        </w:rPr>
        <w:t>São partes integrantes da presente Ata, independentemente de sua transcrição, o Edital deste pregão eletrônico, seus Anexos e a proposta eletrônica da Fornecedora.</w:t>
      </w:r>
    </w:p>
    <w:p w14:paraId="0BEEABEE" w14:textId="77777777" w:rsidR="00746E60" w:rsidRPr="00904567" w:rsidRDefault="00746E60" w:rsidP="00746E60">
      <w:pPr>
        <w:tabs>
          <w:tab w:val="left" w:pos="1134"/>
          <w:tab w:val="left" w:pos="4253"/>
        </w:tabs>
        <w:jc w:val="both"/>
        <w:rPr>
          <w:rFonts w:ascii="Calibri" w:hAnsi="Calibri"/>
          <w:bCs/>
          <w:sz w:val="22"/>
          <w:szCs w:val="22"/>
        </w:rPr>
      </w:pPr>
    </w:p>
    <w:p w14:paraId="5E467FB5" w14:textId="77777777" w:rsidR="00746E60" w:rsidRPr="00904567" w:rsidRDefault="00746E60" w:rsidP="00746E60">
      <w:pPr>
        <w:tabs>
          <w:tab w:val="left" w:pos="1134"/>
          <w:tab w:val="left" w:pos="4253"/>
        </w:tabs>
        <w:jc w:val="both"/>
        <w:rPr>
          <w:rFonts w:ascii="Calibri" w:hAnsi="Calibri"/>
          <w:bCs/>
          <w:sz w:val="22"/>
          <w:szCs w:val="22"/>
        </w:rPr>
      </w:pPr>
      <w:r w:rsidRPr="00904567">
        <w:rPr>
          <w:rFonts w:ascii="Calibri" w:hAnsi="Calibri"/>
          <w:b/>
          <w:sz w:val="22"/>
          <w:szCs w:val="22"/>
        </w:rPr>
        <w:t>CLÁUSULA QUINTA – Do Foro</w:t>
      </w:r>
    </w:p>
    <w:p w14:paraId="519E3013" w14:textId="77777777" w:rsidR="00746E60" w:rsidRPr="00904567" w:rsidRDefault="00746E60" w:rsidP="00746E60">
      <w:pPr>
        <w:pStyle w:val="EspSubTitulo1Char"/>
        <w:tabs>
          <w:tab w:val="left" w:pos="1134"/>
        </w:tabs>
        <w:suppressAutoHyphens/>
        <w:spacing w:before="0" w:after="0"/>
        <w:rPr>
          <w:rFonts w:ascii="Calibri" w:hAnsi="Calibri"/>
          <w:bCs/>
          <w:szCs w:val="22"/>
        </w:rPr>
      </w:pPr>
      <w:r w:rsidRPr="00904567">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904567" w:rsidRDefault="00746E60" w:rsidP="00746E60">
      <w:pPr>
        <w:pStyle w:val="Contedodoquadro"/>
        <w:tabs>
          <w:tab w:val="clear" w:pos="1152"/>
          <w:tab w:val="left" w:pos="1134"/>
        </w:tabs>
        <w:rPr>
          <w:rFonts w:ascii="Calibri" w:hAnsi="Calibri"/>
          <w:bCs/>
          <w:sz w:val="22"/>
          <w:szCs w:val="22"/>
        </w:rPr>
      </w:pPr>
    </w:p>
    <w:p w14:paraId="7300C3CA" w14:textId="77777777" w:rsidR="00746E60" w:rsidRPr="00904567" w:rsidRDefault="002C1ED2"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904567">
            <w:rPr>
              <w:rStyle w:val="TextodoEspaoReservado"/>
            </w:rPr>
            <w:t>Escolher um item.</w:t>
          </w:r>
        </w:sdtContent>
      </w:sdt>
      <w:r w:rsidR="00746E60" w:rsidRPr="00904567">
        <w:rPr>
          <w:rFonts w:ascii="Calibri" w:hAnsi="Calibri" w:cs="Calibri"/>
          <w:sz w:val="22"/>
        </w:rPr>
        <w:t xml:space="preserve">, </w:t>
      </w:r>
    </w:p>
    <w:p w14:paraId="3A458ABB" w14:textId="77777777" w:rsidR="00746E60" w:rsidRPr="00904567" w:rsidRDefault="00746E60" w:rsidP="00746E60">
      <w:pPr>
        <w:ind w:right="27"/>
        <w:jc w:val="center"/>
        <w:rPr>
          <w:rFonts w:ascii="Calibri" w:hAnsi="Calibri" w:cs="Calibri"/>
          <w:i/>
          <w:iCs/>
          <w:sz w:val="22"/>
        </w:rPr>
        <w:sectPr w:rsidR="00746E60" w:rsidRPr="00904567"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904567" w:rsidRDefault="00746E60" w:rsidP="00746E60">
      <w:pPr>
        <w:ind w:right="27"/>
        <w:jc w:val="center"/>
        <w:rPr>
          <w:rFonts w:ascii="Calibri" w:hAnsi="Calibri" w:cs="Calibri"/>
          <w:i/>
          <w:iCs/>
          <w:sz w:val="22"/>
        </w:rPr>
      </w:pPr>
      <w:r w:rsidRPr="00904567">
        <w:rPr>
          <w:rFonts w:ascii="Calibri" w:hAnsi="Calibri" w:cs="Calibri"/>
          <w:i/>
          <w:iCs/>
          <w:sz w:val="22"/>
        </w:rPr>
        <w:t>(Assinatura Digital)</w:t>
      </w:r>
    </w:p>
    <w:p w14:paraId="178D5B1F" w14:textId="77777777" w:rsidR="00746E60" w:rsidRPr="00904567" w:rsidRDefault="00746E60" w:rsidP="00746E60">
      <w:pPr>
        <w:ind w:right="27"/>
        <w:jc w:val="center"/>
        <w:rPr>
          <w:rFonts w:ascii="Calibri" w:hAnsi="Calibri" w:cs="Calibri"/>
          <w:b/>
          <w:bCs/>
          <w:sz w:val="22"/>
          <w:szCs w:val="22"/>
        </w:rPr>
      </w:pPr>
      <w:r w:rsidRPr="00904567">
        <w:rPr>
          <w:rFonts w:ascii="Calibri" w:hAnsi="Calibri" w:cs="Calibri"/>
          <w:b/>
          <w:bCs/>
          <w:sz w:val="22"/>
          <w:szCs w:val="22"/>
        </w:rPr>
        <w:t>Órgão Gerenciador</w:t>
      </w:r>
    </w:p>
    <w:p w14:paraId="24ED77C6" w14:textId="77777777" w:rsidR="00746E60" w:rsidRPr="00904567" w:rsidRDefault="00746E60" w:rsidP="00746E60">
      <w:pPr>
        <w:jc w:val="center"/>
        <w:rPr>
          <w:rFonts w:ascii="Calibri" w:hAnsi="Calibri" w:cs="Calibri"/>
          <w:sz w:val="22"/>
        </w:rPr>
      </w:pPr>
      <w:r w:rsidRPr="00904567">
        <w:rPr>
          <w:rFonts w:ascii="Calibri" w:hAnsi="Calibri" w:cs="Calibri"/>
        </w:rPr>
        <w:t>Fundação Universidade do Estado de Santa Catarina</w:t>
      </w:r>
    </w:p>
    <w:p w14:paraId="4518B3A8" w14:textId="4472D3D5" w:rsidR="00746E60" w:rsidRPr="00904567" w:rsidRDefault="00746E60" w:rsidP="00746E60">
      <w:pPr>
        <w:jc w:val="center"/>
        <w:rPr>
          <w:rFonts w:ascii="Calibri" w:hAnsi="Calibri" w:cs="Calibri"/>
          <w:sz w:val="22"/>
        </w:rPr>
      </w:pPr>
    </w:p>
    <w:p w14:paraId="04357810" w14:textId="124B9D96" w:rsidR="00A54DA0" w:rsidRPr="00904567" w:rsidRDefault="00A54DA0" w:rsidP="00746E60">
      <w:pPr>
        <w:jc w:val="center"/>
        <w:rPr>
          <w:rFonts w:ascii="Calibri" w:hAnsi="Calibri" w:cs="Calibri"/>
          <w:sz w:val="22"/>
        </w:rPr>
      </w:pPr>
    </w:p>
    <w:p w14:paraId="79E93790" w14:textId="77777777" w:rsidR="00A54DA0" w:rsidRPr="00904567" w:rsidRDefault="00A54DA0" w:rsidP="00746E60">
      <w:pPr>
        <w:jc w:val="center"/>
        <w:rPr>
          <w:rFonts w:ascii="Calibri" w:hAnsi="Calibri" w:cs="Calibri"/>
          <w:sz w:val="22"/>
        </w:rPr>
      </w:pPr>
    </w:p>
    <w:p w14:paraId="5FB10DDE" w14:textId="77777777" w:rsidR="00746E60" w:rsidRPr="00904567" w:rsidRDefault="00746E60" w:rsidP="00746E60">
      <w:pPr>
        <w:ind w:right="27"/>
        <w:jc w:val="center"/>
        <w:rPr>
          <w:rFonts w:ascii="Calibri" w:hAnsi="Calibri" w:cs="Calibri"/>
          <w:i/>
          <w:iCs/>
          <w:sz w:val="22"/>
        </w:rPr>
      </w:pPr>
      <w:r w:rsidRPr="00904567">
        <w:rPr>
          <w:rFonts w:ascii="Calibri" w:hAnsi="Calibri" w:cs="Calibri"/>
          <w:i/>
          <w:iCs/>
          <w:sz w:val="22"/>
        </w:rPr>
        <w:t>(Assinatura Digital)</w:t>
      </w:r>
    </w:p>
    <w:p w14:paraId="266DF5AF" w14:textId="77777777" w:rsidR="00746E60" w:rsidRPr="00904567" w:rsidRDefault="00746E60" w:rsidP="00746E60">
      <w:pPr>
        <w:ind w:right="27"/>
        <w:jc w:val="center"/>
        <w:rPr>
          <w:rFonts w:ascii="Calibri" w:hAnsi="Calibri" w:cs="Calibri"/>
          <w:b/>
          <w:bCs/>
          <w:sz w:val="22"/>
          <w:szCs w:val="22"/>
        </w:rPr>
      </w:pPr>
      <w:r w:rsidRPr="00904567">
        <w:rPr>
          <w:rFonts w:ascii="Calibri" w:hAnsi="Calibri" w:cs="Calibri"/>
          <w:b/>
          <w:bCs/>
          <w:sz w:val="22"/>
          <w:szCs w:val="22"/>
        </w:rPr>
        <w:t>Contratada 1</w:t>
      </w:r>
    </w:p>
    <w:p w14:paraId="637713F6" w14:textId="77777777" w:rsidR="00746E60" w:rsidRPr="00904567" w:rsidRDefault="00746E60" w:rsidP="00746E60">
      <w:pPr>
        <w:ind w:right="27"/>
        <w:jc w:val="center"/>
        <w:rPr>
          <w:rFonts w:ascii="Calibri" w:hAnsi="Calibri" w:cs="Calibri"/>
          <w:sz w:val="22"/>
          <w:szCs w:val="22"/>
        </w:rPr>
      </w:pPr>
    </w:p>
    <w:p w14:paraId="0FD55AC2" w14:textId="77777777" w:rsidR="00746E60" w:rsidRPr="00904567" w:rsidRDefault="00746E60" w:rsidP="00746E60">
      <w:pPr>
        <w:ind w:right="27"/>
        <w:jc w:val="center"/>
        <w:rPr>
          <w:rFonts w:ascii="Calibri" w:hAnsi="Calibri" w:cs="Calibri"/>
          <w:i/>
          <w:iCs/>
          <w:sz w:val="22"/>
        </w:rPr>
      </w:pPr>
      <w:r w:rsidRPr="00904567">
        <w:rPr>
          <w:rFonts w:ascii="Calibri" w:hAnsi="Calibri" w:cs="Calibri"/>
          <w:i/>
          <w:iCs/>
          <w:sz w:val="22"/>
        </w:rPr>
        <w:t>(Assinatura Digital)</w:t>
      </w:r>
    </w:p>
    <w:p w14:paraId="07079075" w14:textId="77777777" w:rsidR="00746E60" w:rsidRPr="00904567" w:rsidRDefault="00746E60" w:rsidP="00746E60">
      <w:pPr>
        <w:ind w:right="27"/>
        <w:jc w:val="center"/>
        <w:rPr>
          <w:rFonts w:ascii="Calibri" w:hAnsi="Calibri" w:cs="Calibri"/>
          <w:b/>
          <w:bCs/>
          <w:sz w:val="22"/>
          <w:szCs w:val="22"/>
        </w:rPr>
      </w:pPr>
      <w:r w:rsidRPr="00904567">
        <w:rPr>
          <w:rFonts w:ascii="Calibri" w:hAnsi="Calibri" w:cs="Calibri"/>
          <w:b/>
          <w:bCs/>
          <w:sz w:val="22"/>
          <w:szCs w:val="22"/>
        </w:rPr>
        <w:t xml:space="preserve">Contratada 2 </w:t>
      </w:r>
    </w:p>
    <w:p w14:paraId="483D9306" w14:textId="77777777" w:rsidR="00746E60" w:rsidRPr="00904567" w:rsidRDefault="00746E60" w:rsidP="00746E60">
      <w:pPr>
        <w:rPr>
          <w:rFonts w:ascii="Calibri" w:hAnsi="Calibri" w:cs="Calibri"/>
          <w:sz w:val="22"/>
        </w:rPr>
        <w:sectPr w:rsidR="00746E60" w:rsidRPr="00904567" w:rsidSect="00AE67EB">
          <w:type w:val="continuous"/>
          <w:pgSz w:w="11907" w:h="16840" w:code="9"/>
          <w:pgMar w:top="851" w:right="708" w:bottom="794" w:left="1134" w:header="567" w:footer="567" w:gutter="0"/>
          <w:cols w:num="3" w:space="720"/>
        </w:sectPr>
      </w:pPr>
    </w:p>
    <w:p w14:paraId="2294FD74" w14:textId="77997936" w:rsidR="00F81BF6" w:rsidRPr="00904567" w:rsidRDefault="00F81BF6" w:rsidP="00D24E5C">
      <w:pPr>
        <w:pageBreakBefore/>
        <w:jc w:val="center"/>
        <w:rPr>
          <w:rFonts w:ascii="Calibri" w:hAnsi="Calibri" w:cs="Calibri"/>
          <w:b/>
        </w:rPr>
      </w:pPr>
      <w:r w:rsidRPr="00904567">
        <w:rPr>
          <w:rFonts w:ascii="Calibri" w:hAnsi="Calibri" w:cs="Calibri"/>
          <w:b/>
        </w:rPr>
        <w:lastRenderedPageBreak/>
        <w:t xml:space="preserve">ANEXO </w:t>
      </w:r>
      <w:r w:rsidR="00567C5D" w:rsidRPr="00904567">
        <w:rPr>
          <w:rFonts w:ascii="Calibri" w:hAnsi="Calibri" w:cs="Calibri"/>
          <w:b/>
        </w:rPr>
        <w:t>V</w:t>
      </w:r>
    </w:p>
    <w:p w14:paraId="48CC0343" w14:textId="322077BF" w:rsidR="00F81BF6" w:rsidRPr="00904567" w:rsidRDefault="00F81BF6" w:rsidP="00F81BF6">
      <w:pPr>
        <w:pStyle w:val="Ttulo"/>
        <w:rPr>
          <w:rFonts w:ascii="Calibri" w:hAnsi="Calibri"/>
          <w:sz w:val="24"/>
          <w14:shadow w14:blurRad="0" w14:dist="0" w14:dir="0" w14:sx="0" w14:sy="0" w14:kx="0" w14:ky="0" w14:algn="none">
            <w14:srgbClr w14:val="000000"/>
          </w14:shadow>
        </w:rPr>
      </w:pPr>
      <w:r w:rsidRPr="00904567">
        <w:rPr>
          <w:rFonts w:ascii="Calibri" w:hAnsi="Calibri"/>
          <w:sz w:val="24"/>
          <w14:shadow w14:blurRad="0" w14:dist="0" w14:dir="0" w14:sx="0" w14:sy="0" w14:kx="0" w14:ky="0" w14:algn="none">
            <w14:srgbClr w14:val="000000"/>
          </w14:shadow>
        </w:rPr>
        <w:t xml:space="preserve">PREGÃO ELETRÔNICO nº </w:t>
      </w:r>
      <w:r w:rsidR="00031DDC" w:rsidRPr="00904567">
        <w:rPr>
          <w:rFonts w:ascii="Calibri" w:hAnsi="Calibri"/>
          <w:sz w:val="24"/>
          <w14:shadow w14:blurRad="0" w14:dist="0" w14:dir="0" w14:sx="0" w14:sy="0" w14:kx="0" w14:ky="0" w14:algn="none">
            <w14:srgbClr w14:val="000000"/>
          </w14:shadow>
        </w:rPr>
        <w:t>0670</w:t>
      </w:r>
      <w:r w:rsidR="00F2392A" w:rsidRPr="00904567">
        <w:rPr>
          <w:rFonts w:ascii="Calibri" w:hAnsi="Calibri"/>
          <w:sz w:val="24"/>
          <w14:shadow w14:blurRad="0" w14:dist="0" w14:dir="0" w14:sx="0" w14:sy="0" w14:kx="0" w14:ky="0" w14:algn="none">
            <w14:srgbClr w14:val="000000"/>
          </w14:shadow>
        </w:rPr>
        <w:t>/20</w:t>
      </w:r>
      <w:r w:rsidR="00095A81" w:rsidRPr="00904567">
        <w:rPr>
          <w:rFonts w:ascii="Calibri" w:hAnsi="Calibri"/>
          <w:sz w:val="24"/>
          <w14:shadow w14:blurRad="0" w14:dist="0" w14:dir="0" w14:sx="0" w14:sy="0" w14:kx="0" w14:ky="0" w14:algn="none">
            <w14:srgbClr w14:val="000000"/>
          </w14:shadow>
        </w:rPr>
        <w:t>2</w:t>
      </w:r>
      <w:r w:rsidR="00170C9D" w:rsidRPr="00904567">
        <w:rPr>
          <w:rFonts w:ascii="Calibri" w:hAnsi="Calibri"/>
          <w:sz w:val="24"/>
          <w14:shadow w14:blurRad="0" w14:dist="0" w14:dir="0" w14:sx="0" w14:sy="0" w14:kx="0" w14:ky="0" w14:algn="none">
            <w14:srgbClr w14:val="000000"/>
          </w14:shadow>
        </w:rPr>
        <w:t>4</w:t>
      </w:r>
    </w:p>
    <w:p w14:paraId="55A5FD0D" w14:textId="77777777" w:rsidR="00F81BF6" w:rsidRPr="00904567" w:rsidRDefault="00F81BF6" w:rsidP="00C1105C">
      <w:pPr>
        <w:pStyle w:val="Recuodecorpodetexto2"/>
        <w:spacing w:after="0" w:line="240" w:lineRule="auto"/>
        <w:ind w:left="3827"/>
        <w:jc w:val="both"/>
        <w:rPr>
          <w:rFonts w:ascii="Calibri" w:hAnsi="Calibri"/>
          <w:b/>
        </w:rPr>
      </w:pPr>
      <w:r w:rsidRPr="00904567">
        <w:rPr>
          <w:rFonts w:ascii="Calibri" w:hAnsi="Calibri"/>
          <w:b/>
        </w:rPr>
        <w:t>MINUTA DE CONTRATO</w:t>
      </w:r>
    </w:p>
    <w:p w14:paraId="5BE9C226" w14:textId="77777777" w:rsidR="00C1105C" w:rsidRPr="00904567" w:rsidRDefault="00C1105C" w:rsidP="00C1105C">
      <w:pPr>
        <w:pStyle w:val="Recuodecorpodetexto2"/>
        <w:spacing w:after="0" w:line="240" w:lineRule="auto"/>
        <w:ind w:left="3827"/>
        <w:jc w:val="both"/>
        <w:rPr>
          <w:rFonts w:ascii="Calibri" w:hAnsi="Calibri"/>
          <w:b/>
        </w:rPr>
      </w:pPr>
    </w:p>
    <w:p w14:paraId="31CA1142" w14:textId="33930A43" w:rsidR="00F81BF6" w:rsidRPr="00904567" w:rsidRDefault="00031DDC" w:rsidP="00F81BF6">
      <w:pPr>
        <w:pStyle w:val="Recuodecorpodetexto2"/>
        <w:spacing w:line="240" w:lineRule="auto"/>
        <w:ind w:left="3827"/>
        <w:jc w:val="both"/>
        <w:rPr>
          <w:rFonts w:ascii="Calibri" w:hAnsi="Calibri"/>
          <w:bCs/>
          <w:sz w:val="22"/>
          <w:szCs w:val="22"/>
        </w:rPr>
      </w:pPr>
      <w:r w:rsidRPr="00904567">
        <w:rPr>
          <w:rFonts w:ascii="Calibri" w:hAnsi="Calibri"/>
          <w:bCs/>
          <w:sz w:val="22"/>
          <w:szCs w:val="22"/>
        </w:rPr>
        <w:t xml:space="preserve">CONTRATAÇÃO DE EMPRESA PARA LOCAÇÃO DE VEÍCULOS COM MOTORISTA PARA A UDESC, CONFORME CONDIÇÕES, QUANTIDADES E EXIGÊNCIAS ESTABELECIDAS NESTE INSTRUMENTO, ATRAVÉS DE ATA DE REGISTRO DE PREÇOS, QUE ENTRE SI CELEBRAM A FUNDAÇÃO UNIVERSIDADE DO ESTADO DE SANTA CATARINA – UDESC E A EMPRESA ............... </w:t>
      </w:r>
    </w:p>
    <w:p w14:paraId="3004E892" w14:textId="77777777" w:rsidR="00F81BF6" w:rsidRPr="00904567" w:rsidRDefault="00F81BF6" w:rsidP="00F81BF6">
      <w:pPr>
        <w:jc w:val="both"/>
        <w:rPr>
          <w:rFonts w:ascii="Calibri" w:hAnsi="Calibri"/>
          <w:bCs/>
          <w:sz w:val="22"/>
          <w:szCs w:val="22"/>
        </w:rPr>
      </w:pPr>
    </w:p>
    <w:p w14:paraId="475AE97A" w14:textId="6375A9A1" w:rsidR="00F81BF6" w:rsidRPr="00904567" w:rsidRDefault="002E7CB6" w:rsidP="00F81BF6">
      <w:pPr>
        <w:jc w:val="both"/>
        <w:rPr>
          <w:rFonts w:ascii="Calibri" w:hAnsi="Calibri" w:cs="Calibri"/>
          <w:bCs/>
          <w:sz w:val="22"/>
          <w:szCs w:val="22"/>
        </w:rPr>
      </w:pPr>
      <w:r w:rsidRPr="00904567">
        <w:rPr>
          <w:rFonts w:ascii="Calibri" w:hAnsi="Calibri" w:cs="Calibri"/>
          <w:bCs/>
          <w:sz w:val="22"/>
          <w:szCs w:val="22"/>
        </w:rPr>
        <w:t>A</w:t>
      </w:r>
      <w:r w:rsidR="00F81BF6" w:rsidRPr="00904567">
        <w:rPr>
          <w:rFonts w:ascii="Calibri" w:hAnsi="Calibri" w:cs="Calibri"/>
          <w:bCs/>
          <w:sz w:val="22"/>
          <w:szCs w:val="22"/>
        </w:rPr>
        <w:t xml:space="preserve"> FUNDAÇÃO UNIVERSIDADE DO ESTADO DE SANTA CATARINA - UDESC, com sede na Av. Madre </w:t>
      </w:r>
      <w:proofErr w:type="spellStart"/>
      <w:r w:rsidR="00F81BF6" w:rsidRPr="00904567">
        <w:rPr>
          <w:rFonts w:ascii="Calibri" w:hAnsi="Calibri" w:cs="Calibri"/>
          <w:bCs/>
          <w:sz w:val="22"/>
          <w:szCs w:val="22"/>
        </w:rPr>
        <w:t>Benvenuta</w:t>
      </w:r>
      <w:proofErr w:type="spellEnd"/>
      <w:r w:rsidR="00F81BF6" w:rsidRPr="00904567">
        <w:rPr>
          <w:rFonts w:ascii="Calibri" w:hAnsi="Calibri" w:cs="Calibri"/>
          <w:bCs/>
          <w:sz w:val="22"/>
          <w:szCs w:val="22"/>
        </w:rPr>
        <w:t xml:space="preserve">, 2007, </w:t>
      </w:r>
      <w:proofErr w:type="spellStart"/>
      <w:r w:rsidR="00F81BF6" w:rsidRPr="00904567">
        <w:rPr>
          <w:rFonts w:ascii="Calibri" w:hAnsi="Calibri" w:cs="Calibri"/>
          <w:bCs/>
          <w:sz w:val="22"/>
          <w:szCs w:val="22"/>
        </w:rPr>
        <w:t>Itacorubi</w:t>
      </w:r>
      <w:proofErr w:type="spellEnd"/>
      <w:r w:rsidR="00F81BF6" w:rsidRPr="00904567">
        <w:rPr>
          <w:rFonts w:ascii="Calibri" w:hAnsi="Calibri" w:cs="Calibri"/>
          <w:bCs/>
          <w:sz w:val="22"/>
          <w:szCs w:val="22"/>
        </w:rPr>
        <w:t xml:space="preserve">, Florianópolis,/SC – CEP 88035-901, inscrito no CNPJ sob o nº </w:t>
      </w:r>
      <w:r w:rsidR="00F81BF6" w:rsidRPr="00904567">
        <w:rPr>
          <w:rFonts w:ascii="Calibri" w:hAnsi="Calibri" w:cs="Calibri"/>
          <w:sz w:val="22"/>
          <w:szCs w:val="22"/>
        </w:rPr>
        <w:t>83.891.283/0001-36</w:t>
      </w:r>
      <w:r w:rsidR="00F81BF6" w:rsidRPr="00904567">
        <w:rPr>
          <w:rFonts w:ascii="Calibri" w:hAnsi="Calibri" w:cs="Calibri"/>
          <w:bCs/>
          <w:sz w:val="22"/>
          <w:szCs w:val="22"/>
        </w:rPr>
        <w:t xml:space="preserve">, inscrição estadual isenta, doravante denominada CONTRATANTE, neste ato representado pelo seu titular, </w:t>
      </w:r>
      <w:r w:rsidR="00F81BF6" w:rsidRPr="00904567">
        <w:rPr>
          <w:rFonts w:ascii="Calibri" w:hAnsi="Calibri" w:cs="Calibri"/>
          <w:sz w:val="22"/>
          <w:szCs w:val="22"/>
        </w:rPr>
        <w:t>Reitor</w:t>
      </w:r>
      <w:r w:rsidR="00F81BF6" w:rsidRPr="00904567">
        <w:rPr>
          <w:rFonts w:asciiTheme="minorHAnsi" w:hAnsiTheme="minorHAnsi" w:cstheme="minorHAnsi"/>
          <w:sz w:val="22"/>
          <w:szCs w:val="22"/>
        </w:rPr>
        <w:t xml:space="preserve"> </w:t>
      </w:r>
      <w:r w:rsidR="00DE56A8" w:rsidRPr="00904567">
        <w:rPr>
          <w:rStyle w:val="Forte"/>
          <w:rFonts w:asciiTheme="minorHAnsi" w:hAnsiTheme="minorHAnsi" w:cstheme="minorHAnsi"/>
          <w:b w:val="0"/>
          <w:color w:val="111111"/>
          <w:sz w:val="22"/>
          <w:szCs w:val="22"/>
          <w:bdr w:val="none" w:sz="0" w:space="0" w:color="auto" w:frame="1"/>
          <w:shd w:val="clear" w:color="auto" w:fill="FFFFFF"/>
        </w:rPr>
        <w:t>José</w:t>
      </w:r>
      <w:r w:rsidR="00DE56A8" w:rsidRPr="00904567">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904567">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904567">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04567">
        <w:rPr>
          <w:rFonts w:ascii="Calibri" w:hAnsi="Calibri" w:cs="Calibri"/>
          <w:sz w:val="22"/>
          <w:szCs w:val="22"/>
        </w:rPr>
        <w:t xml:space="preserve">, </w:t>
      </w:r>
      <w:r w:rsidR="009065E8" w:rsidRPr="00904567">
        <w:rPr>
          <w:rFonts w:ascii="Calibri" w:hAnsi="Calibri" w:cs="Calibri"/>
          <w:sz w:val="22"/>
          <w:szCs w:val="22"/>
        </w:rPr>
        <w:t xml:space="preserve">CI nº </w:t>
      </w:r>
      <w:r w:rsidR="00DE4DDF" w:rsidRPr="00904567">
        <w:rPr>
          <w:rFonts w:ascii="Calibri" w:hAnsi="Calibri" w:cs="Calibri"/>
          <w:sz w:val="22"/>
          <w:szCs w:val="22"/>
        </w:rPr>
        <w:t>XXXXXXXX</w:t>
      </w:r>
      <w:r w:rsidR="009065E8" w:rsidRPr="00904567">
        <w:rPr>
          <w:rFonts w:ascii="Calibri" w:hAnsi="Calibri" w:cs="Calibri"/>
          <w:sz w:val="22"/>
          <w:szCs w:val="22"/>
        </w:rPr>
        <w:t xml:space="preserve">/SSPSP, CPF </w:t>
      </w:r>
      <w:r w:rsidR="00DE4DDF" w:rsidRPr="00904567">
        <w:rPr>
          <w:rFonts w:ascii="Calibri" w:hAnsi="Calibri" w:cs="Calibri"/>
          <w:sz w:val="22"/>
          <w:szCs w:val="22"/>
        </w:rPr>
        <w:t>XXXXXXXXXXX</w:t>
      </w:r>
      <w:r w:rsidR="00F81BF6" w:rsidRPr="00904567">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04567">
        <w:rPr>
          <w:rFonts w:ascii="Calibri" w:hAnsi="Calibri" w:cs="Calibri"/>
          <w:sz w:val="22"/>
          <w:szCs w:val="22"/>
        </w:rPr>
        <w:t xml:space="preserve">regido pela </w:t>
      </w:r>
      <w:r w:rsidR="00B034D3" w:rsidRPr="00904567">
        <w:rPr>
          <w:rFonts w:ascii="Calibri" w:hAnsi="Calibri" w:cs="Calibri"/>
          <w:sz w:val="22"/>
          <w:szCs w:val="22"/>
        </w:rPr>
        <w:t>Lei Federal nº 14.133, de 01 de abril de 2021</w:t>
      </w:r>
      <w:r w:rsidR="00F81BF6" w:rsidRPr="00904567">
        <w:rPr>
          <w:rFonts w:ascii="Calibri" w:hAnsi="Calibri" w:cs="Calibri"/>
          <w:sz w:val="22"/>
          <w:szCs w:val="22"/>
        </w:rPr>
        <w:t>, demais normas legais federais e estaduais vigentes</w:t>
      </w:r>
      <w:r w:rsidR="00F81BF6" w:rsidRPr="00904567">
        <w:rPr>
          <w:rFonts w:ascii="Calibri" w:hAnsi="Calibri" w:cs="Calibri"/>
          <w:bCs/>
          <w:sz w:val="22"/>
          <w:szCs w:val="22"/>
        </w:rPr>
        <w:t xml:space="preserve"> e pelas seguintes cláusulas e condições:</w:t>
      </w:r>
    </w:p>
    <w:p w14:paraId="05BBCF41" w14:textId="77777777" w:rsidR="00F81BF6" w:rsidRPr="00904567" w:rsidRDefault="00F81BF6" w:rsidP="00F81BF6">
      <w:pPr>
        <w:jc w:val="both"/>
        <w:rPr>
          <w:rFonts w:ascii="Calibri" w:hAnsi="Calibri" w:cs="Calibri"/>
          <w:bCs/>
          <w:sz w:val="22"/>
          <w:szCs w:val="22"/>
        </w:rPr>
      </w:pPr>
    </w:p>
    <w:p w14:paraId="110AB39A" w14:textId="77777777" w:rsidR="00F81BF6" w:rsidRPr="00904567" w:rsidRDefault="00F81BF6" w:rsidP="00F81BF6">
      <w:pPr>
        <w:pStyle w:val="timesnewroman"/>
        <w:suppressAutoHyphens/>
        <w:spacing w:line="240" w:lineRule="auto"/>
        <w:rPr>
          <w:rFonts w:ascii="Calibri" w:hAnsi="Calibri" w:cs="Calibri"/>
          <w:bCs w:val="0"/>
          <w:lang w:eastAsia="zh-CN"/>
        </w:rPr>
      </w:pPr>
      <w:r w:rsidRPr="00904567">
        <w:rPr>
          <w:rFonts w:ascii="Calibri" w:hAnsi="Calibri" w:cs="Calibri"/>
          <w:bCs w:val="0"/>
          <w:lang w:eastAsia="zh-CN"/>
        </w:rPr>
        <w:t>CLÁUSULA PRIMEIRA – Do Objeto e sua Execução</w:t>
      </w:r>
    </w:p>
    <w:p w14:paraId="6298DD41" w14:textId="5AD61DAB" w:rsidR="00F81BF6" w:rsidRPr="00904567" w:rsidRDefault="00A54DA0" w:rsidP="00F81BF6">
      <w:pPr>
        <w:pStyle w:val="Corpodetexto23"/>
        <w:rPr>
          <w:rFonts w:ascii="Calibri" w:hAnsi="Calibri" w:cs="Calibri"/>
          <w:color w:val="auto"/>
          <w:sz w:val="22"/>
          <w:szCs w:val="22"/>
        </w:rPr>
      </w:pPr>
      <w:r w:rsidRPr="00904567">
        <w:rPr>
          <w:rFonts w:ascii="Calibri" w:hAnsi="Calibri" w:cs="Calibri"/>
          <w:color w:val="auto"/>
          <w:sz w:val="22"/>
          <w:szCs w:val="22"/>
        </w:rPr>
        <w:t xml:space="preserve">Constitui objeto do presente a </w:t>
      </w:r>
      <w:r w:rsidR="00771CA1" w:rsidRPr="00904567">
        <w:rPr>
          <w:rFonts w:ascii="Calibri" w:hAnsi="Calibri" w:cs="Calibri"/>
          <w:color w:val="auto"/>
          <w:sz w:val="22"/>
          <w:szCs w:val="22"/>
        </w:rPr>
        <w:t>c</w:t>
      </w:r>
      <w:r w:rsidR="00031DDC" w:rsidRPr="00904567">
        <w:rPr>
          <w:rFonts w:ascii="Calibri" w:hAnsi="Calibri" w:cs="Calibri"/>
          <w:bCs/>
          <w:color w:val="auto"/>
          <w:sz w:val="22"/>
          <w:szCs w:val="22"/>
        </w:rPr>
        <w:t>ontratação de empresa para Locação de veículos com motorista para a UDESC, conforme</w:t>
      </w:r>
      <w:r w:rsidR="00771CA1" w:rsidRPr="00904567">
        <w:rPr>
          <w:rFonts w:ascii="Calibri" w:hAnsi="Calibri" w:cs="Calibri"/>
          <w:bCs/>
          <w:color w:val="auto"/>
          <w:sz w:val="22"/>
          <w:szCs w:val="22"/>
        </w:rPr>
        <w:t xml:space="preserve"> </w:t>
      </w:r>
      <w:r w:rsidR="00031DDC" w:rsidRPr="00904567">
        <w:rPr>
          <w:rFonts w:ascii="Calibri" w:hAnsi="Calibri" w:cs="Calibri"/>
          <w:bCs/>
          <w:color w:val="auto"/>
          <w:sz w:val="22"/>
          <w:szCs w:val="22"/>
        </w:rPr>
        <w:t>condições, quantidades e exigências estabelecidas neste instrumento, através de Ata de Registro de Preços</w:t>
      </w:r>
      <w:r w:rsidR="00F81BF6" w:rsidRPr="00904567">
        <w:rPr>
          <w:rFonts w:ascii="Calibri" w:hAnsi="Calibri" w:cs="Calibri"/>
          <w:color w:val="auto"/>
          <w:sz w:val="22"/>
          <w:szCs w:val="22"/>
        </w:rPr>
        <w:t xml:space="preserve">, de acordo com as especificações e condições para execução do objeto, descritos no </w:t>
      </w:r>
      <w:r w:rsidR="00F81BF6" w:rsidRPr="00904567">
        <w:rPr>
          <w:rFonts w:ascii="Calibri" w:hAnsi="Calibri" w:cs="Calibri"/>
          <w:b/>
          <w:bCs/>
          <w:color w:val="auto"/>
          <w:sz w:val="22"/>
          <w:szCs w:val="22"/>
        </w:rPr>
        <w:t>Anexo I</w:t>
      </w:r>
      <w:r w:rsidR="00C50B66" w:rsidRPr="00904567">
        <w:rPr>
          <w:rFonts w:ascii="Calibri" w:hAnsi="Calibri" w:cs="Calibri"/>
          <w:b/>
          <w:bCs/>
          <w:color w:val="auto"/>
          <w:sz w:val="22"/>
          <w:szCs w:val="22"/>
        </w:rPr>
        <w:t xml:space="preserve"> e II</w:t>
      </w:r>
      <w:r w:rsidR="00F81BF6" w:rsidRPr="00904567">
        <w:rPr>
          <w:rFonts w:ascii="Calibri" w:hAnsi="Calibri" w:cs="Calibri"/>
          <w:color w:val="auto"/>
          <w:sz w:val="22"/>
          <w:szCs w:val="22"/>
        </w:rPr>
        <w:t xml:space="preserve"> do Edital d</w:t>
      </w:r>
      <w:r w:rsidR="00C50B66" w:rsidRPr="00904567">
        <w:rPr>
          <w:rFonts w:ascii="Calibri" w:hAnsi="Calibri" w:cs="Calibri"/>
          <w:color w:val="auto"/>
          <w:sz w:val="22"/>
          <w:szCs w:val="22"/>
        </w:rPr>
        <w:t>o</w:t>
      </w:r>
      <w:r w:rsidR="00F81BF6" w:rsidRPr="00904567">
        <w:rPr>
          <w:rFonts w:ascii="Calibri" w:hAnsi="Calibri" w:cs="Calibri"/>
          <w:color w:val="auto"/>
          <w:sz w:val="22"/>
          <w:szCs w:val="22"/>
        </w:rPr>
        <w:t xml:space="preserve"> Pregão Eletrônico.</w:t>
      </w:r>
    </w:p>
    <w:p w14:paraId="1D6CFD4D" w14:textId="77777777" w:rsidR="00F81BF6" w:rsidRPr="00904567" w:rsidRDefault="00F81BF6" w:rsidP="00F81BF6">
      <w:pPr>
        <w:jc w:val="both"/>
        <w:rPr>
          <w:rFonts w:ascii="Calibri" w:hAnsi="Calibri" w:cs="Calibri"/>
          <w:sz w:val="22"/>
          <w:szCs w:val="22"/>
        </w:rPr>
      </w:pPr>
      <w:r w:rsidRPr="00904567">
        <w:rPr>
          <w:rFonts w:ascii="Calibri" w:hAnsi="Calibri" w:cs="Calibri"/>
          <w:b/>
          <w:bCs/>
          <w:sz w:val="22"/>
          <w:szCs w:val="22"/>
        </w:rPr>
        <w:t xml:space="preserve">PARÁGRAFO ÚNICO – </w:t>
      </w:r>
      <w:r w:rsidRPr="00904567">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04567" w:rsidRDefault="00F81BF6" w:rsidP="00F81BF6">
      <w:pPr>
        <w:pStyle w:val="Esp-TextoChar"/>
        <w:spacing w:before="0" w:after="0"/>
        <w:rPr>
          <w:rFonts w:ascii="Calibri" w:hAnsi="Calibri" w:cs="Calibri"/>
          <w:b/>
          <w:bCs/>
          <w:sz w:val="22"/>
          <w:szCs w:val="22"/>
        </w:rPr>
      </w:pPr>
    </w:p>
    <w:p w14:paraId="6477ABDB" w14:textId="77777777" w:rsidR="00F81BF6" w:rsidRPr="00904567" w:rsidRDefault="00F81BF6" w:rsidP="00F81BF6">
      <w:pPr>
        <w:jc w:val="both"/>
        <w:rPr>
          <w:rFonts w:ascii="Calibri" w:hAnsi="Calibri" w:cs="Calibri"/>
          <w:b/>
          <w:bCs/>
          <w:sz w:val="22"/>
          <w:szCs w:val="22"/>
        </w:rPr>
      </w:pPr>
      <w:r w:rsidRPr="00904567">
        <w:rPr>
          <w:rFonts w:ascii="Calibri" w:hAnsi="Calibri" w:cs="Calibri"/>
          <w:b/>
          <w:bCs/>
          <w:sz w:val="22"/>
          <w:szCs w:val="22"/>
        </w:rPr>
        <w:t>CLÁUSULA SEGUNDA</w:t>
      </w:r>
      <w:r w:rsidRPr="00904567">
        <w:rPr>
          <w:rFonts w:ascii="Calibri" w:hAnsi="Calibri" w:cs="Calibri"/>
          <w:sz w:val="22"/>
          <w:szCs w:val="22"/>
        </w:rPr>
        <w:t xml:space="preserve"> – </w:t>
      </w:r>
      <w:r w:rsidR="008A10C4" w:rsidRPr="00904567">
        <w:rPr>
          <w:rFonts w:ascii="Calibri" w:hAnsi="Calibri" w:cs="Calibri"/>
          <w:b/>
          <w:bCs/>
          <w:sz w:val="22"/>
          <w:szCs w:val="22"/>
        </w:rPr>
        <w:t>Dos itens</w:t>
      </w:r>
      <w:r w:rsidR="008A10C4" w:rsidRPr="00904567">
        <w:rPr>
          <w:rFonts w:ascii="Calibri" w:hAnsi="Calibri" w:cs="Calibri"/>
          <w:sz w:val="22"/>
          <w:szCs w:val="22"/>
        </w:rPr>
        <w:t xml:space="preserve">, </w:t>
      </w:r>
      <w:r w:rsidRPr="00904567">
        <w:rPr>
          <w:rFonts w:ascii="Calibri" w:hAnsi="Calibri" w:cs="Calibri"/>
          <w:b/>
          <w:bCs/>
          <w:sz w:val="22"/>
          <w:szCs w:val="22"/>
        </w:rPr>
        <w:t>Do Preço</w:t>
      </w:r>
      <w:r w:rsidR="008A10C4" w:rsidRPr="00904567">
        <w:rPr>
          <w:rFonts w:ascii="Calibri" w:hAnsi="Calibri" w:cs="Calibri"/>
          <w:b/>
          <w:bCs/>
          <w:sz w:val="22"/>
          <w:szCs w:val="22"/>
        </w:rPr>
        <w:t xml:space="preserve"> </w:t>
      </w:r>
      <w:r w:rsidRPr="00904567">
        <w:rPr>
          <w:rFonts w:ascii="Calibri" w:hAnsi="Calibri" w:cs="Calibri"/>
          <w:b/>
          <w:bCs/>
          <w:sz w:val="22"/>
          <w:szCs w:val="22"/>
        </w:rPr>
        <w:t>e do Reajuste.</w:t>
      </w:r>
    </w:p>
    <w:p w14:paraId="5E08DC14" w14:textId="77777777" w:rsidR="00F81BF6" w:rsidRPr="00904567" w:rsidRDefault="00F81BF6" w:rsidP="00F81BF6">
      <w:pPr>
        <w:jc w:val="both"/>
        <w:rPr>
          <w:rFonts w:ascii="Calibri" w:hAnsi="Calibri" w:cs="Calibri"/>
          <w:b/>
          <w:bCs/>
          <w:sz w:val="22"/>
          <w:szCs w:val="22"/>
          <w:shd w:val="clear" w:color="auto" w:fill="FFFFFF"/>
        </w:rPr>
      </w:pPr>
      <w:r w:rsidRPr="00904567">
        <w:rPr>
          <w:rFonts w:ascii="Calibri" w:hAnsi="Calibri" w:cs="Calibri"/>
          <w:b/>
          <w:bCs/>
          <w:sz w:val="22"/>
          <w:szCs w:val="22"/>
          <w:shd w:val="clear" w:color="auto" w:fill="FFFFFF"/>
        </w:rPr>
        <w:t>§ 1º Do Preço</w:t>
      </w:r>
    </w:p>
    <w:p w14:paraId="14EFDE35" w14:textId="77777777" w:rsidR="00F81BF6" w:rsidRPr="00904567" w:rsidRDefault="00F81BF6" w:rsidP="00F81BF6">
      <w:pPr>
        <w:pStyle w:val="WW-Corpodetexto2"/>
        <w:autoSpaceDE/>
        <w:rPr>
          <w:rFonts w:ascii="Calibri" w:hAnsi="Calibri" w:cs="Calibri"/>
          <w:sz w:val="22"/>
          <w:szCs w:val="22"/>
        </w:rPr>
      </w:pPr>
      <w:r w:rsidRPr="00904567">
        <w:rPr>
          <w:rFonts w:ascii="Calibri" w:hAnsi="Calibri" w:cs="Calibri"/>
          <w:b/>
          <w:color w:val="000000"/>
          <w:sz w:val="22"/>
          <w:szCs w:val="22"/>
        </w:rPr>
        <w:t>I -</w:t>
      </w:r>
      <w:r w:rsidRPr="00904567">
        <w:rPr>
          <w:rFonts w:ascii="Calibri" w:hAnsi="Calibri" w:cs="Calibri"/>
          <w:color w:val="000000"/>
          <w:sz w:val="22"/>
          <w:szCs w:val="22"/>
        </w:rPr>
        <w:t xml:space="preserve"> O valor total deste Contrato é de R$ ................ (..........................), conforme discriminado no</w:t>
      </w:r>
      <w:r w:rsidRPr="00904567">
        <w:rPr>
          <w:rFonts w:ascii="Calibri" w:hAnsi="Calibri" w:cs="Calibri"/>
          <w:sz w:val="22"/>
          <w:szCs w:val="22"/>
        </w:rPr>
        <w:t xml:space="preserve"> quadro abaixo:</w:t>
      </w:r>
    </w:p>
    <w:p w14:paraId="512C6328" w14:textId="77777777" w:rsidR="00F81BF6" w:rsidRPr="00904567" w:rsidRDefault="00F81BF6" w:rsidP="00F81BF6">
      <w:pPr>
        <w:pStyle w:val="WW-Corpodetexto2"/>
        <w:autoSpaceDE/>
        <w:rPr>
          <w:rFonts w:ascii="Calibri" w:hAnsi="Calibri" w:cs="Calibri"/>
          <w:color w:val="0000FF"/>
          <w:sz w:val="22"/>
          <w:szCs w:val="22"/>
        </w:rPr>
      </w:pPr>
      <w:r w:rsidRPr="00904567">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04567"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04567" w:rsidRDefault="00C50B66" w:rsidP="00786340">
            <w:pPr>
              <w:snapToGrid w:val="0"/>
              <w:jc w:val="center"/>
              <w:rPr>
                <w:rFonts w:ascii="Calibri" w:hAnsi="Calibri" w:cs="Calibri"/>
                <w:b/>
                <w:bCs/>
                <w:sz w:val="22"/>
                <w:szCs w:val="22"/>
              </w:rPr>
            </w:pPr>
            <w:r w:rsidRPr="00904567">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04567" w:rsidRDefault="00C50B66" w:rsidP="00786340">
            <w:pPr>
              <w:snapToGrid w:val="0"/>
              <w:jc w:val="center"/>
              <w:rPr>
                <w:rFonts w:ascii="Calibri" w:hAnsi="Calibri" w:cs="Calibri"/>
                <w:b/>
                <w:bCs/>
                <w:sz w:val="22"/>
                <w:szCs w:val="22"/>
              </w:rPr>
            </w:pPr>
            <w:r w:rsidRPr="00904567">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04567" w:rsidRDefault="00C50B66" w:rsidP="00786340">
            <w:pPr>
              <w:snapToGrid w:val="0"/>
              <w:jc w:val="center"/>
              <w:rPr>
                <w:rFonts w:ascii="Calibri" w:hAnsi="Calibri" w:cs="Calibri"/>
                <w:b/>
                <w:bCs/>
                <w:sz w:val="22"/>
                <w:szCs w:val="22"/>
              </w:rPr>
            </w:pPr>
            <w:r w:rsidRPr="00904567">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04567" w:rsidRDefault="00C50B66" w:rsidP="00786340">
            <w:pPr>
              <w:snapToGrid w:val="0"/>
              <w:jc w:val="center"/>
              <w:rPr>
                <w:rFonts w:ascii="Calibri" w:hAnsi="Calibri" w:cs="Calibri"/>
                <w:b/>
                <w:bCs/>
                <w:sz w:val="22"/>
                <w:szCs w:val="22"/>
              </w:rPr>
            </w:pPr>
            <w:r w:rsidRPr="00904567">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04567" w:rsidRDefault="00C50B66" w:rsidP="00786340">
            <w:pPr>
              <w:snapToGrid w:val="0"/>
              <w:jc w:val="center"/>
              <w:rPr>
                <w:rFonts w:ascii="Calibri" w:hAnsi="Calibri" w:cs="Calibri"/>
                <w:b/>
                <w:bCs/>
                <w:sz w:val="22"/>
                <w:szCs w:val="22"/>
              </w:rPr>
            </w:pPr>
            <w:r w:rsidRPr="00904567">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04567" w:rsidRDefault="00C50B66" w:rsidP="00786340">
            <w:pPr>
              <w:snapToGrid w:val="0"/>
              <w:jc w:val="center"/>
              <w:rPr>
                <w:rFonts w:ascii="Calibri" w:hAnsi="Calibri" w:cs="Calibri"/>
                <w:b/>
                <w:bCs/>
                <w:sz w:val="22"/>
                <w:szCs w:val="22"/>
              </w:rPr>
            </w:pPr>
            <w:r w:rsidRPr="00904567">
              <w:rPr>
                <w:rFonts w:ascii="Calibri" w:hAnsi="Calibri" w:cs="Calibri"/>
                <w:b/>
                <w:bCs/>
                <w:sz w:val="22"/>
                <w:szCs w:val="22"/>
              </w:rPr>
              <w:t>Valor Total (R$)</w:t>
            </w:r>
          </w:p>
        </w:tc>
      </w:tr>
      <w:tr w:rsidR="00C50B66" w:rsidRPr="00904567"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04567"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04567"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04567"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04567"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04567"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04567" w:rsidRDefault="00C50B66" w:rsidP="00786340">
            <w:pPr>
              <w:snapToGrid w:val="0"/>
              <w:jc w:val="right"/>
              <w:rPr>
                <w:rFonts w:ascii="Calibri" w:hAnsi="Calibri" w:cs="Calibri"/>
                <w:bCs/>
                <w:sz w:val="22"/>
                <w:szCs w:val="22"/>
              </w:rPr>
            </w:pPr>
          </w:p>
        </w:tc>
      </w:tr>
    </w:tbl>
    <w:p w14:paraId="528818AB" w14:textId="71BC4FE1" w:rsidR="00F971E0" w:rsidRPr="00904567" w:rsidRDefault="00F971E0" w:rsidP="00F971E0">
      <w:pPr>
        <w:jc w:val="both"/>
        <w:rPr>
          <w:rFonts w:ascii="Calibri" w:hAnsi="Calibri" w:cs="Calibri"/>
          <w:bCs/>
          <w:sz w:val="22"/>
          <w:szCs w:val="22"/>
        </w:rPr>
      </w:pPr>
      <w:r w:rsidRPr="00904567">
        <w:rPr>
          <w:rFonts w:ascii="Calibri" w:hAnsi="Calibri" w:cs="Calibri"/>
          <w:b/>
          <w:bCs/>
          <w:sz w:val="22"/>
          <w:szCs w:val="22"/>
        </w:rPr>
        <w:t>II -</w:t>
      </w:r>
      <w:r w:rsidRPr="00904567">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904567">
        <w:rPr>
          <w:rFonts w:ascii="Calibri" w:hAnsi="Calibri" w:cs="Calibri"/>
          <w:bCs/>
          <w:sz w:val="22"/>
          <w:szCs w:val="22"/>
        </w:rPr>
        <w:t>124, inciso II, letra “d” da Lei 14.133/21</w:t>
      </w:r>
      <w:r w:rsidRPr="00904567">
        <w:rPr>
          <w:rFonts w:ascii="Calibri" w:hAnsi="Calibri" w:cs="Calibri"/>
          <w:bCs/>
          <w:sz w:val="22"/>
          <w:szCs w:val="22"/>
        </w:rPr>
        <w:t>.</w:t>
      </w:r>
    </w:p>
    <w:p w14:paraId="4A272CB7" w14:textId="77777777" w:rsidR="00F971E0" w:rsidRPr="00904567" w:rsidRDefault="00F971E0" w:rsidP="00F971E0">
      <w:pPr>
        <w:jc w:val="both"/>
        <w:rPr>
          <w:rFonts w:ascii="Calibri" w:hAnsi="Calibri"/>
          <w:bCs/>
          <w:sz w:val="22"/>
          <w:szCs w:val="22"/>
        </w:rPr>
      </w:pPr>
      <w:r w:rsidRPr="00904567">
        <w:rPr>
          <w:rFonts w:ascii="Calibri" w:hAnsi="Calibri"/>
          <w:b/>
          <w:sz w:val="22"/>
          <w:szCs w:val="22"/>
        </w:rPr>
        <w:t xml:space="preserve">III - </w:t>
      </w:r>
      <w:r w:rsidRPr="00904567">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904567" w:rsidRDefault="00F971E0" w:rsidP="00F971E0">
      <w:pPr>
        <w:ind w:firstLine="284"/>
        <w:jc w:val="both"/>
        <w:rPr>
          <w:rFonts w:ascii="Calibri" w:hAnsi="Calibri"/>
          <w:bCs/>
          <w:sz w:val="22"/>
          <w:szCs w:val="22"/>
        </w:rPr>
      </w:pPr>
      <w:r w:rsidRPr="00904567">
        <w:rPr>
          <w:rFonts w:ascii="Calibri" w:hAnsi="Calibri"/>
          <w:b/>
          <w:sz w:val="22"/>
          <w:szCs w:val="22"/>
        </w:rPr>
        <w:t>III-A</w:t>
      </w:r>
      <w:r w:rsidRPr="00904567">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904567" w:rsidRDefault="00F971E0" w:rsidP="00F971E0">
      <w:pPr>
        <w:ind w:firstLine="284"/>
        <w:jc w:val="both"/>
        <w:rPr>
          <w:rFonts w:ascii="Calibri" w:hAnsi="Calibri"/>
          <w:bCs/>
          <w:sz w:val="22"/>
          <w:szCs w:val="22"/>
        </w:rPr>
      </w:pPr>
      <w:proofErr w:type="gramStart"/>
      <w:r w:rsidRPr="00904567">
        <w:rPr>
          <w:rFonts w:ascii="Calibri" w:hAnsi="Calibri"/>
          <w:b/>
          <w:sz w:val="22"/>
          <w:szCs w:val="22"/>
        </w:rPr>
        <w:t>III-B</w:t>
      </w:r>
      <w:r w:rsidRPr="00904567">
        <w:rPr>
          <w:rFonts w:ascii="Calibri" w:hAnsi="Calibri"/>
          <w:bCs/>
          <w:sz w:val="22"/>
          <w:szCs w:val="22"/>
        </w:rPr>
        <w:t xml:space="preserve"> Será</w:t>
      </w:r>
      <w:proofErr w:type="gramEnd"/>
      <w:r w:rsidRPr="00904567">
        <w:rPr>
          <w:rFonts w:ascii="Calibri" w:hAnsi="Calibri"/>
          <w:bCs/>
          <w:sz w:val="22"/>
          <w:szCs w:val="22"/>
        </w:rPr>
        <w:t xml:space="preserve"> utilizado o acumulado do índice dos últimos 12 meses a contar da data-limite de apresentação da proposta;</w:t>
      </w:r>
    </w:p>
    <w:p w14:paraId="36DD7736" w14:textId="77777777" w:rsidR="00F971E0" w:rsidRPr="00904567" w:rsidRDefault="00F971E0" w:rsidP="00F971E0">
      <w:pPr>
        <w:ind w:firstLine="284"/>
        <w:jc w:val="both"/>
        <w:rPr>
          <w:rFonts w:ascii="Calibri" w:hAnsi="Calibri"/>
          <w:bCs/>
          <w:sz w:val="22"/>
          <w:szCs w:val="22"/>
        </w:rPr>
      </w:pPr>
      <w:proofErr w:type="gramStart"/>
      <w:r w:rsidRPr="00904567">
        <w:rPr>
          <w:rFonts w:ascii="Calibri" w:hAnsi="Calibri"/>
          <w:b/>
          <w:sz w:val="22"/>
          <w:szCs w:val="22"/>
        </w:rPr>
        <w:t>III-C</w:t>
      </w:r>
      <w:r w:rsidRPr="00904567">
        <w:rPr>
          <w:rFonts w:ascii="Calibri" w:hAnsi="Calibri"/>
          <w:bCs/>
          <w:sz w:val="22"/>
          <w:szCs w:val="22"/>
        </w:rPr>
        <w:t xml:space="preserve"> Os</w:t>
      </w:r>
      <w:proofErr w:type="gramEnd"/>
      <w:r w:rsidRPr="00904567">
        <w:rPr>
          <w:rFonts w:ascii="Calibri" w:hAnsi="Calibri"/>
          <w:bCs/>
          <w:sz w:val="22"/>
          <w:szCs w:val="22"/>
        </w:rPr>
        <w:t xml:space="preserve"> reajustes a que o contratado </w:t>
      </w:r>
      <w:proofErr w:type="spellStart"/>
      <w:r w:rsidRPr="00904567">
        <w:rPr>
          <w:rFonts w:ascii="Calibri" w:hAnsi="Calibri"/>
          <w:bCs/>
          <w:sz w:val="22"/>
          <w:szCs w:val="22"/>
        </w:rPr>
        <w:t>fizer</w:t>
      </w:r>
      <w:proofErr w:type="spellEnd"/>
      <w:r w:rsidRPr="00904567">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Pr="00904567" w:rsidRDefault="00F971E0" w:rsidP="00F971E0">
      <w:pPr>
        <w:pStyle w:val="EspSubTitulo1Char"/>
        <w:suppressAutoHyphens/>
        <w:spacing w:before="0" w:after="0"/>
        <w:rPr>
          <w:rFonts w:ascii="Calibri" w:hAnsi="Calibri" w:cs="Calibri"/>
          <w:b/>
          <w:szCs w:val="22"/>
        </w:rPr>
      </w:pPr>
    </w:p>
    <w:p w14:paraId="6B995209" w14:textId="40731243" w:rsidR="00F971E0" w:rsidRPr="00904567" w:rsidRDefault="00F971E0" w:rsidP="00F971E0">
      <w:pPr>
        <w:pStyle w:val="EspSubTitulo1Char"/>
        <w:suppressAutoHyphens/>
        <w:spacing w:before="0" w:after="0"/>
        <w:rPr>
          <w:rFonts w:ascii="Calibri" w:hAnsi="Calibri" w:cs="Calibri"/>
          <w:bCs/>
          <w:szCs w:val="22"/>
        </w:rPr>
      </w:pPr>
      <w:r w:rsidRPr="00904567">
        <w:rPr>
          <w:rFonts w:ascii="Calibri" w:hAnsi="Calibri" w:cs="Calibri"/>
          <w:b/>
          <w:szCs w:val="22"/>
        </w:rPr>
        <w:t>IV –</w:t>
      </w:r>
      <w:r w:rsidRPr="00904567">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904567">
        <w:rPr>
          <w:rFonts w:ascii="Calibri" w:hAnsi="Calibri" w:cs="Calibri"/>
          <w:bCs/>
          <w:szCs w:val="22"/>
        </w:rPr>
        <w:t>124, inciso II, letra “d” da Lei 14.133/2021</w:t>
      </w:r>
      <w:r w:rsidRPr="00904567">
        <w:rPr>
          <w:rFonts w:ascii="Calibri" w:hAnsi="Calibri" w:cs="Calibri"/>
          <w:bCs/>
          <w:szCs w:val="22"/>
        </w:rPr>
        <w:t>.</w:t>
      </w:r>
    </w:p>
    <w:p w14:paraId="59B1AE28" w14:textId="77777777" w:rsidR="000E5BEF" w:rsidRPr="00904567" w:rsidRDefault="000E5BEF" w:rsidP="00F81BF6">
      <w:pPr>
        <w:jc w:val="both"/>
        <w:rPr>
          <w:rFonts w:ascii="Calibri" w:hAnsi="Calibri" w:cs="Calibri"/>
          <w:bCs/>
          <w:sz w:val="22"/>
          <w:szCs w:val="22"/>
        </w:rPr>
      </w:pPr>
    </w:p>
    <w:p w14:paraId="107309E1" w14:textId="77777777" w:rsidR="00F81BF6" w:rsidRPr="00904567" w:rsidRDefault="00F81BF6" w:rsidP="00F81BF6">
      <w:pPr>
        <w:jc w:val="both"/>
        <w:rPr>
          <w:rFonts w:ascii="Calibri" w:hAnsi="Calibri" w:cs="Calibri"/>
          <w:b/>
          <w:sz w:val="22"/>
          <w:szCs w:val="22"/>
        </w:rPr>
      </w:pPr>
      <w:r w:rsidRPr="00904567">
        <w:rPr>
          <w:rFonts w:ascii="Calibri" w:hAnsi="Calibri" w:cs="Calibri"/>
          <w:b/>
          <w:sz w:val="22"/>
          <w:szCs w:val="22"/>
        </w:rPr>
        <w:lastRenderedPageBreak/>
        <w:t>CLÁUSULA TERCEIRA – Da Dotação Orçamentária</w:t>
      </w:r>
    </w:p>
    <w:p w14:paraId="284EABF2" w14:textId="77777777" w:rsidR="00F81BF6" w:rsidRPr="00904567" w:rsidRDefault="00F81BF6" w:rsidP="00F81BF6">
      <w:pPr>
        <w:jc w:val="both"/>
        <w:rPr>
          <w:rFonts w:ascii="Calibri" w:hAnsi="Calibri" w:cs="Calibri"/>
          <w:b/>
          <w:sz w:val="22"/>
          <w:szCs w:val="22"/>
        </w:rPr>
      </w:pPr>
      <w:r w:rsidRPr="00904567">
        <w:rPr>
          <w:rFonts w:ascii="Calibri" w:hAnsi="Calibri" w:cs="Calibri"/>
          <w:sz w:val="22"/>
          <w:szCs w:val="22"/>
        </w:rPr>
        <w:t>O pagamento do presente Contrato correrá a conta dos recursos consignados no orçamento abaixo:</w:t>
      </w:r>
    </w:p>
    <w:p w14:paraId="6D272705" w14:textId="77777777" w:rsidR="006B5C06" w:rsidRPr="00904567"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04567"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904567" w:rsidRDefault="00F81BF6" w:rsidP="00D439F8">
            <w:pPr>
              <w:snapToGrid w:val="0"/>
              <w:jc w:val="center"/>
              <w:rPr>
                <w:rFonts w:ascii="Calibri" w:hAnsi="Calibri" w:cs="Calibri"/>
                <w:b/>
                <w:bCs/>
                <w:sz w:val="22"/>
                <w:szCs w:val="22"/>
                <w:lang w:val="pt-PT"/>
              </w:rPr>
            </w:pPr>
            <w:r w:rsidRPr="00904567">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904567" w:rsidRDefault="00F81BF6" w:rsidP="00D439F8">
            <w:pPr>
              <w:snapToGrid w:val="0"/>
              <w:jc w:val="center"/>
              <w:rPr>
                <w:rFonts w:ascii="Calibri" w:hAnsi="Calibri" w:cs="Calibri"/>
                <w:b/>
                <w:bCs/>
                <w:sz w:val="22"/>
                <w:szCs w:val="22"/>
                <w:lang w:val="pt-PT"/>
              </w:rPr>
            </w:pPr>
            <w:r w:rsidRPr="00904567">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904567" w:rsidRDefault="00F81BF6" w:rsidP="00D439F8">
            <w:pPr>
              <w:snapToGrid w:val="0"/>
              <w:jc w:val="center"/>
              <w:rPr>
                <w:rFonts w:ascii="Calibri" w:hAnsi="Calibri" w:cs="Calibri"/>
                <w:b/>
                <w:bCs/>
                <w:sz w:val="22"/>
                <w:szCs w:val="22"/>
                <w:lang w:val="pt-PT"/>
              </w:rPr>
            </w:pPr>
            <w:r w:rsidRPr="00904567">
              <w:rPr>
                <w:rFonts w:ascii="Calibri" w:hAnsi="Calibri" w:cs="Calibri"/>
                <w:b/>
                <w:bCs/>
                <w:sz w:val="22"/>
                <w:szCs w:val="22"/>
                <w:lang w:val="pt-PT"/>
              </w:rPr>
              <w:t>ELEMENTO DE DESPESA</w:t>
            </w:r>
          </w:p>
        </w:tc>
      </w:tr>
      <w:tr w:rsidR="00F81BF6" w:rsidRPr="00904567"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638F433A" w:rsidR="00F81BF6" w:rsidRPr="00904567" w:rsidRDefault="00771CA1" w:rsidP="00D439F8">
            <w:pPr>
              <w:snapToGrid w:val="0"/>
              <w:jc w:val="center"/>
              <w:rPr>
                <w:rFonts w:asciiTheme="minorHAnsi" w:hAnsiTheme="minorHAnsi" w:cstheme="minorHAnsi"/>
                <w:sz w:val="22"/>
                <w:szCs w:val="22"/>
              </w:rPr>
            </w:pPr>
            <w:r w:rsidRPr="00904567">
              <w:rPr>
                <w:rFonts w:asciiTheme="minorHAnsi" w:hAnsiTheme="minorHAnsi" w:cstheme="minorHAnsi"/>
                <w:sz w:val="22"/>
                <w:szCs w:val="22"/>
                <w:shd w:val="clear" w:color="auto" w:fill="FFFFFF"/>
              </w:rPr>
              <w:t>11038/12758</w:t>
            </w:r>
          </w:p>
        </w:tc>
        <w:tc>
          <w:tcPr>
            <w:tcW w:w="4395" w:type="dxa"/>
            <w:tcBorders>
              <w:left w:val="single" w:sz="8" w:space="0" w:color="000000"/>
              <w:bottom w:val="single" w:sz="8" w:space="0" w:color="000000"/>
            </w:tcBorders>
          </w:tcPr>
          <w:p w14:paraId="24C8314E" w14:textId="77628AB5" w:rsidR="00F81BF6" w:rsidRPr="00904567" w:rsidRDefault="00771CA1" w:rsidP="007915B9">
            <w:pPr>
              <w:tabs>
                <w:tab w:val="left" w:pos="2805"/>
              </w:tabs>
              <w:snapToGrid w:val="0"/>
              <w:jc w:val="center"/>
              <w:rPr>
                <w:rFonts w:asciiTheme="minorHAnsi" w:hAnsiTheme="minorHAnsi" w:cstheme="minorHAnsi"/>
                <w:sz w:val="22"/>
                <w:szCs w:val="22"/>
              </w:rPr>
            </w:pPr>
            <w:r w:rsidRPr="00904567">
              <w:rPr>
                <w:rFonts w:asciiTheme="minorHAnsi" w:hAnsiTheme="minorHAnsi" w:cstheme="minorHAnsi"/>
                <w:sz w:val="22"/>
                <w:szCs w:val="22"/>
                <w:shd w:val="clear" w:color="auto" w:fill="FFFFFF"/>
              </w:rPr>
              <w:t>1.500.100.000</w:t>
            </w:r>
          </w:p>
        </w:tc>
        <w:tc>
          <w:tcPr>
            <w:tcW w:w="3117" w:type="dxa"/>
            <w:tcBorders>
              <w:left w:val="single" w:sz="8" w:space="0" w:color="000000"/>
              <w:bottom w:val="single" w:sz="8" w:space="0" w:color="000000"/>
              <w:right w:val="single" w:sz="8" w:space="0" w:color="000000"/>
            </w:tcBorders>
          </w:tcPr>
          <w:p w14:paraId="2F184CD6" w14:textId="07ED4CCE" w:rsidR="00F81BF6" w:rsidRPr="00904567" w:rsidRDefault="00771CA1" w:rsidP="00D439F8">
            <w:pPr>
              <w:snapToGrid w:val="0"/>
              <w:jc w:val="center"/>
              <w:rPr>
                <w:rFonts w:asciiTheme="minorHAnsi" w:hAnsiTheme="minorHAnsi" w:cstheme="minorHAnsi"/>
                <w:sz w:val="22"/>
                <w:szCs w:val="22"/>
              </w:rPr>
            </w:pPr>
            <w:r w:rsidRPr="00904567">
              <w:rPr>
                <w:rFonts w:asciiTheme="minorHAnsi" w:hAnsiTheme="minorHAnsi" w:cstheme="minorHAnsi"/>
                <w:sz w:val="22"/>
                <w:szCs w:val="22"/>
              </w:rPr>
              <w:t>339039</w:t>
            </w:r>
          </w:p>
        </w:tc>
      </w:tr>
    </w:tbl>
    <w:p w14:paraId="41EB234B" w14:textId="77777777" w:rsidR="00F81BF6" w:rsidRPr="00904567" w:rsidRDefault="00F81BF6" w:rsidP="00F81BF6">
      <w:pPr>
        <w:jc w:val="both"/>
        <w:rPr>
          <w:rFonts w:ascii="Calibri" w:hAnsi="Calibri" w:cs="Calibri"/>
          <w:b/>
          <w:sz w:val="22"/>
          <w:szCs w:val="22"/>
        </w:rPr>
      </w:pPr>
      <w:r w:rsidRPr="00904567">
        <w:rPr>
          <w:rFonts w:ascii="Calibri" w:hAnsi="Calibri" w:cs="Calibri"/>
          <w:b/>
          <w:sz w:val="22"/>
          <w:szCs w:val="22"/>
        </w:rPr>
        <w:t>CLÁUSULA QUARTA – Do Prazo de Vigência do Contrato</w:t>
      </w:r>
    </w:p>
    <w:p w14:paraId="0F4AC476" w14:textId="2D8A2924" w:rsidR="00562F8F" w:rsidRPr="00904567" w:rsidRDefault="00F81BF6" w:rsidP="00562F8F">
      <w:pPr>
        <w:ind w:firstLine="142"/>
        <w:jc w:val="both"/>
        <w:rPr>
          <w:rFonts w:ascii="Calibri" w:hAnsi="Calibri"/>
        </w:rPr>
      </w:pPr>
      <w:r w:rsidRPr="00904567">
        <w:rPr>
          <w:rFonts w:ascii="Calibri" w:hAnsi="Calibri" w:cs="Calibri"/>
          <w:b/>
          <w:bCs/>
          <w:szCs w:val="22"/>
        </w:rPr>
        <w:t>I -</w:t>
      </w:r>
      <w:r w:rsidRPr="00904567">
        <w:rPr>
          <w:rFonts w:ascii="Calibri" w:hAnsi="Calibri" w:cs="Calibri"/>
          <w:bCs/>
          <w:szCs w:val="22"/>
        </w:rPr>
        <w:t xml:space="preserve"> O prazo de vigência deste instrumento tem </w:t>
      </w:r>
      <w:r w:rsidR="00562F8F" w:rsidRPr="00904567">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771CA1" w:rsidRPr="00904567">
            <w:rPr>
              <w:rFonts w:asciiTheme="minorHAnsi" w:hAnsiTheme="minorHAnsi" w:cstheme="minorHAnsi"/>
            </w:rPr>
            <w:t>de 12 meses a contar de sua assinatura, podendo ser prorrogado na forma da Lei.</w:t>
          </w:r>
        </w:sdtContent>
      </w:sdt>
    </w:p>
    <w:p w14:paraId="7FB27C83" w14:textId="425F9332" w:rsidR="00F81BF6" w:rsidRPr="00904567" w:rsidRDefault="00F81BF6" w:rsidP="00562F8F">
      <w:pPr>
        <w:ind w:firstLine="142"/>
        <w:jc w:val="both"/>
        <w:rPr>
          <w:rFonts w:ascii="Calibri" w:hAnsi="Calibri" w:cs="Calibri"/>
          <w:b/>
          <w:sz w:val="22"/>
          <w:szCs w:val="22"/>
        </w:rPr>
      </w:pPr>
    </w:p>
    <w:p w14:paraId="7D5FA4A6" w14:textId="77777777" w:rsidR="00F81BF6" w:rsidRPr="00904567" w:rsidRDefault="00F81BF6" w:rsidP="00F81BF6">
      <w:pPr>
        <w:jc w:val="both"/>
        <w:rPr>
          <w:rFonts w:ascii="Calibri" w:hAnsi="Calibri" w:cs="Calibri"/>
          <w:b/>
          <w:sz w:val="22"/>
          <w:szCs w:val="22"/>
        </w:rPr>
      </w:pPr>
      <w:r w:rsidRPr="00904567">
        <w:rPr>
          <w:rFonts w:ascii="Calibri" w:hAnsi="Calibri" w:cs="Calibri"/>
          <w:b/>
          <w:sz w:val="22"/>
          <w:szCs w:val="22"/>
        </w:rPr>
        <w:t>CLÁUSULA QUINTA – Das Obrigações das Partes</w:t>
      </w:r>
    </w:p>
    <w:p w14:paraId="3AECD353" w14:textId="77777777" w:rsidR="00562F8F" w:rsidRPr="00904567" w:rsidRDefault="00562F8F" w:rsidP="00562F8F">
      <w:pPr>
        <w:jc w:val="both"/>
        <w:rPr>
          <w:rFonts w:ascii="Calibri" w:hAnsi="Calibri" w:cs="Calibri"/>
          <w:bCs/>
          <w:color w:val="000000"/>
          <w:sz w:val="22"/>
          <w:szCs w:val="22"/>
        </w:rPr>
      </w:pPr>
      <w:bookmarkStart w:id="7" w:name="_Hlk92890956"/>
      <w:bookmarkStart w:id="8" w:name="_Hlk38559687"/>
      <w:r w:rsidRPr="00904567">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A73F377" w14:textId="0555E0FE" w:rsidR="00562F8F" w:rsidRPr="00904567" w:rsidRDefault="00562F8F" w:rsidP="00562F8F">
      <w:pPr>
        <w:jc w:val="both"/>
        <w:rPr>
          <w:rFonts w:ascii="Calibri" w:hAnsi="Calibri" w:cs="Calibri"/>
          <w:bCs/>
          <w:color w:val="000000"/>
          <w:sz w:val="22"/>
          <w:szCs w:val="22"/>
        </w:rPr>
      </w:pPr>
      <w:r w:rsidRPr="00904567">
        <w:rPr>
          <w:rFonts w:ascii="Calibri" w:hAnsi="Calibri" w:cs="Calibri"/>
          <w:bCs/>
          <w:color w:val="000000"/>
          <w:sz w:val="22"/>
          <w:szCs w:val="22"/>
        </w:rPr>
        <w:t>II    –    A    UDESC    e    a    licitante    vencedora    se comprometem no sentido de que somente poderão tratar dados pessoais dos usuários dos serviços</w:t>
      </w:r>
      <w:r w:rsidR="00653449" w:rsidRPr="00904567">
        <w:rPr>
          <w:rFonts w:ascii="Calibri" w:hAnsi="Calibri" w:cs="Calibri"/>
          <w:bCs/>
          <w:color w:val="000000"/>
          <w:sz w:val="22"/>
          <w:szCs w:val="22"/>
        </w:rPr>
        <w:t xml:space="preserve"> </w:t>
      </w:r>
      <w:r w:rsidRPr="00904567">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Pr="00904567" w:rsidRDefault="00562F8F" w:rsidP="00562F8F">
      <w:pPr>
        <w:jc w:val="both"/>
        <w:rPr>
          <w:rFonts w:ascii="Calibri" w:hAnsi="Calibri" w:cs="Calibri"/>
          <w:bCs/>
          <w:color w:val="000000"/>
          <w:sz w:val="22"/>
          <w:szCs w:val="22"/>
        </w:rPr>
      </w:pPr>
      <w:r w:rsidRPr="00904567">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Pr="00904567" w:rsidRDefault="00562F8F" w:rsidP="00562F8F">
      <w:pPr>
        <w:jc w:val="both"/>
        <w:rPr>
          <w:rFonts w:ascii="Calibri" w:hAnsi="Calibri" w:cs="Calibri"/>
          <w:bCs/>
          <w:color w:val="000000"/>
          <w:sz w:val="22"/>
          <w:szCs w:val="22"/>
        </w:rPr>
      </w:pPr>
      <w:r w:rsidRPr="00904567">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Pr="00904567" w:rsidRDefault="00562F8F" w:rsidP="002B3B6A">
      <w:pPr>
        <w:jc w:val="both"/>
        <w:rPr>
          <w:rFonts w:ascii="Calibri" w:hAnsi="Calibri" w:cs="Calibri"/>
          <w:bCs/>
          <w:color w:val="000000"/>
          <w:sz w:val="22"/>
          <w:szCs w:val="22"/>
        </w:rPr>
      </w:pPr>
    </w:p>
    <w:p w14:paraId="593C6645" w14:textId="1F353330" w:rsidR="004D2E80" w:rsidRPr="00904567" w:rsidRDefault="00DC6BAC" w:rsidP="002B3B6A">
      <w:pPr>
        <w:jc w:val="both"/>
        <w:rPr>
          <w:rFonts w:ascii="Calibri" w:hAnsi="Calibri" w:cs="Calibri"/>
          <w:bCs/>
          <w:color w:val="000000"/>
          <w:sz w:val="22"/>
          <w:szCs w:val="22"/>
        </w:rPr>
      </w:pPr>
      <w:r w:rsidRPr="00904567">
        <w:rPr>
          <w:rFonts w:ascii="Calibri" w:hAnsi="Calibri" w:cs="Calibri"/>
          <w:bCs/>
          <w:color w:val="000000"/>
          <w:sz w:val="22"/>
          <w:szCs w:val="22"/>
        </w:rPr>
        <w:t xml:space="preserve">De acordo com a Instrução Normativa CGE/SEA Nº 1 DE 26/03/2020, </w:t>
      </w:r>
      <w:r w:rsidR="004D2E80" w:rsidRPr="00904567">
        <w:rPr>
          <w:rFonts w:ascii="Calibri" w:hAnsi="Calibri" w:cs="Calibri"/>
          <w:bCs/>
          <w:color w:val="000000"/>
          <w:sz w:val="22"/>
          <w:szCs w:val="22"/>
        </w:rPr>
        <w:t>as Partes:</w:t>
      </w:r>
    </w:p>
    <w:p w14:paraId="7D2C498B" w14:textId="77777777" w:rsidR="004D2E80" w:rsidRPr="00904567" w:rsidRDefault="004D2E80" w:rsidP="002B3B6A">
      <w:pPr>
        <w:jc w:val="both"/>
        <w:rPr>
          <w:rFonts w:ascii="Calibri" w:hAnsi="Calibri" w:cs="Calibri"/>
          <w:bCs/>
          <w:color w:val="000000"/>
          <w:sz w:val="22"/>
          <w:szCs w:val="22"/>
        </w:rPr>
      </w:pPr>
      <w:r w:rsidRPr="00904567">
        <w:rPr>
          <w:rFonts w:ascii="Calibri" w:hAnsi="Calibri" w:cs="Calibri"/>
          <w:bCs/>
          <w:color w:val="000000"/>
          <w:sz w:val="22"/>
          <w:szCs w:val="22"/>
        </w:rPr>
        <w:t xml:space="preserve">I - </w:t>
      </w:r>
      <w:r w:rsidR="002B3B6A" w:rsidRPr="00904567">
        <w:rPr>
          <w:rFonts w:ascii="Calibri" w:hAnsi="Calibri" w:cs="Calibri"/>
          <w:bCs/>
          <w:color w:val="000000"/>
          <w:sz w:val="22"/>
          <w:szCs w:val="22"/>
        </w:rPr>
        <w:t>Declaram</w:t>
      </w:r>
      <w:r w:rsidRPr="00904567">
        <w:rPr>
          <w:rFonts w:ascii="Calibri" w:hAnsi="Calibri" w:cs="Calibri"/>
          <w:bCs/>
          <w:color w:val="000000"/>
          <w:sz w:val="22"/>
          <w:szCs w:val="22"/>
        </w:rPr>
        <w:t xml:space="preserve"> que têm conhecimento das normas previstas na legislação</w:t>
      </w:r>
      <w:r w:rsidR="00DC6BAC" w:rsidRPr="00904567">
        <w:rPr>
          <w:rFonts w:ascii="Calibri" w:hAnsi="Calibri" w:cs="Calibri"/>
          <w:bCs/>
          <w:color w:val="000000"/>
          <w:sz w:val="22"/>
          <w:szCs w:val="22"/>
        </w:rPr>
        <w:t xml:space="preserve"> sobre anticorrupção</w:t>
      </w:r>
      <w:r w:rsidRPr="00904567">
        <w:rPr>
          <w:rFonts w:ascii="Calibri" w:hAnsi="Calibri" w:cs="Calibri"/>
          <w:bCs/>
          <w:color w:val="000000"/>
          <w:sz w:val="22"/>
          <w:szCs w:val="22"/>
        </w:rPr>
        <w:t xml:space="preserve">, entre as quais nas Leis </w:t>
      </w:r>
      <w:proofErr w:type="spellStart"/>
      <w:r w:rsidRPr="00904567">
        <w:rPr>
          <w:rFonts w:ascii="Calibri" w:hAnsi="Calibri" w:cs="Calibri"/>
          <w:bCs/>
          <w:color w:val="000000"/>
          <w:sz w:val="22"/>
          <w:szCs w:val="22"/>
        </w:rPr>
        <w:t>nºs</w:t>
      </w:r>
      <w:proofErr w:type="spellEnd"/>
      <w:r w:rsidRPr="00904567">
        <w:rPr>
          <w:rFonts w:ascii="Calibri" w:hAnsi="Calibri" w:cs="Calibri"/>
          <w:bCs/>
          <w:color w:val="000000"/>
          <w:sz w:val="22"/>
          <w:szCs w:val="22"/>
        </w:rPr>
        <w:t xml:space="preserve"> 8.429/1992 e 12.846/2013, seus regulamentos e eventuais outras aplicáveis;</w:t>
      </w:r>
    </w:p>
    <w:p w14:paraId="270E4997" w14:textId="77777777" w:rsidR="004D2E80" w:rsidRPr="00904567" w:rsidRDefault="004D2E80" w:rsidP="002B3B6A">
      <w:pPr>
        <w:jc w:val="both"/>
        <w:rPr>
          <w:rFonts w:ascii="Calibri" w:hAnsi="Calibri" w:cs="Calibri"/>
          <w:bCs/>
          <w:color w:val="000000"/>
          <w:sz w:val="22"/>
          <w:szCs w:val="22"/>
        </w:rPr>
      </w:pPr>
      <w:r w:rsidRPr="00904567">
        <w:rPr>
          <w:rFonts w:ascii="Calibri" w:hAnsi="Calibri" w:cs="Calibri"/>
          <w:bCs/>
          <w:color w:val="000000"/>
          <w:sz w:val="22"/>
          <w:szCs w:val="22"/>
        </w:rPr>
        <w:t xml:space="preserve">II - </w:t>
      </w:r>
      <w:r w:rsidR="002B3B6A" w:rsidRPr="00904567">
        <w:rPr>
          <w:rFonts w:ascii="Calibri" w:hAnsi="Calibri" w:cs="Calibri"/>
          <w:bCs/>
          <w:color w:val="000000"/>
          <w:sz w:val="22"/>
          <w:szCs w:val="22"/>
        </w:rPr>
        <w:t>Comprometem-se</w:t>
      </w:r>
      <w:r w:rsidRPr="00904567">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904567">
        <w:rPr>
          <w:rFonts w:ascii="Calibri" w:hAnsi="Calibri" w:cs="Calibri"/>
          <w:bCs/>
          <w:color w:val="000000"/>
          <w:sz w:val="22"/>
          <w:szCs w:val="22"/>
        </w:rPr>
        <w:t>acima</w:t>
      </w:r>
      <w:r w:rsidRPr="00904567">
        <w:rPr>
          <w:rFonts w:ascii="Calibri" w:hAnsi="Calibri" w:cs="Calibri"/>
          <w:bCs/>
          <w:color w:val="000000"/>
          <w:sz w:val="22"/>
          <w:szCs w:val="22"/>
        </w:rPr>
        <w:t xml:space="preserve"> e se comprometem em exigir o mesmo pelos terceiros por elas contratados;</w:t>
      </w:r>
    </w:p>
    <w:p w14:paraId="6A29F581" w14:textId="77777777" w:rsidR="004D2E80" w:rsidRPr="00904567" w:rsidRDefault="002B3B6A" w:rsidP="002B3B6A">
      <w:pPr>
        <w:jc w:val="both"/>
        <w:rPr>
          <w:rFonts w:ascii="Calibri" w:hAnsi="Calibri" w:cs="Calibri"/>
          <w:bCs/>
          <w:color w:val="000000"/>
          <w:sz w:val="22"/>
          <w:szCs w:val="22"/>
        </w:rPr>
      </w:pPr>
      <w:r w:rsidRPr="00904567">
        <w:rPr>
          <w:rFonts w:ascii="Calibri" w:hAnsi="Calibri" w:cs="Calibri"/>
          <w:bCs/>
          <w:color w:val="000000"/>
          <w:sz w:val="22"/>
          <w:szCs w:val="22"/>
        </w:rPr>
        <w:t>III - C</w:t>
      </w:r>
      <w:r w:rsidR="004D2E80" w:rsidRPr="00904567">
        <w:rPr>
          <w:rFonts w:ascii="Calibri" w:hAnsi="Calibri" w:cs="Calibri"/>
          <w:bCs/>
          <w:color w:val="000000"/>
          <w:sz w:val="22"/>
          <w:szCs w:val="22"/>
        </w:rPr>
        <w:t>omprometem-se em notificar à Controladoria-Geral do Estado qualquer irregularidade que tiverem conhecimento acerca da execução d</w:t>
      </w:r>
      <w:r w:rsidR="00DC6BAC" w:rsidRPr="00904567">
        <w:rPr>
          <w:rFonts w:ascii="Calibri" w:hAnsi="Calibri" w:cs="Calibri"/>
          <w:bCs/>
          <w:color w:val="000000"/>
          <w:sz w:val="22"/>
          <w:szCs w:val="22"/>
        </w:rPr>
        <w:t>este</w:t>
      </w:r>
      <w:r w:rsidR="004D2E80" w:rsidRPr="00904567">
        <w:rPr>
          <w:rFonts w:ascii="Calibri" w:hAnsi="Calibri" w:cs="Calibri"/>
          <w:bCs/>
          <w:color w:val="000000"/>
          <w:sz w:val="22"/>
          <w:szCs w:val="22"/>
        </w:rPr>
        <w:t xml:space="preserve"> contrato;</w:t>
      </w:r>
    </w:p>
    <w:p w14:paraId="66BC32EC" w14:textId="77777777" w:rsidR="002B3B6A" w:rsidRPr="00904567" w:rsidRDefault="004D2E80" w:rsidP="002B3B6A">
      <w:pPr>
        <w:jc w:val="both"/>
        <w:rPr>
          <w:rFonts w:ascii="Calibri" w:hAnsi="Calibri" w:cs="Calibri"/>
          <w:bCs/>
          <w:color w:val="000000"/>
          <w:sz w:val="22"/>
          <w:szCs w:val="22"/>
        </w:rPr>
      </w:pPr>
      <w:r w:rsidRPr="00904567">
        <w:rPr>
          <w:rFonts w:ascii="Calibri" w:hAnsi="Calibri" w:cs="Calibri"/>
          <w:bCs/>
          <w:color w:val="000000"/>
          <w:sz w:val="22"/>
          <w:szCs w:val="22"/>
        </w:rPr>
        <w:t xml:space="preserve">IV - </w:t>
      </w:r>
      <w:r w:rsidR="002B3B6A" w:rsidRPr="00904567">
        <w:rPr>
          <w:rFonts w:ascii="Calibri" w:hAnsi="Calibri" w:cs="Calibri"/>
          <w:bCs/>
          <w:color w:val="000000"/>
          <w:sz w:val="22"/>
          <w:szCs w:val="22"/>
        </w:rPr>
        <w:t>Declaram</w:t>
      </w:r>
      <w:r w:rsidRPr="00904567">
        <w:rPr>
          <w:rFonts w:ascii="Calibri" w:hAnsi="Calibri" w:cs="Calibri"/>
          <w:bCs/>
          <w:color w:val="000000"/>
          <w:sz w:val="22"/>
          <w:szCs w:val="22"/>
        </w:rPr>
        <w:t xml:space="preserve"> que têm ciência que a violação de qualquer das obrigações previstas n</w:t>
      </w:r>
      <w:r w:rsidR="00DC6BAC" w:rsidRPr="00904567">
        <w:rPr>
          <w:rFonts w:ascii="Calibri" w:hAnsi="Calibri" w:cs="Calibri"/>
          <w:bCs/>
          <w:color w:val="000000"/>
          <w:sz w:val="22"/>
          <w:szCs w:val="22"/>
        </w:rPr>
        <w:t>a</w:t>
      </w:r>
      <w:r w:rsidRPr="00904567">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904567" w:rsidRDefault="004D2E80" w:rsidP="00F81BF6">
      <w:pPr>
        <w:jc w:val="both"/>
        <w:rPr>
          <w:rFonts w:ascii="Calibri" w:hAnsi="Calibri" w:cs="Calibri"/>
          <w:bCs/>
          <w:sz w:val="20"/>
          <w:szCs w:val="20"/>
          <w:u w:val="single"/>
        </w:rPr>
      </w:pPr>
    </w:p>
    <w:p w14:paraId="0FEDAE81" w14:textId="77777777" w:rsidR="00F81BF6" w:rsidRPr="00904567" w:rsidRDefault="00F81BF6" w:rsidP="00F81BF6">
      <w:pPr>
        <w:jc w:val="both"/>
        <w:rPr>
          <w:rFonts w:ascii="Calibri" w:hAnsi="Calibri" w:cs="Calibri"/>
          <w:b/>
          <w:bCs/>
          <w:sz w:val="22"/>
          <w:szCs w:val="22"/>
          <w:u w:val="single"/>
        </w:rPr>
      </w:pPr>
      <w:r w:rsidRPr="00904567">
        <w:rPr>
          <w:rFonts w:ascii="Calibri" w:hAnsi="Calibri" w:cs="Calibri"/>
          <w:b/>
          <w:bCs/>
          <w:sz w:val="22"/>
          <w:szCs w:val="22"/>
          <w:u w:val="single"/>
        </w:rPr>
        <w:t>I - DA CONTRATADA</w:t>
      </w:r>
    </w:p>
    <w:p w14:paraId="2C4C42D6" w14:textId="047876FF" w:rsidR="00F81BF6" w:rsidRPr="00904567" w:rsidRDefault="00F81BF6" w:rsidP="005B4C6D">
      <w:pPr>
        <w:jc w:val="both"/>
        <w:rPr>
          <w:rFonts w:ascii="Calibri" w:hAnsi="Calibri" w:cs="Calibri"/>
          <w:bCs/>
          <w:color w:val="000000"/>
          <w:sz w:val="22"/>
          <w:szCs w:val="22"/>
        </w:rPr>
      </w:pPr>
      <w:r w:rsidRPr="00904567">
        <w:rPr>
          <w:rFonts w:ascii="Calibri" w:hAnsi="Calibri" w:cs="Calibri"/>
          <w:bCs/>
          <w:color w:val="000000"/>
          <w:sz w:val="22"/>
          <w:szCs w:val="22"/>
        </w:rPr>
        <w:t>a) - A CONTRATADA deve cumprir todas as obrigações constantes no Edital, seus anexos e na sua proposta</w:t>
      </w:r>
      <w:r w:rsidR="005B4C6D" w:rsidRPr="00904567">
        <w:rPr>
          <w:rFonts w:ascii="Calibri" w:hAnsi="Calibri" w:cs="Calibri"/>
          <w:bCs/>
          <w:color w:val="000000"/>
          <w:sz w:val="22"/>
          <w:szCs w:val="22"/>
        </w:rPr>
        <w:t>, sobretudo do Termo de Referência</w:t>
      </w:r>
      <w:r w:rsidRPr="00904567">
        <w:rPr>
          <w:rFonts w:ascii="Calibri" w:hAnsi="Calibri" w:cs="Calibri"/>
          <w:bCs/>
          <w:color w:val="000000"/>
          <w:sz w:val="22"/>
          <w:szCs w:val="22"/>
        </w:rPr>
        <w:t xml:space="preserve">, </w:t>
      </w:r>
      <w:r w:rsidR="00D56AC0" w:rsidRPr="00904567">
        <w:rPr>
          <w:rFonts w:ascii="Calibri" w:hAnsi="Calibri" w:cs="Calibri"/>
          <w:bCs/>
          <w:color w:val="000000"/>
          <w:sz w:val="22"/>
          <w:szCs w:val="22"/>
        </w:rPr>
        <w:t>assumindo com exclusividade, os riscos e as despesas decorrentes da boa e perfeita execução do objeto;</w:t>
      </w:r>
    </w:p>
    <w:p w14:paraId="1C79D12E" w14:textId="2D1FA5EE"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b) Atender às determinações regulares emitidas pelo fiscal do contrato ou autoridade superior (art. 137, II);</w:t>
      </w:r>
    </w:p>
    <w:p w14:paraId="322D735A" w14:textId="34A07E34"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c)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26E2DF4" w14:textId="5F365A74"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lastRenderedPageBreak/>
        <w:t>d) Conduzir os trabalhos com estrita observância às normas da legislação pertinente, cumprindo as determinações dos Poderes Públicos, mantendo sempre limpo o local dos serviços e nas melhores condições de segurança, higiene e disciplina.</w:t>
      </w:r>
    </w:p>
    <w:p w14:paraId="2A57087F" w14:textId="77777777"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 xml:space="preserve">e) Submeter previamente, por escrito, ao Contratante, para análise e aprovação, quaisquer mudanças nos métodos executivos que fujam às especificações do memorial descritivo ou instrumento congênere. </w:t>
      </w:r>
    </w:p>
    <w:p w14:paraId="7C5BB1E8" w14:textId="71F0CC4B"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f) Não permitir a utilização de qualquer trabalho do menor de dezesseis anos, exceto na condição de aprendiz para os maiores de quatorze anos, nem permitir a utilização do trabalho do menor de dezoito anos em trabalho noturno, perigoso ou insalubre;</w:t>
      </w:r>
    </w:p>
    <w:p w14:paraId="0C166F01" w14:textId="1690A033"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g) Manter durante toda a vigência do contrato, em compatibilidade com as obrigações assumidas, todas as condições exigidas para habilitação na licitação;</w:t>
      </w:r>
    </w:p>
    <w:p w14:paraId="455E8172" w14:textId="79C96874"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h) Guardar sigilo sobre todas as informações obtidas em decorrência do cumprimento do contrato;</w:t>
      </w:r>
    </w:p>
    <w:p w14:paraId="31CFA00D" w14:textId="01B202E6"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i)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EB91464" w14:textId="6383C41C" w:rsidR="008F6971" w:rsidRPr="00904567" w:rsidRDefault="008F6971" w:rsidP="008F6971">
      <w:pPr>
        <w:jc w:val="both"/>
        <w:rPr>
          <w:rFonts w:ascii="Calibri" w:hAnsi="Calibri" w:cs="Calibri"/>
          <w:bCs/>
          <w:color w:val="000000"/>
          <w:sz w:val="22"/>
          <w:szCs w:val="22"/>
        </w:rPr>
      </w:pPr>
      <w:r w:rsidRPr="00904567">
        <w:rPr>
          <w:rFonts w:ascii="Calibri" w:hAnsi="Calibri" w:cs="Calibri"/>
          <w:bCs/>
          <w:color w:val="000000"/>
          <w:sz w:val="22"/>
          <w:szCs w:val="22"/>
        </w:rPr>
        <w:t>j) Cumprir, além dos postulados legais vigentes de âmbito federal, estadual ou municipal, as normas de segurança do Contratante</w:t>
      </w:r>
    </w:p>
    <w:p w14:paraId="04ACD986" w14:textId="77777777" w:rsidR="00BB2DC6" w:rsidRPr="00904567" w:rsidRDefault="00BB2DC6" w:rsidP="00F81BF6">
      <w:pPr>
        <w:jc w:val="both"/>
        <w:rPr>
          <w:rFonts w:ascii="Calibri" w:hAnsi="Calibri" w:cs="Calibri"/>
          <w:bCs/>
          <w:color w:val="000000"/>
          <w:sz w:val="20"/>
          <w:szCs w:val="20"/>
        </w:rPr>
      </w:pPr>
    </w:p>
    <w:p w14:paraId="76218B9F" w14:textId="77777777" w:rsidR="00F81BF6" w:rsidRPr="00904567" w:rsidRDefault="00F81BF6" w:rsidP="00F81BF6">
      <w:pPr>
        <w:jc w:val="both"/>
        <w:rPr>
          <w:rFonts w:ascii="Calibri" w:hAnsi="Calibri" w:cs="Calibri"/>
          <w:b/>
          <w:bCs/>
          <w:sz w:val="22"/>
          <w:szCs w:val="22"/>
          <w:u w:val="single"/>
        </w:rPr>
      </w:pPr>
      <w:r w:rsidRPr="00904567">
        <w:rPr>
          <w:rFonts w:ascii="Calibri" w:hAnsi="Calibri" w:cs="Calibri"/>
          <w:b/>
          <w:bCs/>
          <w:sz w:val="22"/>
          <w:szCs w:val="22"/>
          <w:u w:val="single"/>
        </w:rPr>
        <w:t>II - DA CONTRATANTE</w:t>
      </w:r>
    </w:p>
    <w:p w14:paraId="7FF63776" w14:textId="77777777" w:rsidR="00F81BF6" w:rsidRPr="00904567" w:rsidRDefault="00F81BF6" w:rsidP="00F81BF6">
      <w:pPr>
        <w:tabs>
          <w:tab w:val="left" w:pos="567"/>
        </w:tabs>
        <w:ind w:right="46"/>
        <w:jc w:val="both"/>
        <w:rPr>
          <w:rFonts w:ascii="Calibri" w:hAnsi="Calibri" w:cs="Calibri"/>
          <w:sz w:val="22"/>
          <w:szCs w:val="22"/>
        </w:rPr>
      </w:pPr>
      <w:r w:rsidRPr="00904567">
        <w:rPr>
          <w:rFonts w:ascii="Calibri" w:hAnsi="Calibri" w:cs="Calibri"/>
          <w:sz w:val="22"/>
          <w:szCs w:val="22"/>
        </w:rPr>
        <w:t>a) Receber o objeto no prazo e condições estabelecidas no Edital e seus anexos;</w:t>
      </w:r>
    </w:p>
    <w:p w14:paraId="23BAAEDE" w14:textId="77777777" w:rsidR="00F81BF6" w:rsidRPr="00904567" w:rsidRDefault="00190530" w:rsidP="00F81BF6">
      <w:pPr>
        <w:tabs>
          <w:tab w:val="left" w:pos="567"/>
        </w:tabs>
        <w:ind w:right="46"/>
        <w:jc w:val="both"/>
        <w:rPr>
          <w:rFonts w:ascii="Calibri" w:hAnsi="Calibri" w:cs="Calibri"/>
          <w:bCs/>
          <w:sz w:val="22"/>
          <w:szCs w:val="22"/>
        </w:rPr>
      </w:pPr>
      <w:r w:rsidRPr="00904567">
        <w:rPr>
          <w:rFonts w:ascii="Calibri" w:hAnsi="Calibri" w:cs="Calibri"/>
          <w:bCs/>
          <w:sz w:val="22"/>
          <w:szCs w:val="22"/>
        </w:rPr>
        <w:t>b</w:t>
      </w:r>
      <w:r w:rsidR="00F81BF6" w:rsidRPr="00904567">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04567">
        <w:rPr>
          <w:rFonts w:ascii="Calibri" w:hAnsi="Calibri" w:cs="Calibri"/>
          <w:color w:val="000000"/>
          <w:sz w:val="22"/>
          <w:szCs w:val="22"/>
        </w:rPr>
        <w:t xml:space="preserve">Eletrônico </w:t>
      </w:r>
      <w:r w:rsidR="00F81BF6" w:rsidRPr="00904567">
        <w:rPr>
          <w:rFonts w:ascii="Calibri" w:hAnsi="Calibri" w:cs="Calibri"/>
          <w:bCs/>
          <w:sz w:val="22"/>
          <w:szCs w:val="22"/>
        </w:rPr>
        <w:t>e seus anexos;</w:t>
      </w:r>
    </w:p>
    <w:p w14:paraId="4BD33E02" w14:textId="77777777" w:rsidR="00F81BF6" w:rsidRPr="00904567" w:rsidRDefault="00190530" w:rsidP="00F81BF6">
      <w:pPr>
        <w:tabs>
          <w:tab w:val="left" w:pos="567"/>
        </w:tabs>
        <w:ind w:right="46"/>
        <w:jc w:val="both"/>
        <w:rPr>
          <w:rFonts w:ascii="Calibri" w:hAnsi="Calibri" w:cs="Calibri"/>
          <w:bCs/>
          <w:sz w:val="22"/>
          <w:szCs w:val="22"/>
        </w:rPr>
      </w:pPr>
      <w:r w:rsidRPr="00904567">
        <w:rPr>
          <w:rFonts w:ascii="Calibri" w:hAnsi="Calibri" w:cs="Calibri"/>
          <w:sz w:val="22"/>
          <w:szCs w:val="22"/>
        </w:rPr>
        <w:t>c</w:t>
      </w:r>
      <w:r w:rsidR="00F81BF6" w:rsidRPr="00904567">
        <w:rPr>
          <w:rFonts w:ascii="Calibri" w:hAnsi="Calibri" w:cs="Calibri"/>
          <w:sz w:val="22"/>
          <w:szCs w:val="22"/>
        </w:rPr>
        <w:t xml:space="preserve">) </w:t>
      </w:r>
      <w:r w:rsidR="00F81BF6" w:rsidRPr="00904567">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Pr="00904567" w:rsidRDefault="00190530" w:rsidP="00F81BF6">
      <w:pPr>
        <w:tabs>
          <w:tab w:val="left" w:pos="567"/>
        </w:tabs>
        <w:ind w:right="46"/>
        <w:jc w:val="both"/>
        <w:rPr>
          <w:rFonts w:ascii="Calibri" w:hAnsi="Calibri" w:cs="Calibri"/>
          <w:bCs/>
          <w:sz w:val="22"/>
          <w:szCs w:val="22"/>
        </w:rPr>
      </w:pPr>
      <w:r w:rsidRPr="00904567">
        <w:rPr>
          <w:rFonts w:ascii="Calibri" w:hAnsi="Calibri" w:cs="Calibri"/>
          <w:bCs/>
          <w:sz w:val="22"/>
          <w:szCs w:val="22"/>
        </w:rPr>
        <w:t>d</w:t>
      </w:r>
      <w:r w:rsidR="00F81BF6" w:rsidRPr="00904567">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e)</w:t>
      </w:r>
      <w:r w:rsidRPr="00904567">
        <w:t xml:space="preserve"> </w:t>
      </w:r>
      <w:r w:rsidRPr="00904567">
        <w:rPr>
          <w:rFonts w:ascii="Calibri" w:hAnsi="Calibri" w:cs="Calibri"/>
          <w:bCs/>
          <w:sz w:val="22"/>
          <w:szCs w:val="22"/>
        </w:rPr>
        <w:t>Exigir o cumprimento de todas as obrigações assumidas pelo Contratado, de acordo com o contrato e seus</w:t>
      </w:r>
    </w:p>
    <w:p w14:paraId="08EC0942" w14:textId="48C4F3BA"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anexos;</w:t>
      </w:r>
    </w:p>
    <w:p w14:paraId="46C7020F" w14:textId="7F4CA18B"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f) Notificar o Contratado, por escrito, sobre vícios, defeitos ou incorreções verificadas no objeto fornecido, para que seja por ele substituído, reparado ou corrigido, no total ou em parte, às suas expensas;</w:t>
      </w:r>
    </w:p>
    <w:p w14:paraId="39DE4676" w14:textId="768755F1"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g) Acompanhar e fiscalizar a execução do contrato e o cumprimento das obrigações pelo Contratado;</w:t>
      </w:r>
    </w:p>
    <w:p w14:paraId="7F6155D6" w14:textId="3AD1A144"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 xml:space="preserve">h) Comunicar a empresa para emissão de Nota Fiscal no que </w:t>
      </w:r>
      <w:proofErr w:type="spellStart"/>
      <w:r w:rsidRPr="00904567">
        <w:rPr>
          <w:rFonts w:ascii="Calibri" w:hAnsi="Calibri" w:cs="Calibri"/>
          <w:bCs/>
          <w:sz w:val="22"/>
          <w:szCs w:val="22"/>
        </w:rPr>
        <w:t>pertine</w:t>
      </w:r>
      <w:proofErr w:type="spellEnd"/>
      <w:r w:rsidRPr="00904567">
        <w:rPr>
          <w:rFonts w:ascii="Calibri" w:hAnsi="Calibri" w:cs="Calibri"/>
          <w:bCs/>
          <w:sz w:val="22"/>
          <w:szCs w:val="22"/>
        </w:rPr>
        <w:t xml:space="preserve"> à parcela incontroversa da execução do objeto, para efeito de liquidação e pagamento, quando houver controvérsia sobre a execução do objeto, quanto</w:t>
      </w:r>
    </w:p>
    <w:p w14:paraId="40F8F0BE" w14:textId="701769AA"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à dimensão, qualidade e quantidade, conforme o art. 143 da Lei nº 14.133, de 2021;</w:t>
      </w:r>
    </w:p>
    <w:p w14:paraId="4D3D95AB" w14:textId="09F845DD"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i) Aplicar ao Contratado as sanções previstas na lei e neste Contrato;</w:t>
      </w:r>
    </w:p>
    <w:p w14:paraId="149CE3AA" w14:textId="1A6BE2C8"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 xml:space="preserve">j) Explicitamente emitir decisão sobre todas as solicitações e reclamações relacionadas à execução do presente Contrato, ressalvados os requerimentos manifestamente impertinentes, meramente protelatórios ou de nenhum interesse para a boa execução do ajuste; </w:t>
      </w:r>
    </w:p>
    <w:p w14:paraId="37E7CB87" w14:textId="1833287E"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 xml:space="preserve">k) Responder eventuais pedidos de reestabelecimento do equilíbrio econômico-financeiro feitos pelo contratado; </w:t>
      </w:r>
    </w:p>
    <w:p w14:paraId="5AA10ABD" w14:textId="71680EE5"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l) Comunicar o Contratado na hipótese de posterior alteração do projeto pelo Contratante, no caso do art.</w:t>
      </w:r>
      <w:r w:rsidRPr="00904567">
        <w:t xml:space="preserve"> </w:t>
      </w:r>
      <w:r w:rsidRPr="00904567">
        <w:rPr>
          <w:rFonts w:ascii="Calibri" w:hAnsi="Calibri" w:cs="Calibri"/>
          <w:bCs/>
          <w:sz w:val="22"/>
          <w:szCs w:val="22"/>
        </w:rPr>
        <w:t>93, §</w:t>
      </w:r>
      <w:r w:rsidR="00CC31CE" w:rsidRPr="00904567">
        <w:rPr>
          <w:rFonts w:ascii="Calibri" w:hAnsi="Calibri" w:cs="Calibri"/>
          <w:bCs/>
          <w:sz w:val="22"/>
          <w:szCs w:val="22"/>
        </w:rPr>
        <w:t>3</w:t>
      </w:r>
      <w:r w:rsidRPr="00904567">
        <w:rPr>
          <w:rFonts w:ascii="Calibri" w:hAnsi="Calibri" w:cs="Calibri"/>
          <w:bCs/>
          <w:sz w:val="22"/>
          <w:szCs w:val="22"/>
        </w:rPr>
        <w:t>º, da Lei nº 14.133, de 2021;</w:t>
      </w:r>
    </w:p>
    <w:p w14:paraId="1061B847" w14:textId="269D8809" w:rsidR="008F6971" w:rsidRPr="00904567" w:rsidRDefault="008F6971" w:rsidP="008F6971">
      <w:pPr>
        <w:tabs>
          <w:tab w:val="left" w:pos="567"/>
        </w:tabs>
        <w:ind w:right="46"/>
        <w:jc w:val="both"/>
        <w:rPr>
          <w:rFonts w:ascii="Calibri" w:hAnsi="Calibri" w:cs="Calibri"/>
          <w:bCs/>
          <w:sz w:val="22"/>
          <w:szCs w:val="22"/>
        </w:rPr>
      </w:pPr>
      <w:r w:rsidRPr="00904567">
        <w:rPr>
          <w:rFonts w:ascii="Calibri" w:hAnsi="Calibri" w:cs="Calibri"/>
          <w:bCs/>
          <w:sz w:val="22"/>
          <w:szCs w:val="22"/>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3E114D2" w14:textId="77777777" w:rsidR="00F81BF6" w:rsidRPr="00904567" w:rsidRDefault="00F81BF6" w:rsidP="00F81BF6">
      <w:pPr>
        <w:pStyle w:val="EspSubTitulo1Char"/>
        <w:suppressAutoHyphens/>
        <w:spacing w:before="0" w:after="0"/>
        <w:rPr>
          <w:rFonts w:ascii="Calibri" w:hAnsi="Calibri" w:cs="Calibri"/>
          <w:szCs w:val="22"/>
          <w:lang w:val="pt-PT"/>
        </w:rPr>
      </w:pPr>
    </w:p>
    <w:p w14:paraId="0CE88D38" w14:textId="739EFFE2" w:rsidR="00F81BF6" w:rsidRPr="00904567" w:rsidRDefault="00F81BF6" w:rsidP="00F81BF6">
      <w:pPr>
        <w:jc w:val="both"/>
        <w:rPr>
          <w:rFonts w:ascii="Calibri" w:hAnsi="Calibri" w:cs="Calibri"/>
          <w:b/>
          <w:sz w:val="22"/>
          <w:szCs w:val="22"/>
        </w:rPr>
      </w:pPr>
      <w:r w:rsidRPr="00904567">
        <w:rPr>
          <w:rFonts w:ascii="Calibri" w:hAnsi="Calibri" w:cs="Calibri"/>
          <w:b/>
          <w:sz w:val="22"/>
          <w:szCs w:val="22"/>
        </w:rPr>
        <w:t>CLÁUSULA S</w:t>
      </w:r>
      <w:r w:rsidR="00C50B66" w:rsidRPr="00904567">
        <w:rPr>
          <w:rFonts w:ascii="Calibri" w:hAnsi="Calibri" w:cs="Calibri"/>
          <w:b/>
          <w:sz w:val="22"/>
          <w:szCs w:val="22"/>
        </w:rPr>
        <w:t>EXTA</w:t>
      </w:r>
      <w:r w:rsidRPr="00904567">
        <w:rPr>
          <w:rFonts w:ascii="Calibri" w:hAnsi="Calibri" w:cs="Calibri"/>
          <w:b/>
          <w:sz w:val="22"/>
          <w:szCs w:val="22"/>
        </w:rPr>
        <w:t xml:space="preserve"> – Da Inexecução e da </w:t>
      </w:r>
      <w:r w:rsidR="000F53C8" w:rsidRPr="00904567">
        <w:rPr>
          <w:rFonts w:ascii="Calibri" w:hAnsi="Calibri" w:cs="Calibri"/>
          <w:b/>
          <w:sz w:val="22"/>
          <w:szCs w:val="22"/>
        </w:rPr>
        <w:t>Extinção d</w:t>
      </w:r>
      <w:r w:rsidRPr="00904567">
        <w:rPr>
          <w:rFonts w:ascii="Calibri" w:hAnsi="Calibri" w:cs="Calibri"/>
          <w:b/>
          <w:sz w:val="22"/>
          <w:szCs w:val="22"/>
        </w:rPr>
        <w:t>o Contrato</w:t>
      </w:r>
    </w:p>
    <w:p w14:paraId="507E480D" w14:textId="50BB6FCF" w:rsidR="00F81BF6" w:rsidRPr="00904567" w:rsidRDefault="00F81BF6" w:rsidP="00F81BF6">
      <w:pPr>
        <w:jc w:val="both"/>
        <w:rPr>
          <w:rFonts w:ascii="Calibri" w:hAnsi="Calibri" w:cs="Calibri"/>
          <w:bCs/>
          <w:sz w:val="22"/>
          <w:szCs w:val="22"/>
        </w:rPr>
      </w:pPr>
      <w:r w:rsidRPr="00904567">
        <w:rPr>
          <w:rFonts w:ascii="Calibri" w:hAnsi="Calibri" w:cs="Calibri"/>
          <w:bCs/>
          <w:sz w:val="22"/>
          <w:szCs w:val="22"/>
        </w:rPr>
        <w:t xml:space="preserve">A inexecução total ou parcial do Contrato ensejará a sua </w:t>
      </w:r>
      <w:r w:rsidR="000F53C8" w:rsidRPr="00904567">
        <w:rPr>
          <w:rFonts w:ascii="Calibri" w:hAnsi="Calibri" w:cs="Calibri"/>
          <w:bCs/>
          <w:sz w:val="22"/>
          <w:szCs w:val="22"/>
        </w:rPr>
        <w:t>extinção</w:t>
      </w:r>
      <w:r w:rsidRPr="00904567">
        <w:rPr>
          <w:rFonts w:ascii="Calibri" w:hAnsi="Calibri" w:cs="Calibri"/>
          <w:bCs/>
          <w:sz w:val="22"/>
          <w:szCs w:val="22"/>
        </w:rPr>
        <w:t xml:space="preserve"> com as consequências contratuais e as previstas em Lei, com assento no Capítulo </w:t>
      </w:r>
      <w:r w:rsidR="000F53C8" w:rsidRPr="00904567">
        <w:rPr>
          <w:rFonts w:ascii="Calibri" w:hAnsi="Calibri" w:cs="Calibri"/>
          <w:bCs/>
          <w:sz w:val="22"/>
          <w:szCs w:val="22"/>
        </w:rPr>
        <w:t>VI</w:t>
      </w:r>
      <w:r w:rsidR="0015553C" w:rsidRPr="00904567">
        <w:rPr>
          <w:rFonts w:ascii="Calibri" w:hAnsi="Calibri" w:cs="Calibri"/>
          <w:bCs/>
          <w:sz w:val="22"/>
          <w:szCs w:val="22"/>
        </w:rPr>
        <w:t>I</w:t>
      </w:r>
      <w:r w:rsidR="000F53C8" w:rsidRPr="00904567">
        <w:rPr>
          <w:rFonts w:ascii="Calibri" w:hAnsi="Calibri" w:cs="Calibri"/>
          <w:bCs/>
          <w:sz w:val="22"/>
          <w:szCs w:val="22"/>
        </w:rPr>
        <w:t>I</w:t>
      </w:r>
      <w:r w:rsidRPr="00904567">
        <w:rPr>
          <w:rFonts w:ascii="Calibri" w:hAnsi="Calibri" w:cs="Calibri"/>
          <w:bCs/>
          <w:sz w:val="22"/>
          <w:szCs w:val="22"/>
        </w:rPr>
        <w:t xml:space="preserve"> da Lei Federal nº </w:t>
      </w:r>
      <w:r w:rsidR="000F53C8" w:rsidRPr="00904567">
        <w:rPr>
          <w:rFonts w:ascii="Calibri" w:hAnsi="Calibri" w:cs="Calibri"/>
          <w:bCs/>
          <w:sz w:val="22"/>
          <w:szCs w:val="22"/>
        </w:rPr>
        <w:t>14.133/2021</w:t>
      </w:r>
      <w:r w:rsidRPr="00904567">
        <w:rPr>
          <w:rFonts w:ascii="Calibri" w:hAnsi="Calibri" w:cs="Calibri"/>
          <w:bCs/>
          <w:sz w:val="22"/>
          <w:szCs w:val="22"/>
        </w:rPr>
        <w:t>, nos seguintes casos:</w:t>
      </w:r>
    </w:p>
    <w:p w14:paraId="179F0918" w14:textId="5BE9805D" w:rsidR="00F81BF6" w:rsidRPr="00904567" w:rsidRDefault="00F81BF6" w:rsidP="00F81BF6">
      <w:pPr>
        <w:jc w:val="both"/>
        <w:rPr>
          <w:rFonts w:ascii="Calibri" w:hAnsi="Calibri" w:cs="Calibri"/>
          <w:bCs/>
          <w:sz w:val="22"/>
          <w:szCs w:val="22"/>
        </w:rPr>
      </w:pPr>
      <w:r w:rsidRPr="00904567">
        <w:rPr>
          <w:rFonts w:ascii="Calibri" w:hAnsi="Calibri" w:cs="Calibri"/>
          <w:bCs/>
          <w:sz w:val="22"/>
          <w:szCs w:val="22"/>
        </w:rPr>
        <w:t xml:space="preserve">I – </w:t>
      </w:r>
      <w:proofErr w:type="gramStart"/>
      <w:r w:rsidRPr="00904567">
        <w:rPr>
          <w:rFonts w:ascii="Calibri" w:hAnsi="Calibri" w:cs="Calibri"/>
          <w:bCs/>
          <w:sz w:val="22"/>
          <w:szCs w:val="22"/>
        </w:rPr>
        <w:t>por</w:t>
      </w:r>
      <w:proofErr w:type="gramEnd"/>
      <w:r w:rsidRPr="00904567">
        <w:rPr>
          <w:rFonts w:ascii="Calibri" w:hAnsi="Calibri" w:cs="Calibri"/>
          <w:bCs/>
          <w:sz w:val="22"/>
          <w:szCs w:val="22"/>
        </w:rPr>
        <w:t xml:space="preserve"> ato unilateral e escrito da Contratante,</w:t>
      </w:r>
      <w:r w:rsidR="0015553C" w:rsidRPr="00904567">
        <w:rPr>
          <w:rFonts w:ascii="Calibri" w:hAnsi="Calibri" w:cs="Calibri"/>
          <w:bCs/>
          <w:sz w:val="22"/>
          <w:szCs w:val="22"/>
        </w:rPr>
        <w:t xml:space="preserve"> exceto no caso de descumprimento decorrente de sua própria conduta</w:t>
      </w:r>
      <w:r w:rsidRPr="00904567">
        <w:rPr>
          <w:rFonts w:ascii="Calibri" w:hAnsi="Calibri" w:cs="Calibri"/>
          <w:bCs/>
          <w:sz w:val="22"/>
          <w:szCs w:val="22"/>
        </w:rPr>
        <w:t>;</w:t>
      </w:r>
    </w:p>
    <w:p w14:paraId="4B2CA68C" w14:textId="0CB55BB6" w:rsidR="00F81BF6" w:rsidRPr="00904567" w:rsidRDefault="00F81BF6" w:rsidP="00F81BF6">
      <w:pPr>
        <w:jc w:val="both"/>
        <w:rPr>
          <w:rFonts w:ascii="Calibri" w:hAnsi="Calibri" w:cs="Calibri"/>
          <w:bCs/>
          <w:sz w:val="22"/>
          <w:szCs w:val="22"/>
        </w:rPr>
      </w:pPr>
      <w:r w:rsidRPr="00904567">
        <w:rPr>
          <w:rFonts w:ascii="Calibri" w:hAnsi="Calibri" w:cs="Calibri"/>
          <w:bCs/>
          <w:sz w:val="22"/>
          <w:szCs w:val="22"/>
        </w:rPr>
        <w:lastRenderedPageBreak/>
        <w:t xml:space="preserve">II – </w:t>
      </w:r>
      <w:proofErr w:type="gramStart"/>
      <w:r w:rsidR="0015553C" w:rsidRPr="00904567">
        <w:rPr>
          <w:rFonts w:ascii="Calibri" w:hAnsi="Calibri" w:cs="Calibri"/>
          <w:bCs/>
          <w:sz w:val="22"/>
          <w:szCs w:val="22"/>
        </w:rPr>
        <w:t>consensual</w:t>
      </w:r>
      <w:proofErr w:type="gramEnd"/>
      <w:r w:rsidRPr="00904567">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04567" w:rsidRDefault="00F81BF6" w:rsidP="00F81BF6">
      <w:pPr>
        <w:pStyle w:val="EspSubTitulo1Char"/>
        <w:suppressAutoHyphens/>
        <w:spacing w:before="0" w:after="0"/>
        <w:rPr>
          <w:rFonts w:ascii="Calibri" w:hAnsi="Calibri" w:cs="Calibri"/>
          <w:bCs/>
          <w:szCs w:val="22"/>
        </w:rPr>
      </w:pPr>
      <w:r w:rsidRPr="00904567">
        <w:rPr>
          <w:rFonts w:ascii="Calibri" w:hAnsi="Calibri" w:cs="Calibri"/>
          <w:bCs/>
          <w:szCs w:val="22"/>
        </w:rPr>
        <w:t>III – judicialmente, na forma da legislação vigente;</w:t>
      </w:r>
    </w:p>
    <w:p w14:paraId="55B659F8" w14:textId="77777777" w:rsidR="00F81BF6" w:rsidRPr="00904567" w:rsidRDefault="00F81BF6" w:rsidP="00F81BF6">
      <w:pPr>
        <w:pStyle w:val="EspSubTitulo1Char"/>
        <w:suppressAutoHyphens/>
        <w:spacing w:before="0" w:after="0"/>
        <w:rPr>
          <w:rFonts w:ascii="Calibri" w:hAnsi="Calibri" w:cs="Calibri"/>
          <w:bCs/>
          <w:szCs w:val="22"/>
        </w:rPr>
      </w:pPr>
      <w:r w:rsidRPr="00904567">
        <w:rPr>
          <w:rFonts w:ascii="Calibri" w:hAnsi="Calibri" w:cs="Calibri"/>
          <w:bCs/>
          <w:szCs w:val="22"/>
        </w:rPr>
        <w:t xml:space="preserve">IV – </w:t>
      </w:r>
      <w:proofErr w:type="gramStart"/>
      <w:r w:rsidRPr="00904567">
        <w:rPr>
          <w:rFonts w:ascii="Calibri" w:hAnsi="Calibri" w:cs="Calibri"/>
          <w:bCs/>
          <w:szCs w:val="22"/>
        </w:rPr>
        <w:t>a</w:t>
      </w:r>
      <w:proofErr w:type="gramEnd"/>
      <w:r w:rsidRPr="00904567">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904567" w:rsidRDefault="004145F2" w:rsidP="004145F2">
      <w:pPr>
        <w:jc w:val="both"/>
        <w:rPr>
          <w:rFonts w:ascii="Calibri" w:hAnsi="Calibri" w:cs="Calibri"/>
          <w:bCs/>
          <w:sz w:val="22"/>
          <w:szCs w:val="22"/>
        </w:rPr>
      </w:pPr>
      <w:r w:rsidRPr="00904567">
        <w:rPr>
          <w:rFonts w:ascii="Calibri" w:hAnsi="Calibri" w:cs="Calibri"/>
          <w:bCs/>
          <w:sz w:val="22"/>
          <w:szCs w:val="22"/>
        </w:rPr>
        <w:t xml:space="preserve">a - </w:t>
      </w:r>
      <w:proofErr w:type="gramStart"/>
      <w:r w:rsidRPr="00904567">
        <w:rPr>
          <w:rFonts w:ascii="Calibri" w:hAnsi="Calibri" w:cs="Calibri"/>
          <w:bCs/>
          <w:sz w:val="22"/>
          <w:szCs w:val="22"/>
        </w:rPr>
        <w:t>assunção</w:t>
      </w:r>
      <w:proofErr w:type="gramEnd"/>
      <w:r w:rsidRPr="00904567">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904567" w:rsidRDefault="004145F2" w:rsidP="004145F2">
      <w:pPr>
        <w:jc w:val="both"/>
        <w:rPr>
          <w:rFonts w:ascii="Calibri" w:hAnsi="Calibri" w:cs="Calibri"/>
          <w:bCs/>
          <w:sz w:val="22"/>
          <w:szCs w:val="22"/>
        </w:rPr>
      </w:pPr>
      <w:r w:rsidRPr="00904567">
        <w:rPr>
          <w:rFonts w:ascii="Calibri" w:hAnsi="Calibri" w:cs="Calibri"/>
          <w:bCs/>
          <w:sz w:val="22"/>
          <w:szCs w:val="22"/>
        </w:rPr>
        <w:t>b - ocupação e utilização do local, das instalações, dos equipamentos, do material e do pessoal empregados na execução do contrato e necessários à sua continuidade;</w:t>
      </w:r>
    </w:p>
    <w:p w14:paraId="7D6D539B" w14:textId="642C775E" w:rsidR="004145F2" w:rsidRPr="00904567" w:rsidRDefault="004145F2" w:rsidP="004145F2">
      <w:pPr>
        <w:jc w:val="both"/>
        <w:rPr>
          <w:rFonts w:ascii="Calibri" w:hAnsi="Calibri" w:cs="Calibri"/>
          <w:bCs/>
          <w:sz w:val="22"/>
          <w:szCs w:val="22"/>
        </w:rPr>
      </w:pPr>
      <w:r w:rsidRPr="00904567">
        <w:rPr>
          <w:rFonts w:ascii="Calibri" w:hAnsi="Calibri" w:cs="Calibri"/>
          <w:bCs/>
          <w:sz w:val="22"/>
          <w:szCs w:val="22"/>
        </w:rPr>
        <w:t>c - execução da garantia contratual para:</w:t>
      </w:r>
    </w:p>
    <w:p w14:paraId="756D370F" w14:textId="0E692988" w:rsidR="004145F2" w:rsidRPr="00904567" w:rsidRDefault="004145F2" w:rsidP="004145F2">
      <w:pPr>
        <w:jc w:val="both"/>
        <w:rPr>
          <w:rFonts w:ascii="Calibri" w:hAnsi="Calibri" w:cs="Calibri"/>
          <w:bCs/>
          <w:sz w:val="22"/>
          <w:szCs w:val="22"/>
        </w:rPr>
      </w:pPr>
      <w:r w:rsidRPr="00904567">
        <w:rPr>
          <w:rFonts w:ascii="Calibri" w:hAnsi="Calibri" w:cs="Calibri"/>
          <w:bCs/>
          <w:sz w:val="22"/>
          <w:szCs w:val="22"/>
        </w:rPr>
        <w:t>c.1) ressarcimento da Administração Pública por prejuízos decorrentes da não execução;</w:t>
      </w:r>
    </w:p>
    <w:p w14:paraId="0EFD9AA9" w14:textId="52C8466A" w:rsidR="004145F2" w:rsidRPr="00904567" w:rsidRDefault="004145F2" w:rsidP="004145F2">
      <w:pPr>
        <w:jc w:val="both"/>
        <w:rPr>
          <w:rFonts w:ascii="Calibri" w:hAnsi="Calibri" w:cs="Calibri"/>
          <w:bCs/>
          <w:sz w:val="22"/>
          <w:szCs w:val="22"/>
        </w:rPr>
      </w:pPr>
      <w:r w:rsidRPr="00904567">
        <w:rPr>
          <w:rFonts w:ascii="Calibri" w:hAnsi="Calibri" w:cs="Calibri"/>
          <w:bCs/>
          <w:sz w:val="22"/>
          <w:szCs w:val="22"/>
        </w:rPr>
        <w:t>c.2) pagamento de verbas trabalhistas, fundiárias e previdenciárias, quando cabível;</w:t>
      </w:r>
    </w:p>
    <w:p w14:paraId="0170632C" w14:textId="081A6D3E" w:rsidR="004145F2" w:rsidRPr="00904567" w:rsidRDefault="004145F2" w:rsidP="004145F2">
      <w:pPr>
        <w:jc w:val="both"/>
        <w:rPr>
          <w:rFonts w:ascii="Calibri" w:hAnsi="Calibri" w:cs="Calibri"/>
          <w:bCs/>
          <w:sz w:val="22"/>
          <w:szCs w:val="22"/>
        </w:rPr>
      </w:pPr>
      <w:r w:rsidRPr="00904567">
        <w:rPr>
          <w:rFonts w:ascii="Calibri" w:hAnsi="Calibri" w:cs="Calibri"/>
          <w:bCs/>
          <w:sz w:val="22"/>
          <w:szCs w:val="22"/>
        </w:rPr>
        <w:t>c.3) pagamento das multas devidas à Administração Pública;</w:t>
      </w:r>
    </w:p>
    <w:p w14:paraId="6C7D7D9F" w14:textId="77777777" w:rsidR="004145F2" w:rsidRPr="00904567" w:rsidRDefault="004145F2" w:rsidP="004145F2">
      <w:pPr>
        <w:jc w:val="both"/>
        <w:rPr>
          <w:rFonts w:ascii="Calibri" w:hAnsi="Calibri" w:cs="Calibri"/>
          <w:bCs/>
          <w:sz w:val="22"/>
          <w:szCs w:val="22"/>
        </w:rPr>
      </w:pPr>
      <w:r w:rsidRPr="00904567">
        <w:rPr>
          <w:rFonts w:ascii="Calibri" w:hAnsi="Calibri" w:cs="Calibri"/>
          <w:bCs/>
          <w:sz w:val="22"/>
          <w:szCs w:val="22"/>
        </w:rPr>
        <w:t>c.4) exigência da assunção da execução e da conclusão do objeto do contrato pela seguradora, quando cabível;</w:t>
      </w:r>
    </w:p>
    <w:p w14:paraId="3E71BAAF" w14:textId="04503185" w:rsidR="00F81BF6" w:rsidRPr="00904567" w:rsidRDefault="004145F2" w:rsidP="004145F2">
      <w:pPr>
        <w:jc w:val="both"/>
        <w:rPr>
          <w:rFonts w:ascii="Calibri" w:hAnsi="Calibri" w:cs="Calibri"/>
          <w:bCs/>
          <w:sz w:val="22"/>
          <w:szCs w:val="22"/>
        </w:rPr>
      </w:pPr>
      <w:r w:rsidRPr="00904567">
        <w:rPr>
          <w:rFonts w:ascii="Calibri" w:hAnsi="Calibri" w:cs="Calibri"/>
          <w:bCs/>
          <w:sz w:val="22"/>
          <w:szCs w:val="22"/>
        </w:rPr>
        <w:t>d</w:t>
      </w:r>
      <w:r w:rsidR="00F81BF6" w:rsidRPr="00904567">
        <w:rPr>
          <w:rFonts w:ascii="Calibri" w:hAnsi="Calibri" w:cs="Calibri"/>
          <w:bCs/>
          <w:sz w:val="22"/>
          <w:szCs w:val="22"/>
        </w:rPr>
        <w:t>) retenção dos créditos decorrentes do Contrato até o limite dos prejuízos causados à CONTRATANTE</w:t>
      </w:r>
      <w:r w:rsidR="0015553C" w:rsidRPr="00904567">
        <w:rPr>
          <w:rFonts w:ascii="Calibri" w:hAnsi="Calibri" w:cs="Calibri"/>
          <w:bCs/>
          <w:sz w:val="22"/>
          <w:szCs w:val="22"/>
        </w:rPr>
        <w:t xml:space="preserve"> e das multas aplicadas</w:t>
      </w:r>
      <w:r w:rsidR="00F81BF6" w:rsidRPr="00904567">
        <w:rPr>
          <w:rFonts w:ascii="Calibri" w:hAnsi="Calibri" w:cs="Calibri"/>
          <w:bCs/>
          <w:sz w:val="22"/>
          <w:szCs w:val="22"/>
        </w:rPr>
        <w:t>.</w:t>
      </w:r>
    </w:p>
    <w:p w14:paraId="450F31B9" w14:textId="753EEDD8" w:rsidR="0015553C" w:rsidRPr="00904567" w:rsidRDefault="0015553C" w:rsidP="0015553C">
      <w:pPr>
        <w:jc w:val="both"/>
        <w:rPr>
          <w:rFonts w:ascii="Calibri" w:hAnsi="Calibri" w:cs="Calibri"/>
          <w:bCs/>
          <w:sz w:val="22"/>
          <w:szCs w:val="22"/>
        </w:rPr>
      </w:pPr>
      <w:r w:rsidRPr="00904567">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904567" w:rsidRDefault="0015553C" w:rsidP="0015553C">
      <w:pPr>
        <w:jc w:val="both"/>
        <w:rPr>
          <w:rFonts w:ascii="Calibri" w:hAnsi="Calibri" w:cs="Calibri"/>
          <w:bCs/>
          <w:sz w:val="22"/>
          <w:szCs w:val="22"/>
        </w:rPr>
      </w:pPr>
      <w:r w:rsidRPr="00904567">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904567" w:rsidRDefault="0015553C" w:rsidP="0015553C">
      <w:pPr>
        <w:jc w:val="both"/>
        <w:rPr>
          <w:rFonts w:ascii="Calibri" w:hAnsi="Calibri" w:cs="Calibri"/>
          <w:bCs/>
          <w:sz w:val="22"/>
          <w:szCs w:val="22"/>
        </w:rPr>
      </w:pPr>
      <w:r w:rsidRPr="00904567">
        <w:rPr>
          <w:rFonts w:ascii="Calibri" w:hAnsi="Calibri" w:cs="Calibri"/>
          <w:bCs/>
          <w:sz w:val="22"/>
          <w:szCs w:val="22"/>
        </w:rPr>
        <w:t>Quando a não conclusão do contrato referida no item anterior decorrer de culpa do contratado:</w:t>
      </w:r>
    </w:p>
    <w:p w14:paraId="1E5E7A11" w14:textId="77777777" w:rsidR="0015553C" w:rsidRPr="00904567" w:rsidRDefault="0015553C" w:rsidP="0015553C">
      <w:pPr>
        <w:jc w:val="both"/>
        <w:rPr>
          <w:rFonts w:ascii="Calibri" w:hAnsi="Calibri" w:cs="Calibri"/>
          <w:bCs/>
          <w:sz w:val="22"/>
          <w:szCs w:val="22"/>
        </w:rPr>
      </w:pPr>
      <w:r w:rsidRPr="00904567">
        <w:rPr>
          <w:rFonts w:ascii="Calibri" w:hAnsi="Calibri" w:cs="Calibri"/>
          <w:bCs/>
          <w:sz w:val="22"/>
          <w:szCs w:val="22"/>
        </w:rPr>
        <w:t>a) ficará ele constituído em mora, sendo-lhe aplicáveis as respectivas sanções administrativas; e</w:t>
      </w:r>
    </w:p>
    <w:p w14:paraId="32AC5799" w14:textId="297D8FDB" w:rsidR="0015553C" w:rsidRPr="00904567" w:rsidRDefault="0015553C" w:rsidP="0015553C">
      <w:pPr>
        <w:jc w:val="both"/>
        <w:rPr>
          <w:rFonts w:ascii="Calibri" w:hAnsi="Calibri" w:cs="Calibri"/>
          <w:bCs/>
          <w:sz w:val="22"/>
          <w:szCs w:val="22"/>
        </w:rPr>
      </w:pPr>
      <w:r w:rsidRPr="00904567">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04567" w:rsidRDefault="00F81BF6" w:rsidP="00F81BF6">
      <w:pPr>
        <w:jc w:val="both"/>
        <w:rPr>
          <w:rFonts w:ascii="Calibri" w:hAnsi="Calibri" w:cs="Calibri"/>
          <w:bCs/>
          <w:sz w:val="22"/>
          <w:szCs w:val="22"/>
        </w:rPr>
      </w:pPr>
    </w:p>
    <w:p w14:paraId="0639C227" w14:textId="77777777" w:rsidR="00F81BF6" w:rsidRPr="00904567" w:rsidRDefault="00F81BF6" w:rsidP="00F81BF6">
      <w:pPr>
        <w:jc w:val="both"/>
        <w:rPr>
          <w:rFonts w:ascii="Calibri" w:hAnsi="Calibri" w:cs="Calibri"/>
          <w:b/>
          <w:bCs/>
          <w:sz w:val="22"/>
          <w:szCs w:val="22"/>
        </w:rPr>
      </w:pPr>
      <w:r w:rsidRPr="00904567">
        <w:rPr>
          <w:rFonts w:ascii="Calibri" w:hAnsi="Calibri" w:cs="Calibri"/>
          <w:b/>
          <w:bCs/>
          <w:sz w:val="22"/>
          <w:szCs w:val="22"/>
        </w:rPr>
        <w:t xml:space="preserve">CLÁUSULA </w:t>
      </w:r>
      <w:r w:rsidR="00C50B66" w:rsidRPr="00904567">
        <w:rPr>
          <w:rFonts w:ascii="Calibri" w:hAnsi="Calibri" w:cs="Calibri"/>
          <w:b/>
          <w:bCs/>
          <w:sz w:val="22"/>
          <w:szCs w:val="22"/>
        </w:rPr>
        <w:t>SÉTIMA</w:t>
      </w:r>
      <w:r w:rsidRPr="00904567">
        <w:rPr>
          <w:rFonts w:ascii="Calibri" w:hAnsi="Calibri" w:cs="Calibri"/>
          <w:b/>
          <w:bCs/>
          <w:sz w:val="22"/>
          <w:szCs w:val="22"/>
        </w:rPr>
        <w:t xml:space="preserve"> - DA FISCALIZAÇÃO DO CONTRATO</w:t>
      </w:r>
    </w:p>
    <w:p w14:paraId="70DA0797" w14:textId="5DE58CEB" w:rsidR="009A7F89" w:rsidRPr="00904567" w:rsidRDefault="009A7F89" w:rsidP="009A7F89">
      <w:pPr>
        <w:tabs>
          <w:tab w:val="left" w:pos="567"/>
        </w:tabs>
        <w:ind w:right="46"/>
        <w:jc w:val="both"/>
        <w:rPr>
          <w:rFonts w:ascii="Calibri" w:hAnsi="Calibri" w:cs="Calibri"/>
          <w:sz w:val="22"/>
          <w:szCs w:val="22"/>
        </w:rPr>
      </w:pPr>
      <w:r w:rsidRPr="00904567">
        <w:rPr>
          <w:rFonts w:ascii="Calibri" w:hAnsi="Calibri" w:cs="Calibri"/>
          <w:sz w:val="22"/>
          <w:szCs w:val="22"/>
        </w:rPr>
        <w:t xml:space="preserve">A gestão do Contrato será realizada pela </w:t>
      </w:r>
      <w:proofErr w:type="spellStart"/>
      <w:r w:rsidRPr="00904567">
        <w:rPr>
          <w:rFonts w:ascii="Calibri" w:hAnsi="Calibri" w:cs="Calibri"/>
          <w:sz w:val="22"/>
          <w:szCs w:val="22"/>
        </w:rPr>
        <w:t>Udesc</w:t>
      </w:r>
      <w:proofErr w:type="spellEnd"/>
      <w:r w:rsidRPr="00904567">
        <w:rPr>
          <w:rFonts w:ascii="Calibri" w:hAnsi="Calibri" w:cs="Calibri"/>
          <w:sz w:val="22"/>
          <w:szCs w:val="22"/>
        </w:rPr>
        <w:t xml:space="preserve"> devendo ser observado o disposto no art. </w:t>
      </w:r>
      <w:r w:rsidR="004145F2" w:rsidRPr="00904567">
        <w:rPr>
          <w:rFonts w:ascii="Calibri" w:hAnsi="Calibri" w:cs="Calibri"/>
          <w:sz w:val="22"/>
          <w:szCs w:val="22"/>
        </w:rPr>
        <w:t>117</w:t>
      </w:r>
      <w:r w:rsidRPr="00904567">
        <w:rPr>
          <w:rFonts w:ascii="Calibri" w:hAnsi="Calibri" w:cs="Calibri"/>
          <w:sz w:val="22"/>
          <w:szCs w:val="22"/>
        </w:rPr>
        <w:t xml:space="preserve"> da Lei</w:t>
      </w:r>
      <w:r w:rsidR="004145F2" w:rsidRPr="00904567">
        <w:rPr>
          <w:rFonts w:ascii="Calibri" w:hAnsi="Calibri" w:cs="Calibri"/>
          <w:sz w:val="22"/>
          <w:szCs w:val="22"/>
        </w:rPr>
        <w:t xml:space="preserve"> 14.133/21</w:t>
      </w:r>
      <w:r w:rsidRPr="00904567">
        <w:rPr>
          <w:rFonts w:ascii="Calibri" w:hAnsi="Calibri" w:cs="Calibri"/>
          <w:sz w:val="22"/>
          <w:szCs w:val="22"/>
        </w:rPr>
        <w:t>, bem como na Instrução Normativa UDESC</w:t>
      </w:r>
      <w:r w:rsidRPr="00904567">
        <w:t xml:space="preserve"> </w:t>
      </w:r>
      <w:r w:rsidRPr="00904567">
        <w:rPr>
          <w:rFonts w:ascii="Calibri" w:hAnsi="Calibri" w:cs="Calibri"/>
          <w:sz w:val="22"/>
          <w:szCs w:val="22"/>
        </w:rPr>
        <w:t>Nº 017, de 25 de novembro de 2019.</w:t>
      </w:r>
    </w:p>
    <w:p w14:paraId="7762193F" w14:textId="2D94EF59" w:rsidR="009A7F89" w:rsidRPr="00904567" w:rsidRDefault="009A7F89" w:rsidP="009A7F89">
      <w:pPr>
        <w:tabs>
          <w:tab w:val="left" w:pos="567"/>
        </w:tabs>
        <w:ind w:right="46"/>
        <w:jc w:val="both"/>
        <w:rPr>
          <w:rFonts w:ascii="Calibri" w:hAnsi="Calibri" w:cs="Calibri"/>
          <w:sz w:val="22"/>
          <w:szCs w:val="22"/>
        </w:rPr>
      </w:pPr>
      <w:r w:rsidRPr="00904567">
        <w:rPr>
          <w:rFonts w:ascii="Calibri" w:hAnsi="Calibri" w:cs="Calibri"/>
          <w:sz w:val="22"/>
          <w:szCs w:val="22"/>
        </w:rPr>
        <w:t xml:space="preserve">A execução do Contrato será acompanhada e fiscalizada por servidor(es) designado(s) pela </w:t>
      </w:r>
      <w:proofErr w:type="spellStart"/>
      <w:r w:rsidRPr="00904567">
        <w:rPr>
          <w:rFonts w:ascii="Calibri" w:hAnsi="Calibri" w:cs="Calibri"/>
          <w:sz w:val="22"/>
          <w:szCs w:val="22"/>
        </w:rPr>
        <w:t>Udesc</w:t>
      </w:r>
      <w:proofErr w:type="spellEnd"/>
      <w:r w:rsidRPr="00904567">
        <w:rPr>
          <w:rFonts w:ascii="Calibri" w:hAnsi="Calibri" w:cs="Calibri"/>
          <w:sz w:val="22"/>
          <w:szCs w:val="22"/>
        </w:rPr>
        <w:t>, para esse fim, na forma do</w:t>
      </w:r>
      <w:r w:rsidR="004145F2" w:rsidRPr="00904567">
        <w:rPr>
          <w:rFonts w:ascii="Calibri" w:hAnsi="Calibri" w:cs="Calibri"/>
          <w:sz w:val="22"/>
          <w:szCs w:val="22"/>
        </w:rPr>
        <w:t xml:space="preserve"> art. 117 da Lei 14.133/21</w:t>
      </w:r>
      <w:r w:rsidRPr="00904567">
        <w:rPr>
          <w:rFonts w:ascii="Calibri" w:hAnsi="Calibri" w:cs="Calibri"/>
          <w:sz w:val="22"/>
          <w:szCs w:val="22"/>
        </w:rPr>
        <w:t>, bem como na Instrução Normativa UDESC</w:t>
      </w:r>
      <w:r w:rsidRPr="00904567">
        <w:t xml:space="preserve"> </w:t>
      </w:r>
      <w:r w:rsidRPr="00904567">
        <w:rPr>
          <w:rFonts w:ascii="Calibri" w:hAnsi="Calibri" w:cs="Calibri"/>
          <w:sz w:val="22"/>
          <w:szCs w:val="22"/>
        </w:rPr>
        <w:t>Nº 017, de 25 de novembro de 2019.</w:t>
      </w:r>
    </w:p>
    <w:p w14:paraId="096F8D96" w14:textId="47A6262D" w:rsidR="00F81BF6" w:rsidRPr="00904567" w:rsidRDefault="009A7F89" w:rsidP="009A7F89">
      <w:pPr>
        <w:tabs>
          <w:tab w:val="left" w:pos="567"/>
        </w:tabs>
        <w:ind w:right="46"/>
        <w:jc w:val="both"/>
        <w:rPr>
          <w:rFonts w:ascii="Calibri" w:hAnsi="Calibri" w:cs="Calibri"/>
          <w:sz w:val="22"/>
          <w:szCs w:val="22"/>
        </w:rPr>
      </w:pPr>
      <w:r w:rsidRPr="00904567">
        <w:rPr>
          <w:rFonts w:ascii="Calibri" w:hAnsi="Calibri" w:cs="Calibri"/>
          <w:sz w:val="22"/>
          <w:szCs w:val="22"/>
        </w:rPr>
        <w:t>A fiscalização exercida pelo(s) fiscal(ais) do Contrato, não reduz nem exclui a responsabilidade da CONTRATA</w:t>
      </w:r>
      <w:r w:rsidR="00627FFC" w:rsidRPr="00904567">
        <w:rPr>
          <w:rFonts w:ascii="Calibri" w:hAnsi="Calibri" w:cs="Calibri"/>
          <w:sz w:val="22"/>
          <w:szCs w:val="22"/>
        </w:rPr>
        <w:t>DA</w:t>
      </w:r>
      <w:r w:rsidRPr="00904567">
        <w:rPr>
          <w:rFonts w:ascii="Calibri" w:hAnsi="Calibri" w:cs="Calibri"/>
          <w:sz w:val="22"/>
          <w:szCs w:val="22"/>
        </w:rPr>
        <w:t>, inclusive de terceiros, por qualquer irregularidade</w:t>
      </w:r>
      <w:r w:rsidR="00F81BF6" w:rsidRPr="00904567">
        <w:rPr>
          <w:rFonts w:ascii="Calibri" w:hAnsi="Calibri" w:cs="Calibri"/>
          <w:sz w:val="22"/>
          <w:szCs w:val="22"/>
        </w:rPr>
        <w:t>.</w:t>
      </w:r>
    </w:p>
    <w:p w14:paraId="1797652C" w14:textId="77777777" w:rsidR="00C1105C" w:rsidRPr="00904567" w:rsidRDefault="00C1105C" w:rsidP="00F81BF6">
      <w:pPr>
        <w:tabs>
          <w:tab w:val="left" w:pos="567"/>
        </w:tabs>
        <w:ind w:right="46"/>
        <w:jc w:val="both"/>
        <w:rPr>
          <w:rFonts w:ascii="Calibri" w:hAnsi="Calibri" w:cs="Calibri"/>
          <w:sz w:val="22"/>
          <w:szCs w:val="22"/>
        </w:rPr>
      </w:pPr>
    </w:p>
    <w:p w14:paraId="26110CDF" w14:textId="77777777" w:rsidR="00C1105C" w:rsidRPr="00904567" w:rsidRDefault="00C1105C" w:rsidP="00C1105C">
      <w:pPr>
        <w:jc w:val="both"/>
        <w:rPr>
          <w:rFonts w:ascii="Calibri" w:hAnsi="Calibri" w:cs="Calibri"/>
          <w:b/>
          <w:bCs/>
          <w:sz w:val="22"/>
          <w:szCs w:val="22"/>
        </w:rPr>
      </w:pPr>
      <w:r w:rsidRPr="00904567">
        <w:rPr>
          <w:rFonts w:ascii="Calibri" w:hAnsi="Calibri" w:cs="Calibri"/>
          <w:b/>
          <w:bCs/>
          <w:sz w:val="22"/>
          <w:szCs w:val="22"/>
        </w:rPr>
        <w:t xml:space="preserve">CLÁUSULA </w:t>
      </w:r>
      <w:r w:rsidR="00C50B66" w:rsidRPr="00904567">
        <w:rPr>
          <w:rFonts w:ascii="Calibri" w:hAnsi="Calibri" w:cs="Calibri"/>
          <w:b/>
          <w:bCs/>
          <w:sz w:val="22"/>
          <w:szCs w:val="22"/>
        </w:rPr>
        <w:t>OITAVA</w:t>
      </w:r>
      <w:r w:rsidR="00D00E77" w:rsidRPr="00904567">
        <w:rPr>
          <w:rFonts w:ascii="Calibri" w:hAnsi="Calibri" w:cs="Calibri"/>
          <w:b/>
          <w:bCs/>
          <w:sz w:val="22"/>
          <w:szCs w:val="22"/>
        </w:rPr>
        <w:t xml:space="preserve"> </w:t>
      </w:r>
      <w:r w:rsidRPr="00904567">
        <w:rPr>
          <w:rFonts w:ascii="Calibri" w:hAnsi="Calibri" w:cs="Calibri"/>
          <w:b/>
          <w:bCs/>
          <w:sz w:val="22"/>
          <w:szCs w:val="22"/>
        </w:rPr>
        <w:t>– Das Sanções Administrativas</w:t>
      </w:r>
    </w:p>
    <w:p w14:paraId="77279037" w14:textId="0B9BD236" w:rsidR="00C1105C" w:rsidRPr="00904567" w:rsidRDefault="00C1105C" w:rsidP="00C1105C">
      <w:pPr>
        <w:jc w:val="both"/>
        <w:rPr>
          <w:rFonts w:ascii="Calibri" w:hAnsi="Calibri" w:cs="Calibri"/>
          <w:sz w:val="22"/>
          <w:szCs w:val="22"/>
        </w:rPr>
      </w:pPr>
      <w:r w:rsidRPr="00904567">
        <w:rPr>
          <w:rFonts w:ascii="Calibri" w:hAnsi="Calibri" w:cs="Calibri"/>
          <w:sz w:val="22"/>
          <w:szCs w:val="22"/>
        </w:rPr>
        <w:t xml:space="preserve">As empresas que não cumprirem as normas de licitação e as obrigações contratuais ora assumidas estarão sujeitas às sanções e penalidades estabelecidas na Lei Federal nº </w:t>
      </w:r>
      <w:r w:rsidR="00B034D3" w:rsidRPr="00904567">
        <w:rPr>
          <w:rFonts w:ascii="Calibri" w:hAnsi="Calibri" w:cs="Calibri"/>
          <w:sz w:val="22"/>
          <w:szCs w:val="22"/>
        </w:rPr>
        <w:t>14.133/2021</w:t>
      </w:r>
      <w:r w:rsidRPr="00904567">
        <w:rPr>
          <w:rFonts w:ascii="Calibri" w:hAnsi="Calibri" w:cs="Calibri"/>
          <w:sz w:val="22"/>
          <w:szCs w:val="22"/>
        </w:rPr>
        <w:t>, e conforme antevisto no Edital d</w:t>
      </w:r>
      <w:r w:rsidR="004145F2" w:rsidRPr="00904567">
        <w:rPr>
          <w:rFonts w:ascii="Calibri" w:hAnsi="Calibri" w:cs="Calibri"/>
          <w:sz w:val="22"/>
          <w:szCs w:val="22"/>
        </w:rPr>
        <w:t>este</w:t>
      </w:r>
      <w:r w:rsidRPr="00904567">
        <w:rPr>
          <w:rFonts w:ascii="Calibri" w:hAnsi="Calibri" w:cs="Calibri"/>
          <w:sz w:val="22"/>
          <w:szCs w:val="22"/>
        </w:rPr>
        <w:t xml:space="preserve"> certame.</w:t>
      </w:r>
    </w:p>
    <w:p w14:paraId="43D47994" w14:textId="77777777" w:rsidR="00C1105C" w:rsidRPr="00904567" w:rsidRDefault="00C1105C" w:rsidP="00C1105C">
      <w:pPr>
        <w:jc w:val="both"/>
        <w:rPr>
          <w:rFonts w:ascii="Calibri" w:hAnsi="Calibri" w:cs="Calibri"/>
          <w:b/>
          <w:bCs/>
          <w:sz w:val="22"/>
          <w:szCs w:val="22"/>
        </w:rPr>
      </w:pPr>
    </w:p>
    <w:p w14:paraId="4948F64F" w14:textId="77777777" w:rsidR="00F81BF6" w:rsidRPr="00904567" w:rsidRDefault="00F81BF6" w:rsidP="00F81BF6">
      <w:pPr>
        <w:jc w:val="both"/>
        <w:rPr>
          <w:rFonts w:ascii="Calibri" w:hAnsi="Calibri" w:cs="Calibri"/>
          <w:b/>
          <w:bCs/>
          <w:sz w:val="22"/>
          <w:szCs w:val="22"/>
        </w:rPr>
      </w:pPr>
      <w:r w:rsidRPr="00904567">
        <w:rPr>
          <w:rFonts w:ascii="Calibri" w:hAnsi="Calibri" w:cs="Calibri"/>
          <w:b/>
          <w:bCs/>
          <w:sz w:val="22"/>
          <w:szCs w:val="22"/>
        </w:rPr>
        <w:t xml:space="preserve">CLÁUSULA </w:t>
      </w:r>
      <w:r w:rsidR="00C50B66" w:rsidRPr="00904567">
        <w:rPr>
          <w:rFonts w:ascii="Calibri" w:hAnsi="Calibri" w:cs="Calibri"/>
          <w:b/>
          <w:bCs/>
          <w:sz w:val="22"/>
          <w:szCs w:val="22"/>
        </w:rPr>
        <w:t>NONA</w:t>
      </w:r>
      <w:r w:rsidR="00D00E77" w:rsidRPr="00904567">
        <w:rPr>
          <w:rFonts w:ascii="Calibri" w:hAnsi="Calibri" w:cs="Calibri"/>
          <w:b/>
          <w:bCs/>
          <w:sz w:val="22"/>
          <w:szCs w:val="22"/>
        </w:rPr>
        <w:t xml:space="preserve"> </w:t>
      </w:r>
      <w:r w:rsidRPr="00904567">
        <w:rPr>
          <w:rFonts w:ascii="Calibri" w:hAnsi="Calibri" w:cs="Calibri"/>
          <w:b/>
          <w:bCs/>
          <w:sz w:val="22"/>
          <w:szCs w:val="22"/>
        </w:rPr>
        <w:t xml:space="preserve">– </w:t>
      </w:r>
      <w:r w:rsidR="00297CF6" w:rsidRPr="00904567">
        <w:rPr>
          <w:rFonts w:ascii="Calibri" w:hAnsi="Calibri" w:cs="Calibri"/>
          <w:b/>
          <w:bCs/>
          <w:sz w:val="22"/>
          <w:szCs w:val="22"/>
        </w:rPr>
        <w:t>DO FORO</w:t>
      </w:r>
    </w:p>
    <w:p w14:paraId="0F1E22D9" w14:textId="77777777" w:rsidR="00F81BF6" w:rsidRPr="00904567" w:rsidRDefault="00F81BF6" w:rsidP="00F81BF6">
      <w:pPr>
        <w:pStyle w:val="WW-Corpodetexto2"/>
        <w:autoSpaceDE/>
        <w:rPr>
          <w:rFonts w:ascii="Calibri" w:hAnsi="Calibri" w:cs="Calibri"/>
          <w:bCs/>
          <w:sz w:val="22"/>
          <w:szCs w:val="22"/>
        </w:rPr>
      </w:pPr>
      <w:r w:rsidRPr="00904567">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04567" w:rsidRDefault="00F81BF6" w:rsidP="00F81BF6">
      <w:pPr>
        <w:jc w:val="both"/>
        <w:rPr>
          <w:rFonts w:ascii="Calibri" w:hAnsi="Calibri" w:cs="Calibri"/>
          <w:bCs/>
          <w:sz w:val="22"/>
          <w:szCs w:val="22"/>
        </w:rPr>
      </w:pPr>
    </w:p>
    <w:p w14:paraId="2CA9F199" w14:textId="77777777" w:rsidR="00F81BF6" w:rsidRPr="00904567" w:rsidRDefault="00F81BF6" w:rsidP="00F81BF6">
      <w:pPr>
        <w:jc w:val="both"/>
        <w:rPr>
          <w:rFonts w:ascii="Calibri" w:hAnsi="Calibri" w:cs="Calibri"/>
          <w:bCs/>
          <w:sz w:val="22"/>
          <w:szCs w:val="22"/>
        </w:rPr>
      </w:pPr>
      <w:r w:rsidRPr="00904567">
        <w:rPr>
          <w:rFonts w:ascii="Calibri" w:hAnsi="Calibri" w:cs="Calibri"/>
          <w:bCs/>
          <w:sz w:val="22"/>
          <w:szCs w:val="22"/>
        </w:rPr>
        <w:t xml:space="preserve">E, por assim estarem justas e contratadas, as partes assinam o presente Termo </w:t>
      </w:r>
      <w:r w:rsidR="00AE110C" w:rsidRPr="00904567">
        <w:rPr>
          <w:rFonts w:ascii="Calibri" w:hAnsi="Calibri" w:cs="Calibri"/>
          <w:bCs/>
          <w:sz w:val="22"/>
          <w:szCs w:val="22"/>
        </w:rPr>
        <w:t>D</w:t>
      </w:r>
      <w:r w:rsidR="00C1105C" w:rsidRPr="00904567">
        <w:rPr>
          <w:rFonts w:ascii="Calibri" w:hAnsi="Calibri" w:cs="Calibri"/>
          <w:bCs/>
          <w:sz w:val="22"/>
          <w:szCs w:val="22"/>
        </w:rPr>
        <w:t>igitalmente</w:t>
      </w:r>
      <w:r w:rsidRPr="00904567">
        <w:rPr>
          <w:rFonts w:ascii="Calibri" w:hAnsi="Calibri" w:cs="Calibri"/>
          <w:bCs/>
          <w:sz w:val="22"/>
          <w:szCs w:val="22"/>
        </w:rPr>
        <w:t>.</w:t>
      </w:r>
    </w:p>
    <w:p w14:paraId="0EA63B40" w14:textId="77777777" w:rsidR="00F81BF6" w:rsidRPr="00904567" w:rsidRDefault="00F81BF6" w:rsidP="00F81BF6">
      <w:pPr>
        <w:jc w:val="both"/>
        <w:rPr>
          <w:rFonts w:ascii="Calibri" w:eastAsia="Arial" w:hAnsi="Calibri" w:cs="Calibri"/>
          <w:bCs/>
          <w:sz w:val="22"/>
          <w:szCs w:val="22"/>
        </w:rPr>
      </w:pPr>
      <w:r w:rsidRPr="00904567">
        <w:rPr>
          <w:rFonts w:ascii="Calibri" w:eastAsia="Arial" w:hAnsi="Calibri" w:cs="Calibri"/>
          <w:bCs/>
          <w:sz w:val="22"/>
          <w:szCs w:val="22"/>
        </w:rPr>
        <w:t xml:space="preserve">                                      </w:t>
      </w:r>
    </w:p>
    <w:p w14:paraId="7EE99668" w14:textId="2859269E" w:rsidR="00F81BF6" w:rsidRPr="00904567" w:rsidRDefault="002C1ED2" w:rsidP="00771CA1">
      <w:pPr>
        <w:jc w:val="right"/>
        <w:rPr>
          <w:rFonts w:ascii="Calibri"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904567">
            <w:rPr>
              <w:rFonts w:asciiTheme="minorHAnsi" w:hAnsiTheme="minorHAnsi" w:cstheme="minorHAnsi"/>
              <w:b/>
            </w:rPr>
            <w:t>Florianópolis/SC</w:t>
          </w:r>
        </w:sdtContent>
      </w:sdt>
      <w:r w:rsidR="00DC6BAC" w:rsidRPr="00904567">
        <w:rPr>
          <w:rFonts w:ascii="Calibri" w:hAnsi="Calibri" w:cs="Calibri"/>
          <w:bCs/>
          <w:sz w:val="22"/>
          <w:szCs w:val="22"/>
        </w:rPr>
        <w:t>, conforme datas das assinaturas digitais</w:t>
      </w:r>
      <w:r w:rsidR="00F81BF6" w:rsidRPr="00904567">
        <w:rPr>
          <w:rFonts w:ascii="Calibri" w:hAnsi="Calibri" w:cs="Calibri"/>
          <w:bCs/>
          <w:sz w:val="22"/>
          <w:szCs w:val="22"/>
        </w:rPr>
        <w:t>.</w:t>
      </w:r>
      <w:r w:rsidR="00F81BF6" w:rsidRPr="00904567">
        <w:rPr>
          <w:rFonts w:ascii="Calibri" w:eastAsia="Arial" w:hAnsi="Calibri" w:cs="Calibri"/>
          <w:bCs/>
          <w:sz w:val="22"/>
          <w:szCs w:val="22"/>
        </w:rPr>
        <w:t xml:space="preserve"> </w:t>
      </w:r>
    </w:p>
    <w:tbl>
      <w:tblPr>
        <w:tblW w:w="9873" w:type="dxa"/>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04567" w14:paraId="68D15019" w14:textId="77777777" w:rsidTr="00771CA1">
        <w:tc>
          <w:tcPr>
            <w:tcW w:w="4533" w:type="dxa"/>
          </w:tcPr>
          <w:p w14:paraId="38922373" w14:textId="77777777" w:rsidR="00771CA1" w:rsidRPr="00904567" w:rsidRDefault="00771CA1" w:rsidP="00C50B66">
            <w:pPr>
              <w:ind w:right="27"/>
              <w:jc w:val="center"/>
              <w:rPr>
                <w:rFonts w:ascii="Calibri" w:hAnsi="Calibri" w:cs="Calibri"/>
                <w:i/>
                <w:iCs/>
                <w:sz w:val="22"/>
                <w:u w:val="single"/>
              </w:rPr>
            </w:pPr>
          </w:p>
          <w:p w14:paraId="327C02E3" w14:textId="7F2B3B62" w:rsidR="00C50B66" w:rsidRPr="00904567" w:rsidRDefault="00C50B66" w:rsidP="00C50B66">
            <w:pPr>
              <w:ind w:right="27"/>
              <w:jc w:val="center"/>
              <w:rPr>
                <w:rFonts w:ascii="Calibri" w:hAnsi="Calibri" w:cs="Calibri"/>
                <w:i/>
                <w:iCs/>
                <w:sz w:val="22"/>
                <w:u w:val="single"/>
              </w:rPr>
            </w:pPr>
            <w:r w:rsidRPr="00904567">
              <w:rPr>
                <w:rFonts w:ascii="Calibri" w:hAnsi="Calibri" w:cs="Calibri"/>
                <w:i/>
                <w:iCs/>
                <w:sz w:val="22"/>
                <w:u w:val="single"/>
              </w:rPr>
              <w:t>(Assinatura Digital)</w:t>
            </w:r>
          </w:p>
          <w:p w14:paraId="5A879C6C" w14:textId="77777777" w:rsidR="00F81BF6" w:rsidRPr="00904567" w:rsidRDefault="00F81BF6" w:rsidP="00BB2DC6">
            <w:pPr>
              <w:pStyle w:val="WW-Corpodetexto21"/>
              <w:widowControl w:val="0"/>
              <w:rPr>
                <w:rFonts w:ascii="Calibri" w:hAnsi="Calibri" w:cs="Calibri"/>
                <w:sz w:val="22"/>
                <w:szCs w:val="22"/>
              </w:rPr>
            </w:pPr>
            <w:r w:rsidRPr="00904567">
              <w:rPr>
                <w:rFonts w:ascii="Calibri" w:hAnsi="Calibri" w:cs="Calibri"/>
                <w:sz w:val="22"/>
                <w:szCs w:val="22"/>
              </w:rPr>
              <w:t>FUNDAÇÃO UNIVERSIDADE DO ESTADO DE SANTA CATARINA - UDESC</w:t>
            </w:r>
          </w:p>
          <w:p w14:paraId="1F88D2E6" w14:textId="77777777" w:rsidR="00F81BF6" w:rsidRPr="00904567" w:rsidRDefault="00F81BF6" w:rsidP="00BB2DC6">
            <w:pPr>
              <w:pStyle w:val="WW-Corpodetexto21"/>
              <w:widowControl w:val="0"/>
              <w:rPr>
                <w:rFonts w:ascii="Calibri" w:hAnsi="Calibri" w:cs="Calibri"/>
                <w:b/>
                <w:bCs/>
                <w:sz w:val="22"/>
                <w:szCs w:val="22"/>
              </w:rPr>
            </w:pPr>
            <w:r w:rsidRPr="00904567">
              <w:rPr>
                <w:rFonts w:ascii="Calibri" w:hAnsi="Calibri" w:cs="Calibri"/>
                <w:b/>
                <w:bCs/>
                <w:sz w:val="22"/>
                <w:szCs w:val="22"/>
              </w:rPr>
              <w:t>CONTRATANTE</w:t>
            </w:r>
          </w:p>
          <w:p w14:paraId="5F0F781A" w14:textId="77777777" w:rsidR="00F81BF6" w:rsidRPr="00904567" w:rsidRDefault="00F81BF6" w:rsidP="00786340">
            <w:pPr>
              <w:jc w:val="both"/>
              <w:rPr>
                <w:rFonts w:ascii="Calibri" w:hAnsi="Calibri" w:cs="Calibri"/>
                <w:sz w:val="22"/>
                <w:szCs w:val="22"/>
              </w:rPr>
            </w:pPr>
          </w:p>
        </w:tc>
        <w:tc>
          <w:tcPr>
            <w:tcW w:w="795" w:type="dxa"/>
          </w:tcPr>
          <w:p w14:paraId="6F7F6046" w14:textId="77777777" w:rsidR="00F81BF6" w:rsidRPr="00904567" w:rsidRDefault="00F81BF6" w:rsidP="00786340">
            <w:pPr>
              <w:snapToGrid w:val="0"/>
              <w:jc w:val="both"/>
              <w:rPr>
                <w:rFonts w:ascii="Calibri" w:hAnsi="Calibri" w:cs="Calibri"/>
                <w:sz w:val="22"/>
                <w:szCs w:val="22"/>
              </w:rPr>
            </w:pPr>
          </w:p>
        </w:tc>
        <w:tc>
          <w:tcPr>
            <w:tcW w:w="4545" w:type="dxa"/>
          </w:tcPr>
          <w:p w14:paraId="5FA49C16" w14:textId="77777777" w:rsidR="00771CA1" w:rsidRPr="00904567" w:rsidRDefault="00771CA1" w:rsidP="00C50B66">
            <w:pPr>
              <w:ind w:right="27"/>
              <w:jc w:val="center"/>
              <w:rPr>
                <w:rFonts w:ascii="Calibri" w:hAnsi="Calibri" w:cs="Calibri"/>
                <w:i/>
                <w:iCs/>
                <w:sz w:val="22"/>
                <w:u w:val="single"/>
              </w:rPr>
            </w:pPr>
          </w:p>
          <w:p w14:paraId="049D4DAD" w14:textId="580F57B5" w:rsidR="00C50B66" w:rsidRPr="00904567" w:rsidRDefault="00C50B66" w:rsidP="00C50B66">
            <w:pPr>
              <w:ind w:right="27"/>
              <w:jc w:val="center"/>
              <w:rPr>
                <w:rFonts w:ascii="Calibri" w:hAnsi="Calibri" w:cs="Calibri"/>
                <w:i/>
                <w:iCs/>
                <w:sz w:val="22"/>
                <w:u w:val="single"/>
              </w:rPr>
            </w:pPr>
            <w:r w:rsidRPr="00904567">
              <w:rPr>
                <w:rFonts w:ascii="Calibri" w:hAnsi="Calibri" w:cs="Calibri"/>
                <w:i/>
                <w:iCs/>
                <w:sz w:val="22"/>
                <w:u w:val="single"/>
              </w:rPr>
              <w:t>(Assinatura Digital)</w:t>
            </w:r>
          </w:p>
          <w:p w14:paraId="21B99D39" w14:textId="77777777" w:rsidR="00F81BF6" w:rsidRPr="00904567" w:rsidRDefault="00F81BF6" w:rsidP="00BB2DC6">
            <w:pPr>
              <w:jc w:val="center"/>
              <w:rPr>
                <w:rFonts w:ascii="Calibri" w:hAnsi="Calibri" w:cs="Calibri"/>
                <w:b/>
                <w:bCs/>
                <w:sz w:val="22"/>
                <w:szCs w:val="22"/>
              </w:rPr>
            </w:pPr>
            <w:r w:rsidRPr="00904567">
              <w:rPr>
                <w:rFonts w:ascii="Calibri" w:hAnsi="Calibri" w:cs="Calibri"/>
                <w:b/>
                <w:bCs/>
                <w:sz w:val="22"/>
                <w:szCs w:val="22"/>
              </w:rPr>
              <w:t>CONTRATADA</w:t>
            </w:r>
          </w:p>
        </w:tc>
      </w:tr>
    </w:tbl>
    <w:p w14:paraId="08C11CDF" w14:textId="77777777" w:rsidR="00A54DA0" w:rsidRPr="00904567" w:rsidRDefault="00A54DA0" w:rsidP="00F803EB">
      <w:pPr>
        <w:jc w:val="center"/>
        <w:rPr>
          <w:rFonts w:ascii="Calibri" w:hAnsi="Calibri" w:cs="Arial"/>
          <w:b/>
          <w:sz w:val="22"/>
          <w:szCs w:val="22"/>
        </w:rPr>
        <w:sectPr w:rsidR="00A54DA0" w:rsidRPr="00904567" w:rsidSect="00A54DA0">
          <w:headerReference w:type="default" r:id="rId18"/>
          <w:footerReference w:type="default" r:id="rId19"/>
          <w:pgSz w:w="11907" w:h="16840" w:code="9"/>
          <w:pgMar w:top="851" w:right="851" w:bottom="794" w:left="1134" w:header="567" w:footer="567" w:gutter="0"/>
          <w:cols w:space="720"/>
          <w:docGrid w:linePitch="326"/>
        </w:sectPr>
      </w:pPr>
      <w:bookmarkStart w:id="9" w:name="Anexo_VII"/>
    </w:p>
    <w:p w14:paraId="6D7F5CC3" w14:textId="030598BC" w:rsidR="00F803EB" w:rsidRPr="00904567" w:rsidRDefault="00F803EB" w:rsidP="00F803EB">
      <w:pPr>
        <w:jc w:val="center"/>
        <w:rPr>
          <w:rFonts w:ascii="Calibri" w:hAnsi="Calibri" w:cs="Arial"/>
          <w:b/>
          <w:sz w:val="22"/>
          <w:szCs w:val="22"/>
        </w:rPr>
      </w:pPr>
      <w:r w:rsidRPr="00904567">
        <w:rPr>
          <w:rFonts w:ascii="Calibri" w:hAnsi="Calibri" w:cs="Arial"/>
          <w:b/>
          <w:sz w:val="22"/>
          <w:szCs w:val="22"/>
        </w:rPr>
        <w:lastRenderedPageBreak/>
        <w:t xml:space="preserve">ANEXO </w:t>
      </w:r>
      <w:r w:rsidR="00D00E77" w:rsidRPr="00904567">
        <w:rPr>
          <w:rFonts w:ascii="Calibri" w:hAnsi="Calibri" w:cs="Arial"/>
          <w:b/>
          <w:sz w:val="22"/>
          <w:szCs w:val="22"/>
        </w:rPr>
        <w:t>V</w:t>
      </w:r>
      <w:r w:rsidR="00746E60" w:rsidRPr="00904567">
        <w:rPr>
          <w:rFonts w:ascii="Calibri" w:hAnsi="Calibri" w:cs="Arial"/>
          <w:b/>
          <w:sz w:val="22"/>
          <w:szCs w:val="22"/>
        </w:rPr>
        <w:t>I</w:t>
      </w:r>
    </w:p>
    <w:bookmarkEnd w:id="9"/>
    <w:p w14:paraId="4A169FA6" w14:textId="77777777" w:rsidR="00F803EB" w:rsidRPr="00904567" w:rsidRDefault="00F803EB" w:rsidP="00F803EB">
      <w:pPr>
        <w:jc w:val="center"/>
        <w:rPr>
          <w:rFonts w:ascii="Calibri" w:hAnsi="Calibri" w:cs="Arial"/>
          <w:bCs/>
          <w:sz w:val="10"/>
          <w:szCs w:val="10"/>
        </w:rPr>
      </w:pPr>
    </w:p>
    <w:p w14:paraId="60F7720D" w14:textId="37AF92DE" w:rsidR="00F803EB" w:rsidRPr="00904567" w:rsidRDefault="00F803EB" w:rsidP="00F803EB">
      <w:pPr>
        <w:pStyle w:val="Ttulo8"/>
        <w:numPr>
          <w:ilvl w:val="0"/>
          <w:numId w:val="0"/>
        </w:numPr>
        <w:rPr>
          <w:rFonts w:ascii="Calibri" w:hAnsi="Calibri" w:cs="Arial"/>
          <w:bCs w:val="0"/>
          <w:szCs w:val="22"/>
        </w:rPr>
      </w:pPr>
      <w:r w:rsidRPr="00904567">
        <w:rPr>
          <w:rFonts w:ascii="Calibri" w:hAnsi="Calibri" w:cs="Arial"/>
          <w:bCs w:val="0"/>
          <w:szCs w:val="22"/>
        </w:rPr>
        <w:t xml:space="preserve">PREGÃO ELETRÔNICO nº </w:t>
      </w:r>
      <w:r w:rsidR="001A22B3" w:rsidRPr="00904567">
        <w:rPr>
          <w:rFonts w:ascii="Calibri" w:hAnsi="Calibri" w:cs="Arial"/>
          <w:bCs w:val="0"/>
          <w:szCs w:val="22"/>
        </w:rPr>
        <w:t>0670</w:t>
      </w:r>
      <w:r w:rsidR="00F2392A" w:rsidRPr="00904567">
        <w:rPr>
          <w:rFonts w:ascii="Calibri" w:hAnsi="Calibri" w:cs="Arial"/>
          <w:bCs w:val="0"/>
          <w:szCs w:val="22"/>
        </w:rPr>
        <w:t>/20</w:t>
      </w:r>
      <w:r w:rsidR="00095A81" w:rsidRPr="00904567">
        <w:rPr>
          <w:rFonts w:ascii="Calibri" w:hAnsi="Calibri" w:cs="Arial"/>
          <w:bCs w:val="0"/>
          <w:szCs w:val="22"/>
        </w:rPr>
        <w:t>2</w:t>
      </w:r>
      <w:r w:rsidR="00170C9D" w:rsidRPr="00904567">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904567"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904567"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904567" w:rsidRDefault="00F803EB" w:rsidP="00FA48CA">
            <w:pPr>
              <w:ind w:left="-2213"/>
              <w:jc w:val="center"/>
              <w:rPr>
                <w:rFonts w:ascii="Calibri" w:hAnsi="Calibri" w:cs="Arial"/>
                <w:bCs/>
                <w:sz w:val="22"/>
                <w:szCs w:val="22"/>
              </w:rPr>
            </w:pPr>
            <w:r w:rsidRPr="00904567">
              <w:rPr>
                <w:rFonts w:ascii="Calibri" w:hAnsi="Calibri" w:cs="Arial"/>
                <w:bCs/>
                <w:sz w:val="22"/>
                <w:szCs w:val="22"/>
              </w:rPr>
              <w:t>MODELO DE AUTORIZAÇÃO DE FORNECIMENTO</w:t>
            </w:r>
            <w:r w:rsidR="00BB2DC6" w:rsidRPr="00904567">
              <w:rPr>
                <w:rFonts w:ascii="Calibri" w:hAnsi="Calibri" w:cs="Arial"/>
                <w:bCs/>
                <w:sz w:val="22"/>
                <w:szCs w:val="22"/>
              </w:rPr>
              <w:t>/ORDEM DE SERVIÇO</w:t>
            </w:r>
          </w:p>
          <w:p w14:paraId="0E283751" w14:textId="77777777" w:rsidR="00F803EB" w:rsidRPr="00904567" w:rsidRDefault="00F803EB" w:rsidP="00FA48CA">
            <w:pPr>
              <w:spacing w:line="120" w:lineRule="auto"/>
              <w:rPr>
                <w:rFonts w:ascii="Calibri" w:eastAsia="Arial Unicode MS" w:hAnsi="Calibri" w:cs="Arial"/>
                <w:b/>
                <w:sz w:val="22"/>
                <w:szCs w:val="22"/>
              </w:rPr>
            </w:pPr>
          </w:p>
        </w:tc>
      </w:tr>
    </w:tbl>
    <w:p w14:paraId="7B694E1A" w14:textId="1EEB15E9" w:rsidR="00F803EB" w:rsidRPr="00904567" w:rsidRDefault="00F803EB" w:rsidP="00F803EB">
      <w:pPr>
        <w:rPr>
          <w:rFonts w:ascii="Calibri" w:hAnsi="Calibri" w:cs="Arial"/>
          <w:sz w:val="20"/>
          <w:szCs w:val="20"/>
        </w:rPr>
      </w:pPr>
      <w:r w:rsidRPr="00904567">
        <w:rPr>
          <w:rFonts w:ascii="Calibri" w:hAnsi="Calibri" w:cs="Arial"/>
          <w:sz w:val="20"/>
          <w:szCs w:val="20"/>
        </w:rPr>
        <w:t xml:space="preserve">Autorização de fornecimento vinculada ao Edital de Pregão Eletrônico nº </w:t>
      </w:r>
      <w:r w:rsidR="00C50B66" w:rsidRPr="00904567">
        <w:rPr>
          <w:rFonts w:ascii="Calibri" w:hAnsi="Calibri" w:cs="Arial"/>
          <w:sz w:val="20"/>
          <w:szCs w:val="20"/>
        </w:rPr>
        <w:t>_____</w:t>
      </w:r>
      <w:r w:rsidR="00F2392A" w:rsidRPr="00904567">
        <w:rPr>
          <w:rFonts w:ascii="Calibri" w:hAnsi="Calibri" w:cs="Arial"/>
          <w:sz w:val="20"/>
          <w:szCs w:val="20"/>
        </w:rPr>
        <w:t>/20</w:t>
      </w:r>
      <w:r w:rsidR="00095A81" w:rsidRPr="00904567">
        <w:rPr>
          <w:rFonts w:ascii="Calibri" w:hAnsi="Calibri" w:cs="Arial"/>
          <w:sz w:val="20"/>
          <w:szCs w:val="20"/>
        </w:rPr>
        <w:t>2</w:t>
      </w:r>
      <w:r w:rsidR="00A414C7" w:rsidRPr="00904567">
        <w:rPr>
          <w:rFonts w:ascii="Calibri" w:hAnsi="Calibri" w:cs="Arial"/>
          <w:sz w:val="20"/>
          <w:szCs w:val="20"/>
        </w:rPr>
        <w:t>4</w:t>
      </w:r>
    </w:p>
    <w:p w14:paraId="11E63A01" w14:textId="57C8073F" w:rsidR="00F803EB" w:rsidRPr="00904567" w:rsidRDefault="00BB2DC6" w:rsidP="00F803EB">
      <w:pPr>
        <w:rPr>
          <w:rFonts w:ascii="Calibri" w:hAnsi="Calibri"/>
          <w:sz w:val="20"/>
          <w:szCs w:val="20"/>
        </w:rPr>
      </w:pPr>
      <w:r w:rsidRPr="00904567">
        <w:rPr>
          <w:rFonts w:ascii="Calibri" w:hAnsi="Calibri" w:cs="Arial"/>
          <w:sz w:val="20"/>
          <w:szCs w:val="20"/>
        </w:rPr>
        <w:t xml:space="preserve">Autorização de fornecimento / </w:t>
      </w:r>
      <w:r w:rsidRPr="00904567">
        <w:rPr>
          <w:rFonts w:ascii="Calibri" w:hAnsi="Calibri"/>
          <w:sz w:val="20"/>
          <w:szCs w:val="20"/>
        </w:rPr>
        <w:t>Ordem de Serviço nº ______/20</w:t>
      </w:r>
      <w:r w:rsidR="00095A81" w:rsidRPr="00904567">
        <w:rPr>
          <w:rFonts w:ascii="Calibri" w:hAnsi="Calibri"/>
          <w:sz w:val="20"/>
          <w:szCs w:val="20"/>
        </w:rPr>
        <w:t>2</w:t>
      </w:r>
      <w:r w:rsidR="00A414C7" w:rsidRPr="00904567">
        <w:rPr>
          <w:rFonts w:ascii="Calibri" w:hAnsi="Calibri"/>
          <w:sz w:val="20"/>
          <w:szCs w:val="20"/>
        </w:rPr>
        <w:t>4</w:t>
      </w:r>
      <w:r w:rsidR="00F803EB" w:rsidRPr="00904567">
        <w:rPr>
          <w:rFonts w:ascii="Calibri" w:hAnsi="Calibri"/>
          <w:sz w:val="20"/>
          <w:szCs w:val="20"/>
        </w:rPr>
        <w:t xml:space="preserve">                                                                                                                                         </w:t>
      </w:r>
    </w:p>
    <w:p w14:paraId="484BE3E5" w14:textId="77777777" w:rsidR="00F803EB" w:rsidRPr="00904567"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904567" w14:paraId="2884994F" w14:textId="77777777" w:rsidTr="00FA48CA">
        <w:trPr>
          <w:cantSplit/>
          <w:jc w:val="center"/>
        </w:trPr>
        <w:tc>
          <w:tcPr>
            <w:tcW w:w="7158" w:type="dxa"/>
            <w:gridSpan w:val="4"/>
          </w:tcPr>
          <w:p w14:paraId="2272B67D" w14:textId="77777777" w:rsidR="00F803EB" w:rsidRPr="00904567" w:rsidRDefault="00F803EB" w:rsidP="00F803EB">
            <w:pPr>
              <w:rPr>
                <w:rFonts w:ascii="Calibri" w:hAnsi="Calibri" w:cs="Arial"/>
                <w:sz w:val="18"/>
                <w:szCs w:val="18"/>
              </w:rPr>
            </w:pPr>
            <w:r w:rsidRPr="00904567">
              <w:rPr>
                <w:rFonts w:ascii="Calibri" w:hAnsi="Calibri" w:cs="Arial"/>
                <w:sz w:val="18"/>
                <w:szCs w:val="18"/>
              </w:rPr>
              <w:t>Fornecedor:</w:t>
            </w:r>
          </w:p>
        </w:tc>
        <w:tc>
          <w:tcPr>
            <w:tcW w:w="8118" w:type="dxa"/>
            <w:gridSpan w:val="11"/>
          </w:tcPr>
          <w:p w14:paraId="25CF9B46" w14:textId="77777777" w:rsidR="00F803EB" w:rsidRPr="00904567" w:rsidRDefault="00F803EB" w:rsidP="00FA48CA">
            <w:pPr>
              <w:rPr>
                <w:rFonts w:ascii="Calibri" w:hAnsi="Calibri" w:cs="Arial"/>
                <w:sz w:val="18"/>
                <w:szCs w:val="18"/>
              </w:rPr>
            </w:pPr>
            <w:r w:rsidRPr="00904567">
              <w:rPr>
                <w:rFonts w:ascii="Calibri" w:hAnsi="Calibri" w:cs="Arial"/>
                <w:sz w:val="18"/>
                <w:szCs w:val="18"/>
              </w:rPr>
              <w:t>Endereço:</w:t>
            </w:r>
          </w:p>
        </w:tc>
      </w:tr>
      <w:tr w:rsidR="00F803EB" w:rsidRPr="00904567" w14:paraId="7BF45C31" w14:textId="77777777" w:rsidTr="00FA48CA">
        <w:trPr>
          <w:cantSplit/>
          <w:jc w:val="center"/>
        </w:trPr>
        <w:tc>
          <w:tcPr>
            <w:tcW w:w="7158" w:type="dxa"/>
            <w:gridSpan w:val="4"/>
          </w:tcPr>
          <w:p w14:paraId="01FA2D1E" w14:textId="77777777" w:rsidR="00F803EB" w:rsidRPr="00904567" w:rsidRDefault="00F803EB" w:rsidP="00FA48CA">
            <w:pPr>
              <w:rPr>
                <w:rFonts w:ascii="Calibri" w:hAnsi="Calibri" w:cs="Arial"/>
                <w:sz w:val="18"/>
                <w:szCs w:val="18"/>
              </w:rPr>
            </w:pPr>
            <w:r w:rsidRPr="00904567">
              <w:rPr>
                <w:rFonts w:ascii="Calibri" w:hAnsi="Calibri" w:cs="Arial"/>
                <w:sz w:val="18"/>
                <w:szCs w:val="18"/>
              </w:rPr>
              <w:t xml:space="preserve">CNPJ/MF: </w:t>
            </w:r>
          </w:p>
        </w:tc>
        <w:tc>
          <w:tcPr>
            <w:tcW w:w="3544" w:type="dxa"/>
            <w:gridSpan w:val="5"/>
          </w:tcPr>
          <w:p w14:paraId="75A17AF6" w14:textId="77777777" w:rsidR="00F803EB" w:rsidRPr="00904567" w:rsidRDefault="00F803EB" w:rsidP="00FA48CA">
            <w:pPr>
              <w:rPr>
                <w:rFonts w:ascii="Calibri" w:hAnsi="Calibri" w:cs="Arial"/>
                <w:sz w:val="18"/>
                <w:szCs w:val="18"/>
              </w:rPr>
            </w:pPr>
            <w:r w:rsidRPr="00904567">
              <w:rPr>
                <w:rFonts w:ascii="Calibri" w:hAnsi="Calibri" w:cs="Arial"/>
                <w:sz w:val="18"/>
                <w:szCs w:val="18"/>
              </w:rPr>
              <w:t>Bairro:</w:t>
            </w:r>
          </w:p>
        </w:tc>
        <w:tc>
          <w:tcPr>
            <w:tcW w:w="4574" w:type="dxa"/>
            <w:gridSpan w:val="6"/>
          </w:tcPr>
          <w:p w14:paraId="4EF72FDF" w14:textId="77777777" w:rsidR="00F803EB" w:rsidRPr="00904567" w:rsidRDefault="00F803EB" w:rsidP="00FA48CA">
            <w:pPr>
              <w:rPr>
                <w:rFonts w:ascii="Calibri" w:hAnsi="Calibri" w:cs="Arial"/>
                <w:sz w:val="18"/>
                <w:szCs w:val="18"/>
              </w:rPr>
            </w:pPr>
            <w:r w:rsidRPr="00904567">
              <w:rPr>
                <w:rFonts w:ascii="Calibri" w:hAnsi="Calibri" w:cs="Arial"/>
                <w:sz w:val="18"/>
                <w:szCs w:val="18"/>
              </w:rPr>
              <w:t>CEP:</w:t>
            </w:r>
          </w:p>
        </w:tc>
      </w:tr>
      <w:tr w:rsidR="00F803EB" w:rsidRPr="00904567" w14:paraId="44A4D5D4" w14:textId="77777777" w:rsidTr="00FA48CA">
        <w:trPr>
          <w:cantSplit/>
          <w:jc w:val="center"/>
        </w:trPr>
        <w:tc>
          <w:tcPr>
            <w:tcW w:w="2137" w:type="dxa"/>
            <w:gridSpan w:val="2"/>
          </w:tcPr>
          <w:p w14:paraId="6881D05D" w14:textId="77777777" w:rsidR="00F803EB" w:rsidRPr="00904567" w:rsidRDefault="00F803EB" w:rsidP="00FA48CA">
            <w:pPr>
              <w:rPr>
                <w:rFonts w:ascii="Calibri" w:hAnsi="Calibri" w:cs="Arial"/>
                <w:sz w:val="18"/>
                <w:szCs w:val="18"/>
              </w:rPr>
            </w:pPr>
            <w:r w:rsidRPr="00904567">
              <w:rPr>
                <w:rFonts w:ascii="Calibri" w:hAnsi="Calibri" w:cs="Arial"/>
                <w:sz w:val="18"/>
                <w:szCs w:val="18"/>
              </w:rPr>
              <w:t xml:space="preserve">Banco: </w:t>
            </w:r>
          </w:p>
        </w:tc>
        <w:tc>
          <w:tcPr>
            <w:tcW w:w="2478" w:type="dxa"/>
          </w:tcPr>
          <w:p w14:paraId="572376B2" w14:textId="77777777" w:rsidR="00F803EB" w:rsidRPr="00904567" w:rsidRDefault="00F803EB" w:rsidP="00FA48CA">
            <w:pPr>
              <w:rPr>
                <w:rFonts w:ascii="Calibri" w:hAnsi="Calibri" w:cs="Arial"/>
                <w:sz w:val="18"/>
                <w:szCs w:val="18"/>
              </w:rPr>
            </w:pPr>
            <w:r w:rsidRPr="00904567">
              <w:rPr>
                <w:rFonts w:ascii="Calibri" w:hAnsi="Calibri" w:cs="Arial"/>
                <w:sz w:val="18"/>
                <w:szCs w:val="18"/>
              </w:rPr>
              <w:t>Agência:</w:t>
            </w:r>
          </w:p>
        </w:tc>
        <w:tc>
          <w:tcPr>
            <w:tcW w:w="2543" w:type="dxa"/>
          </w:tcPr>
          <w:p w14:paraId="068D6E9F" w14:textId="77777777" w:rsidR="00F803EB" w:rsidRPr="00904567" w:rsidRDefault="00F803EB" w:rsidP="00FA48CA">
            <w:pPr>
              <w:rPr>
                <w:rFonts w:ascii="Calibri" w:hAnsi="Calibri" w:cs="Arial"/>
                <w:sz w:val="18"/>
                <w:szCs w:val="18"/>
              </w:rPr>
            </w:pPr>
            <w:r w:rsidRPr="00904567">
              <w:rPr>
                <w:rFonts w:ascii="Calibri" w:hAnsi="Calibri" w:cs="Arial"/>
                <w:sz w:val="18"/>
                <w:szCs w:val="18"/>
              </w:rPr>
              <w:t>Conta:</w:t>
            </w:r>
          </w:p>
        </w:tc>
        <w:tc>
          <w:tcPr>
            <w:tcW w:w="2693" w:type="dxa"/>
            <w:gridSpan w:val="3"/>
          </w:tcPr>
          <w:p w14:paraId="7AD98913" w14:textId="77777777" w:rsidR="00F803EB" w:rsidRPr="00904567" w:rsidRDefault="00F803EB" w:rsidP="00FA48CA">
            <w:pPr>
              <w:rPr>
                <w:rFonts w:ascii="Calibri" w:hAnsi="Calibri" w:cs="Arial"/>
                <w:sz w:val="18"/>
                <w:szCs w:val="18"/>
              </w:rPr>
            </w:pPr>
            <w:r w:rsidRPr="00904567">
              <w:rPr>
                <w:rFonts w:ascii="Calibri" w:hAnsi="Calibri" w:cs="Arial"/>
                <w:sz w:val="18"/>
                <w:szCs w:val="18"/>
              </w:rPr>
              <w:t>Município:</w:t>
            </w:r>
          </w:p>
        </w:tc>
        <w:tc>
          <w:tcPr>
            <w:tcW w:w="851" w:type="dxa"/>
            <w:gridSpan w:val="2"/>
          </w:tcPr>
          <w:p w14:paraId="066C8A67" w14:textId="77777777" w:rsidR="00F803EB" w:rsidRPr="00904567" w:rsidRDefault="00F803EB" w:rsidP="00FA48CA">
            <w:pPr>
              <w:rPr>
                <w:rFonts w:ascii="Calibri" w:hAnsi="Calibri" w:cs="Arial"/>
                <w:sz w:val="18"/>
                <w:szCs w:val="18"/>
              </w:rPr>
            </w:pPr>
            <w:r w:rsidRPr="00904567">
              <w:rPr>
                <w:rFonts w:ascii="Calibri" w:hAnsi="Calibri" w:cs="Arial"/>
                <w:sz w:val="18"/>
                <w:szCs w:val="18"/>
              </w:rPr>
              <w:t>UF:</w:t>
            </w:r>
          </w:p>
        </w:tc>
        <w:tc>
          <w:tcPr>
            <w:tcW w:w="4574" w:type="dxa"/>
            <w:gridSpan w:val="6"/>
          </w:tcPr>
          <w:p w14:paraId="0D06457F" w14:textId="77777777" w:rsidR="00F803EB" w:rsidRPr="00904567" w:rsidRDefault="00F803EB" w:rsidP="00FA48CA">
            <w:pPr>
              <w:rPr>
                <w:rFonts w:ascii="Calibri" w:hAnsi="Calibri" w:cs="Arial"/>
                <w:sz w:val="18"/>
                <w:szCs w:val="18"/>
              </w:rPr>
            </w:pPr>
            <w:r w:rsidRPr="00904567">
              <w:rPr>
                <w:rFonts w:ascii="Calibri" w:hAnsi="Calibri" w:cs="Arial"/>
                <w:sz w:val="18"/>
                <w:szCs w:val="18"/>
              </w:rPr>
              <w:t>Telefone:</w:t>
            </w:r>
          </w:p>
        </w:tc>
      </w:tr>
      <w:tr w:rsidR="00F803EB" w:rsidRPr="00904567" w14:paraId="04516B9D" w14:textId="77777777" w:rsidTr="00FA48CA">
        <w:trPr>
          <w:cantSplit/>
          <w:jc w:val="center"/>
        </w:trPr>
        <w:tc>
          <w:tcPr>
            <w:tcW w:w="7158" w:type="dxa"/>
            <w:gridSpan w:val="4"/>
          </w:tcPr>
          <w:p w14:paraId="02AC04CE" w14:textId="77777777" w:rsidR="00F803EB" w:rsidRPr="00904567" w:rsidRDefault="00F803EB" w:rsidP="00FA48CA">
            <w:pPr>
              <w:rPr>
                <w:rFonts w:ascii="Calibri" w:hAnsi="Calibri" w:cs="Arial"/>
                <w:sz w:val="18"/>
                <w:szCs w:val="18"/>
              </w:rPr>
            </w:pPr>
          </w:p>
        </w:tc>
        <w:tc>
          <w:tcPr>
            <w:tcW w:w="8118" w:type="dxa"/>
            <w:gridSpan w:val="11"/>
          </w:tcPr>
          <w:p w14:paraId="1C40FDB3" w14:textId="77777777" w:rsidR="00F803EB" w:rsidRPr="00904567" w:rsidRDefault="00F803EB" w:rsidP="00FA48CA">
            <w:pPr>
              <w:rPr>
                <w:rFonts w:ascii="Calibri" w:hAnsi="Calibri" w:cs="Arial"/>
                <w:sz w:val="18"/>
                <w:szCs w:val="18"/>
              </w:rPr>
            </w:pPr>
            <w:r w:rsidRPr="00904567">
              <w:rPr>
                <w:rFonts w:ascii="Calibri" w:hAnsi="Calibri" w:cs="Arial"/>
                <w:sz w:val="18"/>
                <w:szCs w:val="18"/>
              </w:rPr>
              <w:t xml:space="preserve">e-mail: </w:t>
            </w:r>
          </w:p>
        </w:tc>
      </w:tr>
      <w:tr w:rsidR="00F803EB" w:rsidRPr="00904567" w14:paraId="2C7B4C25" w14:textId="77777777" w:rsidTr="00FA48CA">
        <w:trPr>
          <w:cantSplit/>
          <w:trHeight w:val="57"/>
          <w:jc w:val="center"/>
        </w:trPr>
        <w:tc>
          <w:tcPr>
            <w:tcW w:w="15276" w:type="dxa"/>
            <w:gridSpan w:val="15"/>
          </w:tcPr>
          <w:p w14:paraId="429A1743" w14:textId="77777777" w:rsidR="00F803EB" w:rsidRPr="00904567" w:rsidRDefault="00F803EB" w:rsidP="00FA48CA">
            <w:pPr>
              <w:rPr>
                <w:rFonts w:ascii="Calibri" w:hAnsi="Calibri" w:cs="Arial"/>
                <w:sz w:val="10"/>
                <w:szCs w:val="10"/>
              </w:rPr>
            </w:pPr>
          </w:p>
        </w:tc>
      </w:tr>
      <w:tr w:rsidR="00F803EB" w:rsidRPr="00904567" w14:paraId="372369E1" w14:textId="77777777" w:rsidTr="00FA48CA">
        <w:trPr>
          <w:cantSplit/>
          <w:jc w:val="center"/>
        </w:trPr>
        <w:tc>
          <w:tcPr>
            <w:tcW w:w="988" w:type="dxa"/>
            <w:vAlign w:val="center"/>
          </w:tcPr>
          <w:p w14:paraId="1124E303"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ITEM</w:t>
            </w:r>
          </w:p>
        </w:tc>
        <w:tc>
          <w:tcPr>
            <w:tcW w:w="9714" w:type="dxa"/>
            <w:gridSpan w:val="8"/>
            <w:vAlign w:val="center"/>
          </w:tcPr>
          <w:p w14:paraId="4F25AD13" w14:textId="77777777" w:rsidR="00F803EB" w:rsidRPr="00904567" w:rsidRDefault="00F803EB" w:rsidP="00FA48CA">
            <w:pPr>
              <w:jc w:val="center"/>
              <w:rPr>
                <w:rFonts w:ascii="Calibri" w:hAnsi="Calibri" w:cs="Arial"/>
                <w:b/>
                <w:sz w:val="18"/>
                <w:szCs w:val="18"/>
              </w:rPr>
            </w:pPr>
            <w:r w:rsidRPr="00904567">
              <w:rPr>
                <w:rFonts w:ascii="Calibri" w:hAnsi="Calibri" w:cs="Arial"/>
                <w:b/>
                <w:bCs/>
                <w:sz w:val="18"/>
                <w:szCs w:val="18"/>
              </w:rPr>
              <w:t>Descrição dos Materiais</w:t>
            </w:r>
          </w:p>
        </w:tc>
        <w:tc>
          <w:tcPr>
            <w:tcW w:w="992" w:type="dxa"/>
            <w:vAlign w:val="center"/>
          </w:tcPr>
          <w:p w14:paraId="736D9A93"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Unidade</w:t>
            </w:r>
          </w:p>
        </w:tc>
        <w:tc>
          <w:tcPr>
            <w:tcW w:w="1205" w:type="dxa"/>
            <w:gridSpan w:val="2"/>
            <w:vAlign w:val="center"/>
          </w:tcPr>
          <w:p w14:paraId="4ECFF017"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Quantidade</w:t>
            </w:r>
          </w:p>
        </w:tc>
        <w:tc>
          <w:tcPr>
            <w:tcW w:w="921" w:type="dxa"/>
            <w:gridSpan w:val="2"/>
            <w:vAlign w:val="center"/>
          </w:tcPr>
          <w:p w14:paraId="1A3A7168"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Preço (R$)</w:t>
            </w:r>
          </w:p>
        </w:tc>
        <w:tc>
          <w:tcPr>
            <w:tcW w:w="1456" w:type="dxa"/>
            <w:vAlign w:val="center"/>
          </w:tcPr>
          <w:p w14:paraId="4F1D6E75"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Preço Total (R$)</w:t>
            </w:r>
          </w:p>
        </w:tc>
      </w:tr>
      <w:tr w:rsidR="00F803EB" w:rsidRPr="00904567" w14:paraId="16B40E86" w14:textId="77777777" w:rsidTr="00FA48CA">
        <w:trPr>
          <w:cantSplit/>
          <w:trHeight w:val="468"/>
          <w:jc w:val="center"/>
        </w:trPr>
        <w:tc>
          <w:tcPr>
            <w:tcW w:w="988" w:type="dxa"/>
            <w:vAlign w:val="center"/>
          </w:tcPr>
          <w:p w14:paraId="64A19B60" w14:textId="77777777" w:rsidR="00F803EB" w:rsidRPr="00904567" w:rsidRDefault="00F803EB" w:rsidP="00FA48CA">
            <w:pPr>
              <w:rPr>
                <w:rFonts w:ascii="Calibri" w:hAnsi="Calibri" w:cs="Arial"/>
                <w:sz w:val="18"/>
                <w:szCs w:val="18"/>
              </w:rPr>
            </w:pPr>
            <w:r w:rsidRPr="00904567">
              <w:rPr>
                <w:rFonts w:ascii="Calibri" w:hAnsi="Calibri" w:cs="Arial"/>
                <w:sz w:val="18"/>
                <w:szCs w:val="18"/>
              </w:rPr>
              <w:t>01</w:t>
            </w:r>
          </w:p>
        </w:tc>
        <w:tc>
          <w:tcPr>
            <w:tcW w:w="9714" w:type="dxa"/>
            <w:gridSpan w:val="8"/>
          </w:tcPr>
          <w:p w14:paraId="26D2AC62" w14:textId="77777777" w:rsidR="00F803EB" w:rsidRPr="00904567" w:rsidRDefault="00F803EB" w:rsidP="00FA48CA">
            <w:pPr>
              <w:rPr>
                <w:rFonts w:ascii="Calibri" w:hAnsi="Calibri" w:cs="Arial"/>
                <w:sz w:val="18"/>
                <w:szCs w:val="18"/>
              </w:rPr>
            </w:pPr>
          </w:p>
        </w:tc>
        <w:tc>
          <w:tcPr>
            <w:tcW w:w="992" w:type="dxa"/>
          </w:tcPr>
          <w:p w14:paraId="7B2C04C3" w14:textId="77777777" w:rsidR="00F803EB" w:rsidRPr="00904567" w:rsidRDefault="00F803EB" w:rsidP="00FA48CA">
            <w:pPr>
              <w:rPr>
                <w:rFonts w:ascii="Calibri" w:hAnsi="Calibri" w:cs="Arial"/>
                <w:sz w:val="18"/>
                <w:szCs w:val="18"/>
              </w:rPr>
            </w:pPr>
          </w:p>
        </w:tc>
        <w:tc>
          <w:tcPr>
            <w:tcW w:w="1205" w:type="dxa"/>
            <w:gridSpan w:val="2"/>
          </w:tcPr>
          <w:p w14:paraId="62BFB2E3" w14:textId="77777777" w:rsidR="00F803EB" w:rsidRPr="00904567" w:rsidRDefault="00F803EB" w:rsidP="00FA48CA">
            <w:pPr>
              <w:rPr>
                <w:rFonts w:ascii="Calibri" w:hAnsi="Calibri" w:cs="Arial"/>
                <w:sz w:val="18"/>
                <w:szCs w:val="18"/>
              </w:rPr>
            </w:pPr>
          </w:p>
        </w:tc>
        <w:tc>
          <w:tcPr>
            <w:tcW w:w="921" w:type="dxa"/>
            <w:gridSpan w:val="2"/>
          </w:tcPr>
          <w:p w14:paraId="6F3E86A7" w14:textId="77777777" w:rsidR="00F803EB" w:rsidRPr="00904567" w:rsidRDefault="00F803EB" w:rsidP="00FA48CA">
            <w:pPr>
              <w:rPr>
                <w:rFonts w:ascii="Calibri" w:hAnsi="Calibri" w:cs="Arial"/>
                <w:sz w:val="18"/>
                <w:szCs w:val="18"/>
              </w:rPr>
            </w:pPr>
          </w:p>
        </w:tc>
        <w:tc>
          <w:tcPr>
            <w:tcW w:w="1456" w:type="dxa"/>
          </w:tcPr>
          <w:p w14:paraId="4CC0ACDA" w14:textId="77777777" w:rsidR="00F803EB" w:rsidRPr="00904567" w:rsidRDefault="00F803EB" w:rsidP="00FA48CA">
            <w:pPr>
              <w:rPr>
                <w:rFonts w:ascii="Calibri" w:hAnsi="Calibri" w:cs="Arial"/>
                <w:sz w:val="18"/>
                <w:szCs w:val="18"/>
              </w:rPr>
            </w:pPr>
          </w:p>
        </w:tc>
      </w:tr>
      <w:tr w:rsidR="00F803EB" w:rsidRPr="00904567" w14:paraId="01436CAB" w14:textId="77777777" w:rsidTr="00FA48CA">
        <w:trPr>
          <w:cantSplit/>
          <w:trHeight w:val="420"/>
          <w:jc w:val="center"/>
        </w:trPr>
        <w:tc>
          <w:tcPr>
            <w:tcW w:w="988" w:type="dxa"/>
            <w:vAlign w:val="center"/>
          </w:tcPr>
          <w:p w14:paraId="149DF0AA" w14:textId="77777777" w:rsidR="00F803EB" w:rsidRPr="00904567" w:rsidRDefault="00F803EB" w:rsidP="00FA48CA">
            <w:pPr>
              <w:rPr>
                <w:rFonts w:ascii="Calibri" w:hAnsi="Calibri" w:cs="Arial"/>
                <w:sz w:val="18"/>
                <w:szCs w:val="18"/>
              </w:rPr>
            </w:pPr>
            <w:r w:rsidRPr="00904567">
              <w:rPr>
                <w:rFonts w:ascii="Calibri" w:hAnsi="Calibri" w:cs="Arial"/>
                <w:sz w:val="18"/>
                <w:szCs w:val="18"/>
              </w:rPr>
              <w:t>02</w:t>
            </w:r>
          </w:p>
        </w:tc>
        <w:tc>
          <w:tcPr>
            <w:tcW w:w="9714" w:type="dxa"/>
            <w:gridSpan w:val="8"/>
          </w:tcPr>
          <w:p w14:paraId="0A267643" w14:textId="77777777" w:rsidR="00F803EB" w:rsidRPr="00904567" w:rsidRDefault="00F803EB" w:rsidP="00FA48CA">
            <w:pPr>
              <w:rPr>
                <w:rFonts w:ascii="Calibri" w:hAnsi="Calibri" w:cs="Arial"/>
                <w:sz w:val="18"/>
                <w:szCs w:val="18"/>
              </w:rPr>
            </w:pPr>
          </w:p>
        </w:tc>
        <w:tc>
          <w:tcPr>
            <w:tcW w:w="992" w:type="dxa"/>
          </w:tcPr>
          <w:p w14:paraId="0093AD47" w14:textId="77777777" w:rsidR="00F803EB" w:rsidRPr="00904567" w:rsidRDefault="00F803EB" w:rsidP="00FA48CA">
            <w:pPr>
              <w:rPr>
                <w:rFonts w:ascii="Calibri" w:hAnsi="Calibri" w:cs="Arial"/>
                <w:sz w:val="18"/>
                <w:szCs w:val="18"/>
              </w:rPr>
            </w:pPr>
          </w:p>
        </w:tc>
        <w:tc>
          <w:tcPr>
            <w:tcW w:w="1205" w:type="dxa"/>
            <w:gridSpan w:val="2"/>
          </w:tcPr>
          <w:p w14:paraId="3C6B3477" w14:textId="77777777" w:rsidR="00F803EB" w:rsidRPr="00904567" w:rsidRDefault="00F803EB" w:rsidP="00FA48CA">
            <w:pPr>
              <w:rPr>
                <w:rFonts w:ascii="Calibri" w:hAnsi="Calibri" w:cs="Arial"/>
                <w:sz w:val="18"/>
                <w:szCs w:val="18"/>
              </w:rPr>
            </w:pPr>
          </w:p>
        </w:tc>
        <w:tc>
          <w:tcPr>
            <w:tcW w:w="921" w:type="dxa"/>
            <w:gridSpan w:val="2"/>
          </w:tcPr>
          <w:p w14:paraId="77C8917E" w14:textId="77777777" w:rsidR="00F803EB" w:rsidRPr="00904567" w:rsidRDefault="00F803EB" w:rsidP="00FA48CA">
            <w:pPr>
              <w:rPr>
                <w:rFonts w:ascii="Calibri" w:hAnsi="Calibri" w:cs="Arial"/>
                <w:sz w:val="18"/>
                <w:szCs w:val="18"/>
              </w:rPr>
            </w:pPr>
          </w:p>
        </w:tc>
        <w:tc>
          <w:tcPr>
            <w:tcW w:w="1456" w:type="dxa"/>
          </w:tcPr>
          <w:p w14:paraId="64829964" w14:textId="77777777" w:rsidR="00F803EB" w:rsidRPr="00904567" w:rsidRDefault="00F803EB" w:rsidP="00FA48CA">
            <w:pPr>
              <w:rPr>
                <w:rFonts w:ascii="Calibri" w:hAnsi="Calibri" w:cs="Arial"/>
                <w:sz w:val="18"/>
                <w:szCs w:val="18"/>
              </w:rPr>
            </w:pPr>
          </w:p>
        </w:tc>
      </w:tr>
      <w:tr w:rsidR="00F803EB" w:rsidRPr="00904567" w14:paraId="229F3B00" w14:textId="77777777" w:rsidTr="00FA48CA">
        <w:trPr>
          <w:cantSplit/>
          <w:jc w:val="center"/>
        </w:trPr>
        <w:tc>
          <w:tcPr>
            <w:tcW w:w="11694" w:type="dxa"/>
            <w:gridSpan w:val="10"/>
          </w:tcPr>
          <w:p w14:paraId="12AC9FB6" w14:textId="77777777" w:rsidR="00F803EB" w:rsidRPr="00904567" w:rsidRDefault="00F803EB" w:rsidP="00FA48CA">
            <w:pPr>
              <w:rPr>
                <w:rFonts w:ascii="Calibri" w:hAnsi="Calibri" w:cs="Arial"/>
                <w:bCs/>
                <w:caps/>
                <w:sz w:val="18"/>
                <w:szCs w:val="18"/>
              </w:rPr>
            </w:pPr>
            <w:r w:rsidRPr="00904567">
              <w:rPr>
                <w:rFonts w:ascii="Calibri" w:hAnsi="Calibri" w:cs="Arial"/>
                <w:bCs/>
                <w:caps/>
                <w:sz w:val="18"/>
                <w:szCs w:val="18"/>
              </w:rPr>
              <w:t xml:space="preserve">                                                                                                                                                                                                         Total da AF (R$):</w:t>
            </w:r>
          </w:p>
        </w:tc>
        <w:tc>
          <w:tcPr>
            <w:tcW w:w="3582" w:type="dxa"/>
            <w:gridSpan w:val="5"/>
          </w:tcPr>
          <w:p w14:paraId="0377B674" w14:textId="77777777" w:rsidR="00F803EB" w:rsidRPr="00904567" w:rsidRDefault="00F803EB" w:rsidP="00FA48CA">
            <w:pPr>
              <w:rPr>
                <w:rFonts w:ascii="Calibri" w:hAnsi="Calibri" w:cs="Arial"/>
                <w:sz w:val="18"/>
                <w:szCs w:val="18"/>
              </w:rPr>
            </w:pPr>
          </w:p>
        </w:tc>
      </w:tr>
      <w:tr w:rsidR="00F803EB" w:rsidRPr="00904567" w14:paraId="14E97829" w14:textId="77777777" w:rsidTr="00FA48CA">
        <w:trPr>
          <w:cantSplit/>
          <w:trHeight w:val="57"/>
          <w:jc w:val="center"/>
        </w:trPr>
        <w:tc>
          <w:tcPr>
            <w:tcW w:w="15276" w:type="dxa"/>
            <w:gridSpan w:val="15"/>
          </w:tcPr>
          <w:p w14:paraId="51A72955" w14:textId="77777777" w:rsidR="00F803EB" w:rsidRPr="00904567" w:rsidRDefault="00F803EB" w:rsidP="00FA48CA">
            <w:pPr>
              <w:rPr>
                <w:rFonts w:ascii="Calibri" w:hAnsi="Calibri" w:cs="Arial"/>
                <w:b/>
                <w:bCs/>
                <w:sz w:val="10"/>
                <w:szCs w:val="10"/>
              </w:rPr>
            </w:pPr>
          </w:p>
        </w:tc>
      </w:tr>
      <w:tr w:rsidR="00F803EB" w:rsidRPr="00904567" w14:paraId="75785948" w14:textId="77777777" w:rsidTr="00FA48CA">
        <w:trPr>
          <w:cantSplit/>
          <w:jc w:val="center"/>
        </w:trPr>
        <w:tc>
          <w:tcPr>
            <w:tcW w:w="7441" w:type="dxa"/>
            <w:gridSpan w:val="5"/>
          </w:tcPr>
          <w:p w14:paraId="5BB3899F"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ATENÇÃO – EMITIR NOTA FISCAL EM NOME DE</w:t>
            </w:r>
          </w:p>
        </w:tc>
        <w:tc>
          <w:tcPr>
            <w:tcW w:w="1752" w:type="dxa"/>
          </w:tcPr>
          <w:p w14:paraId="11B3729B"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UNID. ORÇAMENT.</w:t>
            </w:r>
          </w:p>
        </w:tc>
        <w:tc>
          <w:tcPr>
            <w:tcW w:w="1367" w:type="dxa"/>
            <w:gridSpan w:val="2"/>
          </w:tcPr>
          <w:p w14:paraId="2C404F9E"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SUB-AÇÃO</w:t>
            </w:r>
          </w:p>
        </w:tc>
        <w:tc>
          <w:tcPr>
            <w:tcW w:w="1134" w:type="dxa"/>
            <w:gridSpan w:val="2"/>
          </w:tcPr>
          <w:p w14:paraId="3A3B39CA"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NATUREZA</w:t>
            </w:r>
          </w:p>
        </w:tc>
        <w:tc>
          <w:tcPr>
            <w:tcW w:w="850" w:type="dxa"/>
          </w:tcPr>
          <w:p w14:paraId="0D24C89D"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FONTE</w:t>
            </w:r>
          </w:p>
        </w:tc>
        <w:tc>
          <w:tcPr>
            <w:tcW w:w="1134" w:type="dxa"/>
            <w:gridSpan w:val="2"/>
          </w:tcPr>
          <w:p w14:paraId="5730D46C"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Quantidade</w:t>
            </w:r>
          </w:p>
        </w:tc>
        <w:tc>
          <w:tcPr>
            <w:tcW w:w="1598" w:type="dxa"/>
            <w:gridSpan w:val="2"/>
          </w:tcPr>
          <w:p w14:paraId="07522594"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Valor (R$)</w:t>
            </w:r>
          </w:p>
        </w:tc>
      </w:tr>
      <w:tr w:rsidR="00F803EB" w:rsidRPr="00904567" w14:paraId="6D06DD26" w14:textId="77777777" w:rsidTr="00FA48CA">
        <w:trPr>
          <w:cantSplit/>
          <w:jc w:val="center"/>
        </w:trPr>
        <w:tc>
          <w:tcPr>
            <w:tcW w:w="7441" w:type="dxa"/>
            <w:gridSpan w:val="5"/>
          </w:tcPr>
          <w:p w14:paraId="25061A0A" w14:textId="77777777" w:rsidR="00F803EB" w:rsidRPr="00904567" w:rsidRDefault="00F803EB" w:rsidP="00F04A4C">
            <w:pPr>
              <w:rPr>
                <w:rFonts w:ascii="Calibri" w:hAnsi="Calibri" w:cs="Arial"/>
                <w:b/>
                <w:bCs/>
                <w:sz w:val="18"/>
                <w:szCs w:val="18"/>
              </w:rPr>
            </w:pPr>
            <w:r w:rsidRPr="00904567">
              <w:rPr>
                <w:rFonts w:ascii="Calibri" w:hAnsi="Calibri" w:cs="Arial"/>
                <w:sz w:val="18"/>
                <w:szCs w:val="18"/>
              </w:rPr>
              <w:t xml:space="preserve">(Centro participante – </w:t>
            </w:r>
            <w:r w:rsidRPr="00904567">
              <w:rPr>
                <w:rFonts w:ascii="Calibri" w:hAnsi="Calibri" w:cs="Arial"/>
                <w:b/>
                <w:bCs/>
                <w:sz w:val="18"/>
                <w:szCs w:val="18"/>
              </w:rPr>
              <w:t xml:space="preserve">Anexo </w:t>
            </w:r>
            <w:r w:rsidR="007A6B3A" w:rsidRPr="00904567">
              <w:rPr>
                <w:rFonts w:ascii="Calibri" w:hAnsi="Calibri" w:cs="Arial"/>
                <w:b/>
                <w:bCs/>
                <w:sz w:val="18"/>
                <w:szCs w:val="18"/>
              </w:rPr>
              <w:t>I</w:t>
            </w:r>
            <w:r w:rsidR="001B6D51" w:rsidRPr="00904567">
              <w:rPr>
                <w:rFonts w:ascii="Calibri" w:hAnsi="Calibri" w:cs="Arial"/>
                <w:b/>
                <w:bCs/>
                <w:sz w:val="18"/>
                <w:szCs w:val="18"/>
              </w:rPr>
              <w:t xml:space="preserve"> e II</w:t>
            </w:r>
            <w:r w:rsidRPr="00904567">
              <w:rPr>
                <w:rFonts w:ascii="Calibri" w:hAnsi="Calibri" w:cs="Arial"/>
                <w:sz w:val="18"/>
                <w:szCs w:val="18"/>
              </w:rPr>
              <w:t>)</w:t>
            </w:r>
          </w:p>
        </w:tc>
        <w:tc>
          <w:tcPr>
            <w:tcW w:w="1752" w:type="dxa"/>
          </w:tcPr>
          <w:p w14:paraId="7621C746" w14:textId="77777777" w:rsidR="00F803EB" w:rsidRPr="00904567" w:rsidRDefault="00F803EB" w:rsidP="00FA48CA">
            <w:pPr>
              <w:rPr>
                <w:rFonts w:ascii="Calibri" w:hAnsi="Calibri" w:cs="Arial"/>
                <w:b/>
                <w:bCs/>
                <w:sz w:val="18"/>
                <w:szCs w:val="18"/>
              </w:rPr>
            </w:pPr>
          </w:p>
        </w:tc>
        <w:tc>
          <w:tcPr>
            <w:tcW w:w="1367" w:type="dxa"/>
            <w:gridSpan w:val="2"/>
          </w:tcPr>
          <w:p w14:paraId="08E6B9E0" w14:textId="77777777" w:rsidR="00F803EB" w:rsidRPr="00904567" w:rsidRDefault="00F803EB" w:rsidP="00FA48CA">
            <w:pPr>
              <w:rPr>
                <w:rFonts w:ascii="Calibri" w:hAnsi="Calibri" w:cs="Arial"/>
                <w:b/>
                <w:bCs/>
                <w:sz w:val="18"/>
                <w:szCs w:val="18"/>
              </w:rPr>
            </w:pPr>
          </w:p>
        </w:tc>
        <w:tc>
          <w:tcPr>
            <w:tcW w:w="1134" w:type="dxa"/>
            <w:gridSpan w:val="2"/>
          </w:tcPr>
          <w:p w14:paraId="16757A27" w14:textId="77777777" w:rsidR="00F803EB" w:rsidRPr="00904567" w:rsidRDefault="00F803EB" w:rsidP="00FA48CA">
            <w:pPr>
              <w:rPr>
                <w:rFonts w:ascii="Calibri" w:hAnsi="Calibri" w:cs="Arial"/>
                <w:b/>
                <w:bCs/>
                <w:sz w:val="18"/>
                <w:szCs w:val="18"/>
              </w:rPr>
            </w:pPr>
          </w:p>
        </w:tc>
        <w:tc>
          <w:tcPr>
            <w:tcW w:w="850" w:type="dxa"/>
          </w:tcPr>
          <w:p w14:paraId="33DBF15A" w14:textId="77777777" w:rsidR="00F803EB" w:rsidRPr="00904567" w:rsidRDefault="00F803EB" w:rsidP="00FA48CA">
            <w:pPr>
              <w:rPr>
                <w:rFonts w:ascii="Calibri" w:hAnsi="Calibri" w:cs="Arial"/>
                <w:b/>
                <w:bCs/>
                <w:sz w:val="18"/>
                <w:szCs w:val="18"/>
              </w:rPr>
            </w:pPr>
          </w:p>
        </w:tc>
        <w:tc>
          <w:tcPr>
            <w:tcW w:w="1134" w:type="dxa"/>
            <w:gridSpan w:val="2"/>
          </w:tcPr>
          <w:p w14:paraId="17C6D29A" w14:textId="77777777" w:rsidR="00F803EB" w:rsidRPr="00904567" w:rsidRDefault="00F803EB" w:rsidP="00FA48CA">
            <w:pPr>
              <w:rPr>
                <w:rFonts w:ascii="Calibri" w:hAnsi="Calibri" w:cs="Arial"/>
                <w:b/>
                <w:bCs/>
                <w:sz w:val="18"/>
                <w:szCs w:val="18"/>
              </w:rPr>
            </w:pPr>
          </w:p>
        </w:tc>
        <w:tc>
          <w:tcPr>
            <w:tcW w:w="1598" w:type="dxa"/>
            <w:gridSpan w:val="2"/>
          </w:tcPr>
          <w:p w14:paraId="418A2DAB" w14:textId="77777777" w:rsidR="00F803EB" w:rsidRPr="00904567" w:rsidRDefault="00F803EB" w:rsidP="00FA48CA">
            <w:pPr>
              <w:rPr>
                <w:rFonts w:ascii="Calibri" w:hAnsi="Calibri" w:cs="Arial"/>
                <w:b/>
                <w:bCs/>
                <w:sz w:val="18"/>
                <w:szCs w:val="18"/>
              </w:rPr>
            </w:pPr>
          </w:p>
        </w:tc>
      </w:tr>
      <w:tr w:rsidR="00851288" w:rsidRPr="00904567"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904567" w:rsidRDefault="00851288" w:rsidP="00851288">
            <w:pPr>
              <w:rPr>
                <w:rFonts w:ascii="Calibri" w:hAnsi="Calibri" w:cs="Arial"/>
                <w:b/>
                <w:bCs/>
                <w:sz w:val="18"/>
                <w:szCs w:val="18"/>
              </w:rPr>
            </w:pPr>
            <w:r w:rsidRPr="00904567">
              <w:rPr>
                <w:rFonts w:ascii="Calibri" w:hAnsi="Calibri" w:cs="Arial"/>
                <w:b/>
                <w:bCs/>
                <w:sz w:val="18"/>
                <w:szCs w:val="18"/>
              </w:rPr>
              <w:t xml:space="preserve">Local da Entrega: </w:t>
            </w:r>
          </w:p>
        </w:tc>
      </w:tr>
      <w:tr w:rsidR="00851288" w:rsidRPr="00904567"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904567" w:rsidRDefault="00851288" w:rsidP="00851288">
            <w:pPr>
              <w:rPr>
                <w:rFonts w:ascii="Calibri" w:hAnsi="Calibri" w:cs="Arial"/>
                <w:b/>
                <w:bCs/>
                <w:sz w:val="18"/>
                <w:szCs w:val="18"/>
              </w:rPr>
            </w:pPr>
            <w:r w:rsidRPr="00904567">
              <w:rPr>
                <w:rFonts w:ascii="Calibri" w:hAnsi="Calibri" w:cs="Arial"/>
                <w:b/>
                <w:bCs/>
                <w:sz w:val="18"/>
                <w:szCs w:val="18"/>
              </w:rPr>
              <w:t xml:space="preserve">Fiscal da AF: </w:t>
            </w:r>
          </w:p>
        </w:tc>
      </w:tr>
      <w:tr w:rsidR="00F803EB" w:rsidRPr="00904567" w14:paraId="6EFE25E2" w14:textId="77777777" w:rsidTr="00FA48CA">
        <w:trPr>
          <w:cantSplit/>
          <w:jc w:val="center"/>
        </w:trPr>
        <w:tc>
          <w:tcPr>
            <w:tcW w:w="15276" w:type="dxa"/>
            <w:gridSpan w:val="15"/>
          </w:tcPr>
          <w:p w14:paraId="25BA1681"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Vigência da AF:</w:t>
            </w:r>
          </w:p>
        </w:tc>
      </w:tr>
      <w:tr w:rsidR="00F803EB" w:rsidRPr="00904567" w14:paraId="76BC2F22" w14:textId="77777777" w:rsidTr="00FA48CA">
        <w:trPr>
          <w:cantSplit/>
          <w:jc w:val="center"/>
        </w:trPr>
        <w:tc>
          <w:tcPr>
            <w:tcW w:w="15276" w:type="dxa"/>
            <w:gridSpan w:val="15"/>
          </w:tcPr>
          <w:p w14:paraId="270032D5"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 xml:space="preserve">ATENÇÃO: </w:t>
            </w:r>
          </w:p>
          <w:p w14:paraId="4DAAE63A" w14:textId="77777777" w:rsidR="00F803EB" w:rsidRPr="00904567" w:rsidRDefault="00F803EB" w:rsidP="00FA48CA">
            <w:pPr>
              <w:rPr>
                <w:rFonts w:ascii="Calibri" w:hAnsi="Calibri" w:cs="Arial"/>
                <w:b/>
                <w:bCs/>
                <w:sz w:val="18"/>
                <w:szCs w:val="18"/>
              </w:rPr>
            </w:pPr>
            <w:r w:rsidRPr="00904567">
              <w:rPr>
                <w:rFonts w:ascii="Calibri" w:hAnsi="Calibri" w:cs="Arial"/>
                <w:b/>
                <w:bCs/>
                <w:sz w:val="18"/>
                <w:szCs w:val="18"/>
              </w:rPr>
              <w:t xml:space="preserve">1) </w:t>
            </w:r>
            <w:r w:rsidRPr="00904567">
              <w:rPr>
                <w:rFonts w:ascii="Calibri" w:hAnsi="Calibri" w:cs="Arial"/>
                <w:sz w:val="18"/>
                <w:szCs w:val="18"/>
              </w:rPr>
              <w:t xml:space="preserve">Frete – </w:t>
            </w:r>
            <w:r w:rsidRPr="00904567">
              <w:rPr>
                <w:rFonts w:ascii="Calibri" w:hAnsi="Calibri" w:cs="Arial"/>
                <w:b/>
                <w:bCs/>
                <w:sz w:val="18"/>
                <w:szCs w:val="18"/>
              </w:rPr>
              <w:t>CIF</w:t>
            </w:r>
          </w:p>
          <w:p w14:paraId="304F1889" w14:textId="77777777" w:rsidR="00F803EB" w:rsidRPr="00904567" w:rsidRDefault="00F803EB" w:rsidP="00FA48CA">
            <w:pPr>
              <w:rPr>
                <w:rFonts w:ascii="Calibri" w:hAnsi="Calibri" w:cs="Arial"/>
                <w:sz w:val="18"/>
                <w:szCs w:val="18"/>
              </w:rPr>
            </w:pPr>
            <w:r w:rsidRPr="00904567">
              <w:rPr>
                <w:rFonts w:ascii="Calibri" w:hAnsi="Calibri" w:cs="Arial"/>
                <w:b/>
                <w:bCs/>
                <w:sz w:val="18"/>
                <w:szCs w:val="18"/>
              </w:rPr>
              <w:t xml:space="preserve">2) </w:t>
            </w:r>
            <w:r w:rsidRPr="00904567">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904567" w:rsidRDefault="00F803EB" w:rsidP="00FA48CA">
            <w:pPr>
              <w:rPr>
                <w:rFonts w:ascii="Calibri" w:hAnsi="Calibri" w:cs="Arial"/>
                <w:sz w:val="18"/>
                <w:szCs w:val="18"/>
              </w:rPr>
            </w:pPr>
            <w:r w:rsidRPr="00904567">
              <w:rPr>
                <w:rFonts w:ascii="Calibri" w:hAnsi="Calibri" w:cs="Arial"/>
                <w:b/>
                <w:sz w:val="18"/>
                <w:szCs w:val="18"/>
              </w:rPr>
              <w:t>3)</w:t>
            </w:r>
            <w:r w:rsidRPr="00904567">
              <w:rPr>
                <w:rFonts w:ascii="Calibri" w:hAnsi="Calibri" w:cs="Arial"/>
                <w:sz w:val="18"/>
                <w:szCs w:val="18"/>
              </w:rPr>
              <w:t xml:space="preserve"> advertimos que o não cumprimento das obrigações assumidas na fase licitatória e/ou na execução desta A.F. estarão sujeitas às sanções previstas;</w:t>
            </w:r>
          </w:p>
          <w:p w14:paraId="24CA0F5D" w14:textId="77777777" w:rsidR="00F803EB" w:rsidRPr="00904567" w:rsidRDefault="00F803EB" w:rsidP="00D00E77">
            <w:pPr>
              <w:rPr>
                <w:rFonts w:ascii="Calibri" w:hAnsi="Calibri" w:cs="Arial"/>
                <w:sz w:val="18"/>
                <w:szCs w:val="18"/>
              </w:rPr>
            </w:pPr>
            <w:r w:rsidRPr="00904567">
              <w:rPr>
                <w:rFonts w:ascii="Calibri" w:hAnsi="Calibri" w:cs="Arial"/>
                <w:b/>
                <w:bCs/>
                <w:sz w:val="18"/>
                <w:szCs w:val="18"/>
              </w:rPr>
              <w:t>4)</w:t>
            </w:r>
            <w:r w:rsidRPr="00904567">
              <w:rPr>
                <w:rFonts w:ascii="Calibri" w:hAnsi="Calibri" w:cs="Arial"/>
                <w:sz w:val="18"/>
                <w:szCs w:val="18"/>
              </w:rPr>
              <w:t xml:space="preserve"> são partes integrantes desta Autorização de fornecimento, como se transcritos estivessem, o edi</w:t>
            </w:r>
            <w:r w:rsidR="00D00E77" w:rsidRPr="00904567">
              <w:rPr>
                <w:rFonts w:ascii="Calibri" w:hAnsi="Calibri" w:cs="Arial"/>
                <w:sz w:val="18"/>
                <w:szCs w:val="18"/>
              </w:rPr>
              <w:t xml:space="preserve">tal de licitação, seus anexos </w:t>
            </w:r>
            <w:r w:rsidRPr="00904567">
              <w:rPr>
                <w:rFonts w:ascii="Calibri" w:hAnsi="Calibri" w:cs="Arial"/>
                <w:sz w:val="18"/>
                <w:szCs w:val="18"/>
              </w:rPr>
              <w:t>e quaisquer complementos, os documentos, propostas e informações apresentadas pela licitante vencedora e que deram suporte ao julgamento da licitação.</w:t>
            </w:r>
          </w:p>
        </w:tc>
      </w:tr>
      <w:tr w:rsidR="00F803EB" w:rsidRPr="00904567" w14:paraId="5A3FD254" w14:textId="77777777" w:rsidTr="00FA48CA">
        <w:trPr>
          <w:cantSplit/>
          <w:jc w:val="center"/>
        </w:trPr>
        <w:tc>
          <w:tcPr>
            <w:tcW w:w="15276" w:type="dxa"/>
            <w:gridSpan w:val="15"/>
          </w:tcPr>
          <w:p w14:paraId="2C692F14" w14:textId="77777777" w:rsidR="00F803EB" w:rsidRPr="00904567" w:rsidRDefault="00F803EB" w:rsidP="00FA48CA">
            <w:pPr>
              <w:rPr>
                <w:rFonts w:ascii="Calibri" w:hAnsi="Calibri" w:cs="Arial"/>
                <w:sz w:val="10"/>
                <w:szCs w:val="10"/>
              </w:rPr>
            </w:pPr>
          </w:p>
        </w:tc>
      </w:tr>
      <w:tr w:rsidR="00F803EB" w:rsidRPr="00904567"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904567" w:rsidRDefault="00F803EB" w:rsidP="00FA48CA">
            <w:pPr>
              <w:rPr>
                <w:rFonts w:ascii="Calibri" w:hAnsi="Calibri" w:cs="Arial"/>
                <w:sz w:val="18"/>
                <w:szCs w:val="18"/>
              </w:rPr>
            </w:pPr>
            <w:r w:rsidRPr="00904567">
              <w:rPr>
                <w:rFonts w:ascii="Calibri" w:hAnsi="Calibri" w:cs="Arial"/>
                <w:sz w:val="18"/>
                <w:szCs w:val="18"/>
              </w:rPr>
              <w:t>Florianópolis, .................................</w:t>
            </w:r>
          </w:p>
        </w:tc>
      </w:tr>
      <w:tr w:rsidR="00F803EB" w:rsidRPr="00904567" w14:paraId="67DD7642" w14:textId="77777777" w:rsidTr="00FA48CA">
        <w:trPr>
          <w:cantSplit/>
          <w:trHeight w:val="416"/>
          <w:jc w:val="center"/>
        </w:trPr>
        <w:tc>
          <w:tcPr>
            <w:tcW w:w="15276" w:type="dxa"/>
            <w:gridSpan w:val="15"/>
          </w:tcPr>
          <w:p w14:paraId="79972A5F" w14:textId="77777777" w:rsidR="00F803EB" w:rsidRPr="00904567" w:rsidRDefault="00F803EB" w:rsidP="00FA48CA">
            <w:pPr>
              <w:jc w:val="center"/>
              <w:rPr>
                <w:rFonts w:ascii="Calibri" w:hAnsi="Calibri" w:cs="Arial"/>
                <w:sz w:val="18"/>
                <w:szCs w:val="18"/>
              </w:rPr>
            </w:pPr>
          </w:p>
          <w:p w14:paraId="374186CF" w14:textId="77777777" w:rsidR="00F803EB" w:rsidRPr="00904567" w:rsidRDefault="00F803EB" w:rsidP="00FA48CA">
            <w:pPr>
              <w:jc w:val="center"/>
              <w:rPr>
                <w:rFonts w:ascii="Calibri" w:hAnsi="Calibri" w:cs="Arial"/>
                <w:sz w:val="18"/>
                <w:szCs w:val="18"/>
              </w:rPr>
            </w:pPr>
            <w:r w:rsidRPr="00904567">
              <w:rPr>
                <w:rFonts w:ascii="Calibri" w:hAnsi="Calibri" w:cs="Arial"/>
                <w:sz w:val="18"/>
                <w:szCs w:val="18"/>
              </w:rPr>
              <w:t>Assinatura do Ordenador Primário</w:t>
            </w:r>
          </w:p>
        </w:tc>
      </w:tr>
    </w:tbl>
    <w:p w14:paraId="360EB19F" w14:textId="77777777" w:rsidR="00333F74" w:rsidRPr="00904567" w:rsidRDefault="00333F74" w:rsidP="00642651">
      <w:pPr>
        <w:rPr>
          <w:rFonts w:ascii="Calibri" w:hAnsi="Calibri" w:cs="Calibri"/>
          <w:sz w:val="22"/>
        </w:rPr>
      </w:pPr>
    </w:p>
    <w:p w14:paraId="6CC0ECF6" w14:textId="77777777" w:rsidR="005000E4" w:rsidRPr="00904567" w:rsidRDefault="005000E4" w:rsidP="00642651">
      <w:pPr>
        <w:rPr>
          <w:rFonts w:ascii="Calibri" w:hAnsi="Calibri" w:cs="Calibri"/>
          <w:sz w:val="22"/>
        </w:rPr>
      </w:pPr>
    </w:p>
    <w:p w14:paraId="404F8F28" w14:textId="77777777" w:rsidR="005000E4" w:rsidRPr="00904567" w:rsidRDefault="005000E4" w:rsidP="00642651">
      <w:pPr>
        <w:rPr>
          <w:rFonts w:ascii="Calibri" w:hAnsi="Calibri" w:cs="Calibri"/>
          <w:sz w:val="22"/>
        </w:rPr>
      </w:pPr>
    </w:p>
    <w:p w14:paraId="4733B9B0" w14:textId="77777777" w:rsidR="005000E4" w:rsidRPr="00904567" w:rsidRDefault="005000E4" w:rsidP="00642651">
      <w:pPr>
        <w:rPr>
          <w:rFonts w:ascii="Calibri" w:hAnsi="Calibri" w:cs="Calibri"/>
          <w:sz w:val="22"/>
        </w:rPr>
        <w:sectPr w:rsidR="005000E4" w:rsidRPr="00904567" w:rsidSect="00A54DA0">
          <w:pgSz w:w="16840" w:h="11907" w:orient="landscape" w:code="9"/>
          <w:pgMar w:top="1134" w:right="851" w:bottom="851" w:left="794" w:header="567" w:footer="567" w:gutter="0"/>
          <w:cols w:space="720"/>
          <w:docGrid w:linePitch="326"/>
        </w:sectPr>
      </w:pPr>
    </w:p>
    <w:p w14:paraId="26676BB5" w14:textId="78DAB07A" w:rsidR="007A6B3A" w:rsidRPr="00904567" w:rsidRDefault="007A6B3A" w:rsidP="007A6B3A">
      <w:pPr>
        <w:pStyle w:val="EspSubTitulo1Char"/>
        <w:suppressAutoHyphens/>
        <w:spacing w:before="0" w:after="0"/>
        <w:jc w:val="center"/>
        <w:rPr>
          <w:rFonts w:ascii="Calibri" w:hAnsi="Calibri"/>
          <w:szCs w:val="22"/>
          <w:lang w:val="pt-PT"/>
        </w:rPr>
      </w:pPr>
      <w:r w:rsidRPr="00904567">
        <w:rPr>
          <w:rFonts w:ascii="Calibri" w:hAnsi="Calibri"/>
          <w:b/>
          <w:bCs/>
        </w:rPr>
        <w:lastRenderedPageBreak/>
        <w:t xml:space="preserve">ANEXO </w:t>
      </w:r>
      <w:r w:rsidR="00D00E77" w:rsidRPr="00904567">
        <w:rPr>
          <w:rFonts w:ascii="Calibri" w:hAnsi="Calibri"/>
          <w:b/>
          <w:bCs/>
        </w:rPr>
        <w:t>V</w:t>
      </w:r>
      <w:r w:rsidR="00E07E53" w:rsidRPr="00904567">
        <w:rPr>
          <w:rFonts w:ascii="Calibri" w:hAnsi="Calibri"/>
          <w:b/>
          <w:bCs/>
        </w:rPr>
        <w:t>I</w:t>
      </w:r>
      <w:r w:rsidR="00746E60" w:rsidRPr="00904567">
        <w:rPr>
          <w:rFonts w:ascii="Calibri" w:hAnsi="Calibri"/>
          <w:b/>
          <w:bCs/>
        </w:rPr>
        <w:t>I</w:t>
      </w:r>
    </w:p>
    <w:p w14:paraId="689BBF44" w14:textId="741AA866" w:rsidR="007A6B3A" w:rsidRPr="00904567" w:rsidRDefault="00483AF3" w:rsidP="00BB2DC6">
      <w:pPr>
        <w:pStyle w:val="Ttulo8"/>
        <w:rPr>
          <w:rFonts w:ascii="Calibri" w:hAnsi="Calibri"/>
          <w:szCs w:val="22"/>
          <w:lang w:val="pt-PT"/>
        </w:rPr>
      </w:pPr>
      <w:r w:rsidRPr="00904567">
        <w:rPr>
          <w:rFonts w:ascii="Calibri" w:hAnsi="Calibri"/>
          <w:b w:val="0"/>
          <w:szCs w:val="22"/>
          <w:lang w:val="pt-PT"/>
        </w:rPr>
        <w:t xml:space="preserve">PREGÃO ELETRÔNICO Nº </w:t>
      </w:r>
      <w:r w:rsidR="001A22B3" w:rsidRPr="00904567">
        <w:rPr>
          <w:rFonts w:ascii="Calibri" w:hAnsi="Calibri"/>
          <w:b w:val="0"/>
          <w:szCs w:val="22"/>
          <w:lang w:val="pt-PT"/>
        </w:rPr>
        <w:t>0670</w:t>
      </w:r>
      <w:r w:rsidR="00F2392A" w:rsidRPr="00904567">
        <w:rPr>
          <w:rFonts w:ascii="Calibri" w:hAnsi="Calibri"/>
          <w:b w:val="0"/>
          <w:szCs w:val="22"/>
          <w:lang w:val="pt-PT"/>
        </w:rPr>
        <w:t>/20</w:t>
      </w:r>
      <w:r w:rsidR="00095A81" w:rsidRPr="00904567">
        <w:rPr>
          <w:rFonts w:ascii="Calibri" w:hAnsi="Calibri"/>
          <w:b w:val="0"/>
          <w:szCs w:val="22"/>
          <w:lang w:val="pt-PT"/>
        </w:rPr>
        <w:t>2</w:t>
      </w:r>
      <w:r w:rsidR="00170C9D" w:rsidRPr="00904567">
        <w:rPr>
          <w:rFonts w:ascii="Calibri" w:hAnsi="Calibri"/>
          <w:b w:val="0"/>
          <w:szCs w:val="22"/>
          <w:lang w:val="pt-PT"/>
        </w:rPr>
        <w:t>4</w:t>
      </w:r>
    </w:p>
    <w:p w14:paraId="3A057C9A" w14:textId="77777777" w:rsidR="007A6B3A" w:rsidRPr="00904567" w:rsidRDefault="007A6B3A" w:rsidP="007A6B3A">
      <w:pPr>
        <w:pStyle w:val="Legenda1"/>
        <w:tabs>
          <w:tab w:val="left" w:pos="4395"/>
        </w:tabs>
        <w:suppressAutoHyphens/>
        <w:rPr>
          <w:rFonts w:ascii="Calibri" w:hAnsi="Calibri"/>
          <w:bCs/>
          <w:sz w:val="22"/>
          <w:szCs w:val="22"/>
        </w:rPr>
      </w:pPr>
    </w:p>
    <w:p w14:paraId="7F8A052B" w14:textId="77777777" w:rsidR="007A6B3A" w:rsidRPr="00904567" w:rsidRDefault="007A6B3A" w:rsidP="007A6B3A">
      <w:pPr>
        <w:pStyle w:val="TABELA"/>
        <w:numPr>
          <w:ilvl w:val="0"/>
          <w:numId w:val="0"/>
        </w:numPr>
        <w:tabs>
          <w:tab w:val="left" w:pos="4395"/>
        </w:tabs>
        <w:suppressAutoHyphens/>
        <w:rPr>
          <w:rFonts w:ascii="Calibri" w:hAnsi="Calibri"/>
          <w:sz w:val="22"/>
          <w:szCs w:val="22"/>
        </w:rPr>
      </w:pPr>
      <w:r w:rsidRPr="00904567">
        <w:rPr>
          <w:rFonts w:ascii="Calibri" w:hAnsi="Calibri"/>
          <w:bCs/>
          <w:sz w:val="22"/>
        </w:rPr>
        <w:t>INFORMAÇÕES DA EMPRESA VENCEDORA PARA CONTRATAÇÃO</w:t>
      </w:r>
    </w:p>
    <w:p w14:paraId="6CF55208" w14:textId="77777777" w:rsidR="007A6B3A" w:rsidRPr="00904567" w:rsidRDefault="007A6B3A" w:rsidP="007A6B3A">
      <w:pPr>
        <w:jc w:val="both"/>
        <w:rPr>
          <w:rFonts w:ascii="Calibri" w:hAnsi="Calibri"/>
          <w:sz w:val="22"/>
          <w:szCs w:val="22"/>
        </w:rPr>
      </w:pPr>
    </w:p>
    <w:p w14:paraId="1A58F039" w14:textId="77777777" w:rsidR="007A6B3A" w:rsidRPr="00904567" w:rsidRDefault="007A6B3A" w:rsidP="007A6B3A">
      <w:pPr>
        <w:jc w:val="both"/>
        <w:rPr>
          <w:rFonts w:ascii="Calibri" w:hAnsi="Calibri"/>
          <w:sz w:val="22"/>
          <w:szCs w:val="22"/>
        </w:rPr>
      </w:pPr>
    </w:p>
    <w:p w14:paraId="61048329" w14:textId="77777777" w:rsidR="007A6B3A" w:rsidRPr="00904567" w:rsidRDefault="007A6B3A" w:rsidP="007A6B3A">
      <w:pPr>
        <w:jc w:val="both"/>
        <w:rPr>
          <w:rFonts w:ascii="Calibri" w:hAnsi="Calibri"/>
          <w:b/>
          <w:szCs w:val="22"/>
        </w:rPr>
      </w:pPr>
      <w:r w:rsidRPr="00904567">
        <w:rPr>
          <w:rFonts w:ascii="Calibri" w:hAnsi="Calibri"/>
          <w:b/>
          <w:sz w:val="22"/>
          <w:szCs w:val="22"/>
        </w:rPr>
        <w:t>Razão Social/Nome:</w:t>
      </w:r>
    </w:p>
    <w:p w14:paraId="0528AE8A" w14:textId="77777777" w:rsidR="007A6B3A" w:rsidRPr="00904567" w:rsidRDefault="007A6B3A" w:rsidP="007A6B3A">
      <w:pPr>
        <w:pStyle w:val="EspSubTitulo1Char"/>
        <w:suppressAutoHyphens/>
        <w:spacing w:before="0" w:after="0"/>
        <w:rPr>
          <w:rFonts w:ascii="Calibri" w:hAnsi="Calibri"/>
          <w:szCs w:val="22"/>
        </w:rPr>
      </w:pPr>
      <w:r w:rsidRPr="00904567">
        <w:rPr>
          <w:rFonts w:ascii="Calibri" w:hAnsi="Calibri"/>
          <w:szCs w:val="22"/>
        </w:rPr>
        <w:t>Endereço:</w:t>
      </w:r>
    </w:p>
    <w:p w14:paraId="04BC942A" w14:textId="77777777" w:rsidR="007A6B3A" w:rsidRPr="00904567" w:rsidRDefault="007A6B3A" w:rsidP="007A6B3A">
      <w:pPr>
        <w:jc w:val="both"/>
        <w:rPr>
          <w:rFonts w:ascii="Calibri" w:hAnsi="Calibri"/>
          <w:sz w:val="22"/>
          <w:szCs w:val="22"/>
        </w:rPr>
      </w:pPr>
      <w:r w:rsidRPr="00904567">
        <w:rPr>
          <w:rFonts w:ascii="Calibri" w:hAnsi="Calibri"/>
          <w:sz w:val="22"/>
          <w:szCs w:val="22"/>
        </w:rPr>
        <w:t>Município:</w:t>
      </w:r>
    </w:p>
    <w:p w14:paraId="518CD34B" w14:textId="77777777" w:rsidR="007A6B3A" w:rsidRPr="00904567" w:rsidRDefault="007A6B3A" w:rsidP="007A6B3A">
      <w:pPr>
        <w:pStyle w:val="Corpodetexto3"/>
        <w:rPr>
          <w:rFonts w:ascii="Calibri" w:hAnsi="Calibri"/>
          <w:sz w:val="22"/>
          <w:szCs w:val="22"/>
        </w:rPr>
      </w:pPr>
      <w:r w:rsidRPr="00904567">
        <w:rPr>
          <w:rFonts w:ascii="Calibri" w:hAnsi="Calibri"/>
          <w:sz w:val="22"/>
          <w:szCs w:val="22"/>
        </w:rPr>
        <w:t>Estado:</w:t>
      </w:r>
    </w:p>
    <w:p w14:paraId="2292BB64" w14:textId="77777777" w:rsidR="007A6B3A" w:rsidRPr="00904567" w:rsidRDefault="007A6B3A" w:rsidP="007A6B3A">
      <w:pPr>
        <w:jc w:val="both"/>
        <w:rPr>
          <w:rFonts w:ascii="Calibri" w:hAnsi="Calibri"/>
          <w:sz w:val="22"/>
          <w:szCs w:val="22"/>
        </w:rPr>
      </w:pPr>
      <w:r w:rsidRPr="00904567">
        <w:rPr>
          <w:rFonts w:ascii="Calibri" w:hAnsi="Calibri"/>
          <w:sz w:val="22"/>
          <w:szCs w:val="22"/>
        </w:rPr>
        <w:t>CEP:</w:t>
      </w:r>
    </w:p>
    <w:p w14:paraId="722BA851" w14:textId="0015E576" w:rsidR="007A6B3A" w:rsidRPr="00904567" w:rsidRDefault="007A6B3A" w:rsidP="007A6B3A">
      <w:pPr>
        <w:jc w:val="both"/>
        <w:rPr>
          <w:rFonts w:ascii="Calibri" w:hAnsi="Calibri"/>
          <w:sz w:val="22"/>
          <w:szCs w:val="22"/>
        </w:rPr>
      </w:pPr>
      <w:r w:rsidRPr="00904567">
        <w:rPr>
          <w:rFonts w:ascii="Calibri" w:hAnsi="Calibri"/>
          <w:sz w:val="22"/>
          <w:szCs w:val="22"/>
        </w:rPr>
        <w:t>CNPJ:</w:t>
      </w:r>
    </w:p>
    <w:p w14:paraId="0FE52616" w14:textId="77777777" w:rsidR="007A6B3A" w:rsidRPr="00904567" w:rsidRDefault="007A6B3A" w:rsidP="007A6B3A">
      <w:pPr>
        <w:jc w:val="both"/>
        <w:rPr>
          <w:rFonts w:ascii="Calibri" w:hAnsi="Calibri"/>
          <w:sz w:val="22"/>
          <w:szCs w:val="22"/>
        </w:rPr>
      </w:pPr>
      <w:r w:rsidRPr="00904567">
        <w:rPr>
          <w:rFonts w:ascii="Calibri" w:hAnsi="Calibri"/>
          <w:sz w:val="22"/>
          <w:szCs w:val="22"/>
        </w:rPr>
        <w:t xml:space="preserve">Telefones: </w:t>
      </w:r>
      <w:proofErr w:type="gramStart"/>
      <w:r w:rsidRPr="00904567">
        <w:rPr>
          <w:rFonts w:ascii="Calibri" w:hAnsi="Calibri"/>
          <w:sz w:val="22"/>
          <w:szCs w:val="22"/>
        </w:rPr>
        <w:t>(  )</w:t>
      </w:r>
      <w:proofErr w:type="gramEnd"/>
      <w:r w:rsidRPr="00904567">
        <w:rPr>
          <w:rFonts w:ascii="Calibri" w:hAnsi="Calibri"/>
          <w:sz w:val="22"/>
          <w:szCs w:val="22"/>
        </w:rPr>
        <w:t xml:space="preserve">             </w:t>
      </w:r>
    </w:p>
    <w:p w14:paraId="64F2DACE" w14:textId="77777777" w:rsidR="007A6B3A" w:rsidRPr="00904567" w:rsidRDefault="007A6B3A" w:rsidP="007A6B3A">
      <w:pPr>
        <w:jc w:val="both"/>
        <w:rPr>
          <w:rFonts w:ascii="Calibri" w:hAnsi="Calibri"/>
          <w:sz w:val="22"/>
          <w:szCs w:val="22"/>
        </w:rPr>
      </w:pPr>
      <w:r w:rsidRPr="00904567">
        <w:rPr>
          <w:rFonts w:ascii="Calibri" w:hAnsi="Calibri"/>
          <w:sz w:val="22"/>
          <w:szCs w:val="22"/>
        </w:rPr>
        <w:t xml:space="preserve">E-Mail: </w:t>
      </w:r>
    </w:p>
    <w:p w14:paraId="53C0EF3F" w14:textId="77777777" w:rsidR="00851288" w:rsidRPr="00904567" w:rsidRDefault="00851288" w:rsidP="007A6B3A">
      <w:pPr>
        <w:jc w:val="both"/>
        <w:rPr>
          <w:rFonts w:ascii="Calibri" w:hAnsi="Calibri"/>
          <w:sz w:val="22"/>
          <w:szCs w:val="22"/>
        </w:rPr>
      </w:pPr>
    </w:p>
    <w:p w14:paraId="2BA718A2" w14:textId="77777777" w:rsidR="007A6B3A" w:rsidRPr="00904567" w:rsidRDefault="007A6B3A" w:rsidP="007A6B3A">
      <w:pPr>
        <w:jc w:val="both"/>
        <w:rPr>
          <w:rFonts w:ascii="Calibri" w:hAnsi="Calibri"/>
          <w:sz w:val="22"/>
          <w:szCs w:val="22"/>
        </w:rPr>
      </w:pPr>
      <w:r w:rsidRPr="00904567">
        <w:rPr>
          <w:rFonts w:ascii="Calibri" w:hAnsi="Calibri"/>
          <w:sz w:val="22"/>
          <w:szCs w:val="22"/>
        </w:rPr>
        <w:t>Banco:</w:t>
      </w:r>
    </w:p>
    <w:p w14:paraId="4468C309" w14:textId="77777777" w:rsidR="007A6B3A" w:rsidRPr="00904567" w:rsidRDefault="007A6B3A" w:rsidP="007A6B3A">
      <w:pPr>
        <w:jc w:val="both"/>
        <w:rPr>
          <w:rFonts w:ascii="Calibri" w:hAnsi="Calibri"/>
          <w:sz w:val="22"/>
          <w:szCs w:val="22"/>
        </w:rPr>
      </w:pPr>
      <w:r w:rsidRPr="00904567">
        <w:rPr>
          <w:rFonts w:ascii="Calibri" w:hAnsi="Calibri"/>
          <w:sz w:val="22"/>
          <w:szCs w:val="22"/>
        </w:rPr>
        <w:t>Agência:</w:t>
      </w:r>
    </w:p>
    <w:p w14:paraId="020F155A" w14:textId="77777777" w:rsidR="007A6B3A" w:rsidRPr="00904567" w:rsidRDefault="007A6B3A" w:rsidP="007A6B3A">
      <w:pPr>
        <w:pStyle w:val="Esp-TextoChar"/>
        <w:suppressAutoHyphens/>
        <w:spacing w:before="0" w:after="0"/>
        <w:rPr>
          <w:rFonts w:ascii="Calibri" w:hAnsi="Calibri"/>
          <w:sz w:val="22"/>
          <w:szCs w:val="22"/>
        </w:rPr>
      </w:pPr>
      <w:r w:rsidRPr="00904567">
        <w:rPr>
          <w:rFonts w:ascii="Calibri" w:hAnsi="Calibri"/>
          <w:sz w:val="22"/>
          <w:szCs w:val="22"/>
        </w:rPr>
        <w:t>Conta:</w:t>
      </w:r>
    </w:p>
    <w:p w14:paraId="17B2D273" w14:textId="77777777" w:rsidR="007A6B3A" w:rsidRPr="00904567" w:rsidRDefault="007A6B3A" w:rsidP="007A6B3A">
      <w:pPr>
        <w:pStyle w:val="Esp-TextoChar"/>
        <w:suppressAutoHyphens/>
        <w:spacing w:before="0" w:after="0"/>
        <w:rPr>
          <w:rFonts w:ascii="Calibri" w:hAnsi="Calibri"/>
          <w:sz w:val="22"/>
          <w:szCs w:val="22"/>
        </w:rPr>
      </w:pPr>
    </w:p>
    <w:p w14:paraId="42403476" w14:textId="77777777" w:rsidR="007A6B3A" w:rsidRPr="00904567" w:rsidRDefault="007A6B3A" w:rsidP="007A6B3A">
      <w:pPr>
        <w:jc w:val="both"/>
        <w:rPr>
          <w:rFonts w:ascii="Calibri" w:hAnsi="Calibri"/>
          <w:b/>
          <w:sz w:val="22"/>
          <w:szCs w:val="22"/>
        </w:rPr>
      </w:pPr>
      <w:r w:rsidRPr="00904567">
        <w:rPr>
          <w:rFonts w:ascii="Calibri" w:hAnsi="Calibri"/>
          <w:b/>
          <w:sz w:val="22"/>
          <w:szCs w:val="22"/>
        </w:rPr>
        <w:t>Representante legal/Nome</w:t>
      </w:r>
      <w:r w:rsidR="00851288" w:rsidRPr="00904567">
        <w:rPr>
          <w:rFonts w:ascii="Calibri" w:hAnsi="Calibri"/>
          <w:b/>
          <w:sz w:val="22"/>
          <w:szCs w:val="22"/>
        </w:rPr>
        <w:t xml:space="preserve"> responsável pela assinatura d</w:t>
      </w:r>
      <w:r w:rsidR="00D00E77" w:rsidRPr="00904567">
        <w:rPr>
          <w:rFonts w:ascii="Calibri" w:hAnsi="Calibri"/>
          <w:b/>
          <w:sz w:val="22"/>
          <w:szCs w:val="22"/>
        </w:rPr>
        <w:t>o</w:t>
      </w:r>
      <w:r w:rsidR="00851288" w:rsidRPr="00904567">
        <w:rPr>
          <w:rFonts w:ascii="Calibri" w:hAnsi="Calibri"/>
          <w:b/>
          <w:sz w:val="22"/>
          <w:szCs w:val="22"/>
        </w:rPr>
        <w:t xml:space="preserve"> Contrato</w:t>
      </w:r>
      <w:r w:rsidRPr="00904567">
        <w:rPr>
          <w:rFonts w:ascii="Calibri" w:hAnsi="Calibri"/>
          <w:b/>
          <w:sz w:val="22"/>
          <w:szCs w:val="22"/>
        </w:rPr>
        <w:t>:</w:t>
      </w:r>
    </w:p>
    <w:p w14:paraId="34296391" w14:textId="77777777" w:rsidR="007A6B3A" w:rsidRPr="00904567" w:rsidRDefault="007A6B3A" w:rsidP="007A6B3A">
      <w:pPr>
        <w:jc w:val="both"/>
        <w:rPr>
          <w:rFonts w:ascii="Calibri" w:hAnsi="Calibri"/>
          <w:sz w:val="22"/>
          <w:szCs w:val="22"/>
        </w:rPr>
      </w:pPr>
      <w:r w:rsidRPr="00904567">
        <w:rPr>
          <w:rFonts w:ascii="Calibri" w:hAnsi="Calibri"/>
          <w:sz w:val="22"/>
          <w:szCs w:val="22"/>
        </w:rPr>
        <w:t>CPF:</w:t>
      </w:r>
    </w:p>
    <w:p w14:paraId="32DD7D34" w14:textId="77777777" w:rsidR="007A6B3A" w:rsidRPr="00904567" w:rsidRDefault="007A6B3A" w:rsidP="007A6B3A">
      <w:pPr>
        <w:jc w:val="both"/>
        <w:rPr>
          <w:rFonts w:ascii="Calibri" w:hAnsi="Calibri"/>
          <w:sz w:val="22"/>
          <w:szCs w:val="22"/>
        </w:rPr>
      </w:pPr>
      <w:r w:rsidRPr="00904567">
        <w:rPr>
          <w:rFonts w:ascii="Calibri" w:hAnsi="Calibri"/>
          <w:sz w:val="22"/>
          <w:szCs w:val="22"/>
        </w:rPr>
        <w:t>Documento de Identidade:</w:t>
      </w:r>
    </w:p>
    <w:p w14:paraId="76191153" w14:textId="77777777" w:rsidR="007A6B3A" w:rsidRPr="00904567" w:rsidRDefault="007A6B3A" w:rsidP="007A6B3A">
      <w:pPr>
        <w:jc w:val="both"/>
        <w:rPr>
          <w:rFonts w:ascii="Calibri" w:hAnsi="Calibri"/>
          <w:szCs w:val="22"/>
        </w:rPr>
      </w:pPr>
      <w:r w:rsidRPr="00904567">
        <w:rPr>
          <w:rFonts w:ascii="Calibri" w:hAnsi="Calibri"/>
          <w:sz w:val="22"/>
          <w:szCs w:val="22"/>
        </w:rPr>
        <w:t>Cargo/Função na empresa:</w:t>
      </w:r>
    </w:p>
    <w:p w14:paraId="3ABA8A66" w14:textId="77777777" w:rsidR="007A6B3A" w:rsidRPr="00904567" w:rsidRDefault="007A6B3A" w:rsidP="007A6B3A">
      <w:pPr>
        <w:pStyle w:val="EspSubTitulo1Char"/>
        <w:suppressAutoHyphens/>
        <w:spacing w:before="0" w:after="0"/>
        <w:rPr>
          <w:rFonts w:ascii="Calibri" w:hAnsi="Calibri"/>
          <w:szCs w:val="22"/>
        </w:rPr>
      </w:pPr>
      <w:r w:rsidRPr="00904567">
        <w:rPr>
          <w:rFonts w:ascii="Calibri" w:hAnsi="Calibri"/>
          <w:szCs w:val="22"/>
        </w:rPr>
        <w:t xml:space="preserve">Telefones: </w:t>
      </w:r>
      <w:proofErr w:type="gramStart"/>
      <w:r w:rsidRPr="00904567">
        <w:rPr>
          <w:rFonts w:ascii="Calibri" w:hAnsi="Calibri"/>
          <w:szCs w:val="22"/>
        </w:rPr>
        <w:t>(  )</w:t>
      </w:r>
      <w:proofErr w:type="gramEnd"/>
      <w:r w:rsidRPr="00904567">
        <w:rPr>
          <w:rFonts w:ascii="Calibri" w:hAnsi="Calibri"/>
          <w:szCs w:val="22"/>
        </w:rPr>
        <w:t xml:space="preserve">             Celular: (  )</w:t>
      </w:r>
    </w:p>
    <w:p w14:paraId="215C3E9A" w14:textId="77777777" w:rsidR="007A6B3A" w:rsidRPr="00904567" w:rsidRDefault="007A6B3A" w:rsidP="007A6B3A">
      <w:pPr>
        <w:jc w:val="both"/>
        <w:rPr>
          <w:rFonts w:ascii="Calibri" w:hAnsi="Calibri"/>
          <w:sz w:val="22"/>
          <w:szCs w:val="22"/>
        </w:rPr>
      </w:pPr>
    </w:p>
    <w:p w14:paraId="6ADA61B9" w14:textId="77777777" w:rsidR="007A6B3A" w:rsidRPr="00904567" w:rsidRDefault="007A6B3A" w:rsidP="007A6B3A">
      <w:pPr>
        <w:jc w:val="both"/>
        <w:rPr>
          <w:rFonts w:ascii="Calibri" w:hAnsi="Calibri"/>
          <w:sz w:val="22"/>
          <w:szCs w:val="22"/>
        </w:rPr>
      </w:pPr>
      <w:r w:rsidRPr="00904567">
        <w:rPr>
          <w:rFonts w:ascii="Calibri" w:hAnsi="Calibri"/>
          <w:bCs/>
          <w:sz w:val="22"/>
          <w:szCs w:val="22"/>
          <w:lang w:val="pt-PT"/>
        </w:rPr>
        <w:t>Local e data, ...................</w:t>
      </w:r>
    </w:p>
    <w:p w14:paraId="56E3F6DC" w14:textId="77777777" w:rsidR="007A6B3A" w:rsidRPr="00904567" w:rsidRDefault="007A6B3A" w:rsidP="007A6B3A">
      <w:pPr>
        <w:jc w:val="both"/>
        <w:rPr>
          <w:rFonts w:ascii="Calibri" w:hAnsi="Calibri"/>
          <w:bCs/>
          <w:sz w:val="22"/>
          <w:szCs w:val="22"/>
        </w:rPr>
      </w:pPr>
    </w:p>
    <w:p w14:paraId="02822B1F" w14:textId="77777777" w:rsidR="007A6B3A" w:rsidRPr="00904567" w:rsidRDefault="007A6B3A" w:rsidP="007A6B3A">
      <w:pPr>
        <w:jc w:val="center"/>
        <w:rPr>
          <w:rFonts w:ascii="Calibri" w:hAnsi="Calibri"/>
          <w:sz w:val="22"/>
          <w:szCs w:val="22"/>
        </w:rPr>
      </w:pPr>
      <w:r w:rsidRPr="00904567">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904567">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031DDC" w:rsidRDefault="00031DDC">
      <w:r>
        <w:separator/>
      </w:r>
    </w:p>
  </w:endnote>
  <w:endnote w:type="continuationSeparator" w:id="0">
    <w:p w14:paraId="7E2AAA9C" w14:textId="77777777" w:rsidR="00031DDC" w:rsidRDefault="00031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576D4B4B" w:rsidR="00031DDC" w:rsidRDefault="00031DDC" w:rsidP="00352F71">
    <w:pPr>
      <w:pStyle w:val="Rodap"/>
      <w:tabs>
        <w:tab w:val="clear" w:pos="4419"/>
        <w:tab w:val="center" w:pos="0"/>
      </w:tabs>
      <w:rPr>
        <w:color w:val="0000FF"/>
        <w:sz w:val="14"/>
      </w:rPr>
    </w:pPr>
    <w:r w:rsidRPr="00904567">
      <w:rPr>
        <w:sz w:val="14"/>
      </w:rPr>
      <w:t>PE 0670/2024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031DDC" w:rsidRPr="00562F8F" w:rsidRDefault="00031DDC"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031DDC" w:rsidRDefault="00031DDC">
      <w:r>
        <w:separator/>
      </w:r>
    </w:p>
  </w:footnote>
  <w:footnote w:type="continuationSeparator" w:id="0">
    <w:p w14:paraId="18331152" w14:textId="77777777" w:rsidR="00031DDC" w:rsidRDefault="00031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031DDC" w:rsidRDefault="00031DDC">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031DDC" w:rsidRPr="006A59DF" w:rsidRDefault="00031DDC">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031DDC" w:rsidRDefault="00031DDC"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031DDC" w:rsidRDefault="00031DD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2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1DDC"/>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0BB"/>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54A4"/>
    <w:rsid w:val="00126F21"/>
    <w:rsid w:val="00127F7C"/>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2B3"/>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14279"/>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3028"/>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0326"/>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0434"/>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A64A1"/>
    <w:rsid w:val="005B1B66"/>
    <w:rsid w:val="005B2155"/>
    <w:rsid w:val="005B3455"/>
    <w:rsid w:val="005B4C6D"/>
    <w:rsid w:val="005B5112"/>
    <w:rsid w:val="005B5CA3"/>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1CA1"/>
    <w:rsid w:val="00774D16"/>
    <w:rsid w:val="007760E4"/>
    <w:rsid w:val="00783F36"/>
    <w:rsid w:val="007849A4"/>
    <w:rsid w:val="007859EF"/>
    <w:rsid w:val="00786340"/>
    <w:rsid w:val="00786B5A"/>
    <w:rsid w:val="00787243"/>
    <w:rsid w:val="00790A37"/>
    <w:rsid w:val="007915B9"/>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4567"/>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5FE1"/>
    <w:rsid w:val="00A569F4"/>
    <w:rsid w:val="00A71183"/>
    <w:rsid w:val="00A728B8"/>
    <w:rsid w:val="00A74053"/>
    <w:rsid w:val="00A74639"/>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1793E"/>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67D30"/>
    <w:rsid w:val="00C71B98"/>
    <w:rsid w:val="00C71BCC"/>
    <w:rsid w:val="00C725CA"/>
    <w:rsid w:val="00C74D72"/>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631C"/>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6B2"/>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467551404">
      <w:bodyDiv w:val="1"/>
      <w:marLeft w:val="0"/>
      <w:marRight w:val="0"/>
      <w:marTop w:val="0"/>
      <w:marBottom w:val="0"/>
      <w:divBdr>
        <w:top w:val="none" w:sz="0" w:space="0" w:color="auto"/>
        <w:left w:val="none" w:sz="0" w:space="0" w:color="auto"/>
        <w:bottom w:val="none" w:sz="0" w:space="0" w:color="auto"/>
        <w:right w:val="none" w:sz="0" w:space="0" w:color="auto"/>
      </w:divBdr>
      <w:divsChild>
        <w:div w:id="1109087196">
          <w:marLeft w:val="0"/>
          <w:marRight w:val="0"/>
          <w:marTop w:val="15"/>
          <w:marBottom w:val="0"/>
          <w:divBdr>
            <w:top w:val="single" w:sz="48" w:space="0" w:color="auto"/>
            <w:left w:val="single" w:sz="48" w:space="0" w:color="auto"/>
            <w:bottom w:val="single" w:sz="48" w:space="0" w:color="auto"/>
            <w:right w:val="single" w:sz="48" w:space="0" w:color="auto"/>
          </w:divBdr>
          <w:divsChild>
            <w:div w:id="3960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B26E63"/>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B2506-4AB0-4C02-9026-39BD2BDB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23</Pages>
  <Words>10983</Words>
  <Characters>59309</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70152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86</cp:revision>
  <cp:lastPrinted>2024-06-25T20:59:00Z</cp:lastPrinted>
  <dcterms:created xsi:type="dcterms:W3CDTF">2020-05-14T18:48:00Z</dcterms:created>
  <dcterms:modified xsi:type="dcterms:W3CDTF">2024-06-25T21:00:00Z</dcterms:modified>
</cp:coreProperties>
</file>